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41E7C" w14:textId="77777777" w:rsidR="00465B17" w:rsidRDefault="00465B17" w:rsidP="00EF04BA">
      <w:pPr>
        <w:spacing w:after="120" w:line="276" w:lineRule="auto"/>
        <w:jc w:val="center"/>
        <w:rPr>
          <w:rFonts w:ascii="Arial" w:hAnsi="Arial" w:cs="Arial"/>
          <w:b/>
          <w:bCs/>
          <w:color w:val="auto"/>
          <w:sz w:val="28"/>
          <w:szCs w:val="28"/>
        </w:rPr>
      </w:pPr>
    </w:p>
    <w:p w14:paraId="69022E98" w14:textId="77777777" w:rsidR="00465B17" w:rsidRDefault="00465B17" w:rsidP="00EF04BA">
      <w:pPr>
        <w:spacing w:after="120" w:line="276" w:lineRule="auto"/>
        <w:jc w:val="center"/>
        <w:rPr>
          <w:rFonts w:ascii="Arial" w:hAnsi="Arial" w:cs="Arial"/>
          <w:b/>
          <w:bCs/>
          <w:color w:val="auto"/>
          <w:sz w:val="28"/>
          <w:szCs w:val="28"/>
        </w:rPr>
      </w:pPr>
      <w:r w:rsidRPr="00EF04BA">
        <w:rPr>
          <w:rFonts w:ascii="Arial" w:hAnsi="Arial" w:cs="Arial"/>
          <w:b/>
          <w:bCs/>
          <w:color w:val="auto"/>
          <w:sz w:val="28"/>
          <w:szCs w:val="28"/>
        </w:rPr>
        <w:t>“El Video del Papa”</w:t>
      </w:r>
      <w:r>
        <w:rPr>
          <w:rFonts w:ascii="Arial" w:hAnsi="Arial" w:cs="Arial"/>
          <w:b/>
          <w:bCs/>
          <w:color w:val="auto"/>
          <w:sz w:val="28"/>
          <w:szCs w:val="28"/>
        </w:rPr>
        <w:t>: el nuevo lanzamiento de Francisco por los desafíos de la humanidad</w:t>
      </w:r>
    </w:p>
    <w:p w14:paraId="13C27C3A" w14:textId="77777777" w:rsidR="00465B17" w:rsidRPr="0038434A" w:rsidRDefault="00465B17" w:rsidP="00EF04BA">
      <w:pPr>
        <w:spacing w:after="120" w:line="276" w:lineRule="auto"/>
        <w:jc w:val="center"/>
        <w:rPr>
          <w:rFonts w:ascii="Arial" w:hAnsi="Arial" w:cs="Arial"/>
          <w:b/>
          <w:bCs/>
          <w:color w:val="auto"/>
          <w:sz w:val="22"/>
          <w:szCs w:val="22"/>
        </w:rPr>
      </w:pPr>
    </w:p>
    <w:p w14:paraId="27246BFA" w14:textId="77777777" w:rsidR="00465B17" w:rsidRDefault="00465B17" w:rsidP="00EF04BA">
      <w:pPr>
        <w:spacing w:after="120" w:line="276" w:lineRule="auto"/>
        <w:jc w:val="both"/>
        <w:rPr>
          <w:rFonts w:ascii="Arial" w:hAnsi="Arial" w:cs="Arial"/>
          <w:i/>
          <w:color w:val="auto"/>
          <w:sz w:val="22"/>
          <w:szCs w:val="22"/>
        </w:rPr>
      </w:pPr>
      <w:r>
        <w:rPr>
          <w:rFonts w:ascii="Arial" w:hAnsi="Arial" w:cs="Arial"/>
          <w:i/>
          <w:color w:val="auto"/>
          <w:sz w:val="22"/>
          <w:szCs w:val="22"/>
        </w:rPr>
        <w:t>“</w:t>
      </w:r>
      <w:r w:rsidRPr="00EF04BA">
        <w:rPr>
          <w:rFonts w:ascii="Arial" w:hAnsi="Arial" w:cs="Arial"/>
          <w:i/>
          <w:color w:val="auto"/>
          <w:sz w:val="22"/>
          <w:szCs w:val="22"/>
        </w:rPr>
        <w:t>El Video del Papa</w:t>
      </w:r>
      <w:r>
        <w:rPr>
          <w:rFonts w:ascii="Arial" w:hAnsi="Arial" w:cs="Arial"/>
          <w:i/>
          <w:color w:val="auto"/>
          <w:sz w:val="22"/>
          <w:szCs w:val="22"/>
        </w:rPr>
        <w:t>”</w:t>
      </w:r>
      <w:r w:rsidRPr="00EF04BA">
        <w:rPr>
          <w:rFonts w:ascii="Arial" w:hAnsi="Arial" w:cs="Arial"/>
          <w:i/>
          <w:color w:val="auto"/>
          <w:sz w:val="22"/>
          <w:szCs w:val="22"/>
        </w:rPr>
        <w:t xml:space="preserve"> es la nueva plataforma lanzada por</w:t>
      </w:r>
      <w:r>
        <w:rPr>
          <w:rFonts w:ascii="Arial" w:hAnsi="Arial" w:cs="Arial"/>
          <w:i/>
          <w:color w:val="auto"/>
          <w:sz w:val="22"/>
          <w:szCs w:val="22"/>
        </w:rPr>
        <w:t xml:space="preserve"> la Red Mundial de Oración del Papa a través de la cual Francisco </w:t>
      </w:r>
      <w:r w:rsidRPr="00EF04BA">
        <w:rPr>
          <w:rFonts w:ascii="Arial" w:hAnsi="Arial" w:cs="Arial"/>
          <w:i/>
          <w:color w:val="auto"/>
          <w:sz w:val="22"/>
          <w:szCs w:val="22"/>
        </w:rPr>
        <w:t>invita a hombres y mujeres del mundo entero a unirse en sus intenciones por los desafíos de la humanidad.</w:t>
      </w:r>
    </w:p>
    <w:p w14:paraId="3B4F246C" w14:textId="77777777" w:rsidR="00465B17" w:rsidRPr="00EF04BA" w:rsidRDefault="00465B17" w:rsidP="00EF04BA">
      <w:pPr>
        <w:spacing w:after="120" w:line="276" w:lineRule="auto"/>
        <w:jc w:val="both"/>
        <w:rPr>
          <w:rFonts w:ascii="Arial" w:hAnsi="Arial" w:cs="Arial"/>
          <w:i/>
          <w:color w:val="auto"/>
          <w:sz w:val="22"/>
          <w:szCs w:val="22"/>
        </w:rPr>
      </w:pPr>
    </w:p>
    <w:p w14:paraId="66350B77" w14:textId="77777777" w:rsidR="00465B17" w:rsidRPr="00EF04BA" w:rsidRDefault="00465B17" w:rsidP="00060FC5">
      <w:pPr>
        <w:spacing w:after="120" w:line="276" w:lineRule="auto"/>
        <w:jc w:val="both"/>
        <w:rPr>
          <w:rFonts w:ascii="Arial" w:hAnsi="Arial" w:cs="Arial"/>
          <w:color w:val="auto"/>
          <w:sz w:val="22"/>
          <w:szCs w:val="22"/>
        </w:rPr>
      </w:pPr>
      <w:r w:rsidRPr="00EF04BA">
        <w:rPr>
          <w:rFonts w:ascii="Arial" w:hAnsi="Arial" w:cs="Arial"/>
          <w:i/>
          <w:color w:val="auto"/>
          <w:sz w:val="22"/>
          <w:szCs w:val="22"/>
        </w:rPr>
        <w:t>(</w:t>
      </w:r>
      <w:r>
        <w:rPr>
          <w:rFonts w:ascii="Arial" w:hAnsi="Arial" w:cs="Arial"/>
          <w:i/>
          <w:color w:val="auto"/>
          <w:sz w:val="22"/>
          <w:szCs w:val="22"/>
        </w:rPr>
        <w:t>4</w:t>
      </w:r>
      <w:r w:rsidRPr="00EF04BA">
        <w:rPr>
          <w:rFonts w:ascii="Arial" w:hAnsi="Arial" w:cs="Arial"/>
          <w:i/>
          <w:color w:val="auto"/>
          <w:sz w:val="22"/>
          <w:szCs w:val="22"/>
        </w:rPr>
        <w:t xml:space="preserve"> de enero de 2016).- </w:t>
      </w:r>
      <w:r w:rsidRPr="00EF04BA">
        <w:rPr>
          <w:rFonts w:ascii="Arial" w:hAnsi="Arial" w:cs="Arial"/>
          <w:color w:val="auto"/>
          <w:sz w:val="22"/>
          <w:szCs w:val="22"/>
        </w:rPr>
        <w:t xml:space="preserve">Esta semana se anuncia el lanzamiento de “El Video del Papa”, una iniciativa global desarrollada por la Red Mundial de Oración del Papa para </w:t>
      </w:r>
      <w:r>
        <w:rPr>
          <w:rFonts w:ascii="Arial" w:hAnsi="Arial" w:cs="Arial"/>
          <w:color w:val="auto"/>
          <w:sz w:val="22"/>
          <w:szCs w:val="22"/>
        </w:rPr>
        <w:t xml:space="preserve">difundir </w:t>
      </w:r>
      <w:r w:rsidRPr="00EF04BA">
        <w:rPr>
          <w:rFonts w:ascii="Arial" w:hAnsi="Arial" w:cs="Arial"/>
          <w:color w:val="auto"/>
          <w:sz w:val="22"/>
          <w:szCs w:val="22"/>
        </w:rPr>
        <w:t xml:space="preserve">las intenciones mensuales del Santo Padre sobre los desafíos de la humanidad.  </w:t>
      </w:r>
    </w:p>
    <w:p w14:paraId="1C05B1F8" w14:textId="77777777" w:rsidR="00465B17" w:rsidRDefault="00465B17" w:rsidP="00EF04BA">
      <w:pPr>
        <w:spacing w:after="120" w:line="276" w:lineRule="auto"/>
        <w:jc w:val="both"/>
        <w:rPr>
          <w:rFonts w:ascii="Arial" w:hAnsi="Arial" w:cs="Arial"/>
          <w:color w:val="auto"/>
          <w:sz w:val="22"/>
          <w:szCs w:val="22"/>
        </w:rPr>
      </w:pPr>
    </w:p>
    <w:p w14:paraId="2189337D" w14:textId="77777777" w:rsidR="00465B17" w:rsidRDefault="00465B17" w:rsidP="00060FC5">
      <w:pPr>
        <w:spacing w:after="120" w:line="276" w:lineRule="auto"/>
        <w:jc w:val="both"/>
        <w:rPr>
          <w:rFonts w:ascii="Arial" w:hAnsi="Arial" w:cs="Arial"/>
          <w:color w:val="auto"/>
          <w:sz w:val="22"/>
          <w:szCs w:val="22"/>
        </w:rPr>
      </w:pPr>
      <w:r w:rsidRPr="00EF04BA">
        <w:rPr>
          <w:rFonts w:ascii="Arial" w:hAnsi="Arial" w:cs="Arial"/>
          <w:color w:val="auto"/>
          <w:sz w:val="22"/>
          <w:szCs w:val="22"/>
        </w:rPr>
        <w:t xml:space="preserve">Se trata de uno de los proyectos de concienciación y sensibilización más emblemáticos del 2016, </w:t>
      </w:r>
      <w:r>
        <w:rPr>
          <w:rFonts w:ascii="Arial" w:hAnsi="Arial" w:cs="Arial"/>
          <w:color w:val="auto"/>
          <w:sz w:val="22"/>
          <w:szCs w:val="22"/>
        </w:rPr>
        <w:t>que se enfocará</w:t>
      </w:r>
      <w:r w:rsidRPr="00EF04BA">
        <w:rPr>
          <w:rFonts w:ascii="Arial" w:hAnsi="Arial" w:cs="Arial"/>
          <w:color w:val="auto"/>
          <w:sz w:val="22"/>
          <w:szCs w:val="22"/>
        </w:rPr>
        <w:t xml:space="preserve"> en los desafíos de la humanidad en general</w:t>
      </w:r>
      <w:r>
        <w:rPr>
          <w:rFonts w:ascii="Arial" w:hAnsi="Arial" w:cs="Arial"/>
          <w:color w:val="auto"/>
          <w:sz w:val="22"/>
          <w:szCs w:val="22"/>
        </w:rPr>
        <w:t xml:space="preserve"> que concierne a todas</w:t>
      </w:r>
      <w:r w:rsidRPr="00EF04BA">
        <w:rPr>
          <w:rFonts w:ascii="Arial" w:hAnsi="Arial" w:cs="Arial"/>
          <w:color w:val="auto"/>
          <w:sz w:val="22"/>
          <w:szCs w:val="22"/>
        </w:rPr>
        <w:t xml:space="preserve"> las </w:t>
      </w:r>
      <w:r>
        <w:rPr>
          <w:rFonts w:ascii="Arial" w:hAnsi="Arial" w:cs="Arial"/>
          <w:color w:val="auto"/>
          <w:sz w:val="22"/>
          <w:szCs w:val="22"/>
        </w:rPr>
        <w:t>tradiciones religiosas y personas de buena voluntad</w:t>
      </w:r>
      <w:r w:rsidRPr="00EF04BA">
        <w:rPr>
          <w:rFonts w:ascii="Arial" w:hAnsi="Arial" w:cs="Arial"/>
          <w:color w:val="auto"/>
          <w:sz w:val="22"/>
          <w:szCs w:val="22"/>
        </w:rPr>
        <w:t>. La Red Mundial de Oración del Papa tiene el objetivo de difundir las intenciones de Francisco y para esto creó una serie de videos virales mensuales, cada uno enfocado en una causa, con la participación del Papa Francisco.</w:t>
      </w:r>
    </w:p>
    <w:p w14:paraId="27890553" w14:textId="77777777" w:rsidR="00465B17" w:rsidRDefault="00465B17" w:rsidP="001C0070">
      <w:pPr>
        <w:spacing w:after="120" w:line="276" w:lineRule="auto"/>
        <w:jc w:val="both"/>
        <w:rPr>
          <w:rFonts w:ascii="Arial" w:hAnsi="Arial" w:cs="Arial"/>
          <w:color w:val="auto"/>
          <w:sz w:val="22"/>
          <w:szCs w:val="22"/>
        </w:rPr>
      </w:pPr>
    </w:p>
    <w:p w14:paraId="4E9DFC7F" w14:textId="77777777" w:rsidR="00465B17" w:rsidRDefault="00465B17" w:rsidP="00777F87">
      <w:pPr>
        <w:spacing w:after="120" w:line="276" w:lineRule="auto"/>
        <w:jc w:val="both"/>
        <w:rPr>
          <w:rFonts w:ascii="Arial" w:hAnsi="Arial" w:cs="Arial"/>
          <w:color w:val="auto"/>
          <w:sz w:val="22"/>
          <w:szCs w:val="22"/>
        </w:rPr>
      </w:pPr>
      <w:r>
        <w:rPr>
          <w:rFonts w:ascii="Arial" w:hAnsi="Arial" w:cs="Arial"/>
          <w:color w:val="auto"/>
          <w:sz w:val="22"/>
          <w:szCs w:val="22"/>
        </w:rPr>
        <w:t xml:space="preserve">Visitando </w:t>
      </w:r>
      <w:hyperlink r:id="rId8" w:history="1">
        <w:r w:rsidRPr="00110E8F">
          <w:rPr>
            <w:rStyle w:val="Hipervnculo"/>
            <w:rFonts w:ascii="Arial" w:hAnsi="Arial" w:cs="Arial"/>
            <w:sz w:val="22"/>
            <w:szCs w:val="22"/>
          </w:rPr>
          <w:t>www.facebook.com/ElVideodelPapa</w:t>
        </w:r>
      </w:hyperlink>
      <w:r>
        <w:rPr>
          <w:rFonts w:ascii="Arial" w:hAnsi="Arial" w:cs="Arial"/>
          <w:color w:val="auto"/>
          <w:sz w:val="22"/>
          <w:szCs w:val="22"/>
        </w:rPr>
        <w:t xml:space="preserve"> se podrá encontrar mayor información e interactuar con la comunidad de esta iniciativa que dará </w:t>
      </w:r>
      <w:r w:rsidRPr="001C0070">
        <w:rPr>
          <w:rFonts w:ascii="Arial" w:hAnsi="Arial" w:cs="Arial"/>
          <w:color w:val="auto"/>
          <w:sz w:val="22"/>
          <w:szCs w:val="22"/>
        </w:rPr>
        <w:t xml:space="preserve">alcance a 30 millones de personas en </w:t>
      </w:r>
      <w:r>
        <w:rPr>
          <w:rFonts w:ascii="Arial" w:hAnsi="Arial" w:cs="Arial"/>
          <w:color w:val="auto"/>
          <w:sz w:val="22"/>
          <w:szCs w:val="22"/>
        </w:rPr>
        <w:t>10</w:t>
      </w:r>
      <w:r w:rsidRPr="001C0070">
        <w:rPr>
          <w:rFonts w:ascii="Arial" w:hAnsi="Arial" w:cs="Arial"/>
          <w:color w:val="auto"/>
          <w:sz w:val="22"/>
          <w:szCs w:val="22"/>
        </w:rPr>
        <w:t xml:space="preserve"> idiomas. El proyecto</w:t>
      </w:r>
      <w:r>
        <w:rPr>
          <w:rFonts w:ascii="Arial" w:hAnsi="Arial" w:cs="Arial"/>
          <w:color w:val="auto"/>
          <w:sz w:val="22"/>
          <w:szCs w:val="22"/>
        </w:rPr>
        <w:t>, que</w:t>
      </w:r>
      <w:r w:rsidRPr="001C0070">
        <w:rPr>
          <w:rFonts w:ascii="Arial" w:hAnsi="Arial" w:cs="Arial"/>
          <w:color w:val="auto"/>
          <w:sz w:val="22"/>
          <w:szCs w:val="22"/>
        </w:rPr>
        <w:t xml:space="preserve"> fue ideado y realizado por la agencia La Machi, la consultora de comunicación para buenas causas</w:t>
      </w:r>
      <w:r>
        <w:rPr>
          <w:rFonts w:ascii="Arial" w:hAnsi="Arial" w:cs="Arial"/>
          <w:color w:val="auto"/>
          <w:sz w:val="22"/>
          <w:szCs w:val="22"/>
        </w:rPr>
        <w:t>, tendrá además un sitio web oficial y canales propios en redes sociales.</w:t>
      </w:r>
    </w:p>
    <w:p w14:paraId="1DEC6895" w14:textId="77777777" w:rsidR="00465B17" w:rsidRDefault="00465B17" w:rsidP="00C61658">
      <w:pPr>
        <w:spacing w:after="120" w:line="276" w:lineRule="auto"/>
        <w:jc w:val="both"/>
        <w:rPr>
          <w:rFonts w:ascii="Arial" w:hAnsi="Arial" w:cs="Arial"/>
          <w:color w:val="auto"/>
          <w:sz w:val="22"/>
          <w:szCs w:val="22"/>
        </w:rPr>
      </w:pPr>
    </w:p>
    <w:p w14:paraId="1174EACF" w14:textId="77777777" w:rsidR="00465B17" w:rsidRDefault="00465B17" w:rsidP="00CB7603">
      <w:pPr>
        <w:spacing w:after="120" w:line="276" w:lineRule="auto"/>
        <w:jc w:val="both"/>
        <w:rPr>
          <w:rFonts w:ascii="Arial" w:hAnsi="Arial" w:cs="Arial"/>
          <w:color w:val="auto"/>
          <w:sz w:val="22"/>
          <w:szCs w:val="22"/>
        </w:rPr>
      </w:pPr>
      <w:r>
        <w:rPr>
          <w:rFonts w:ascii="Arial" w:hAnsi="Arial" w:cs="Arial"/>
          <w:color w:val="auto"/>
          <w:sz w:val="22"/>
          <w:szCs w:val="22"/>
        </w:rPr>
        <w:t>En su primera edición en enero, El Video del Papa estará enfocado en el Diálogo Interreligioso. “</w:t>
      </w:r>
      <w:r w:rsidRPr="00CB7603">
        <w:rPr>
          <w:rFonts w:ascii="Arial" w:hAnsi="Arial" w:cs="Arial"/>
          <w:color w:val="auto"/>
          <w:sz w:val="22"/>
          <w:szCs w:val="22"/>
        </w:rPr>
        <w:t>En un mundo donde todo empuja hacia la fragmentación, la oposición y la división, es más que nunca necesario que las religiones y las personas deseosas de paz, fraternidad y solidaridad en el mundo, se movilicen juntas en proyectos comunes. El Papa</w:t>
      </w:r>
      <w:r>
        <w:rPr>
          <w:rFonts w:ascii="Arial" w:hAnsi="Arial" w:cs="Arial"/>
          <w:color w:val="auto"/>
          <w:sz w:val="22"/>
          <w:szCs w:val="22"/>
        </w:rPr>
        <w:t xml:space="preserve"> Francisco</w:t>
      </w:r>
      <w:r w:rsidRPr="00CB7603">
        <w:rPr>
          <w:rFonts w:ascii="Arial" w:hAnsi="Arial" w:cs="Arial"/>
          <w:color w:val="auto"/>
          <w:sz w:val="22"/>
          <w:szCs w:val="22"/>
        </w:rPr>
        <w:t xml:space="preserve"> propone cada mes un desafío de la humanidad que concierne todo el mundo. Las religiones, más que nunca, tienen que mostrar que pueden movilizarse juntas por retos comunes de la humanidad al servicio de la paz, de la fraternidad y de la solidaridad</w:t>
      </w:r>
      <w:r>
        <w:rPr>
          <w:rFonts w:ascii="Arial" w:hAnsi="Arial" w:cs="Arial"/>
          <w:color w:val="auto"/>
          <w:sz w:val="22"/>
          <w:szCs w:val="22"/>
        </w:rPr>
        <w:t xml:space="preserve">” expresa </w:t>
      </w:r>
      <w:proofErr w:type="spellStart"/>
      <w:r>
        <w:rPr>
          <w:rFonts w:ascii="Arial" w:hAnsi="Arial" w:cs="Arial"/>
          <w:color w:val="auto"/>
          <w:sz w:val="22"/>
          <w:szCs w:val="22"/>
        </w:rPr>
        <w:t>Frédéric</w:t>
      </w:r>
      <w:proofErr w:type="spellEnd"/>
      <w:r>
        <w:rPr>
          <w:rFonts w:ascii="Arial" w:hAnsi="Arial" w:cs="Arial"/>
          <w:color w:val="auto"/>
          <w:sz w:val="22"/>
          <w:szCs w:val="22"/>
        </w:rPr>
        <w:t xml:space="preserve"> </w:t>
      </w:r>
      <w:proofErr w:type="spellStart"/>
      <w:r>
        <w:rPr>
          <w:rFonts w:ascii="Arial" w:hAnsi="Arial" w:cs="Arial"/>
          <w:color w:val="auto"/>
          <w:sz w:val="22"/>
          <w:szCs w:val="22"/>
        </w:rPr>
        <w:t>Fornos</w:t>
      </w:r>
      <w:proofErr w:type="spellEnd"/>
      <w:r>
        <w:rPr>
          <w:rFonts w:ascii="Arial" w:hAnsi="Arial" w:cs="Arial"/>
          <w:color w:val="auto"/>
          <w:sz w:val="22"/>
          <w:szCs w:val="22"/>
        </w:rPr>
        <w:t xml:space="preserve">, </w:t>
      </w:r>
      <w:r w:rsidRPr="001C0070">
        <w:rPr>
          <w:rFonts w:ascii="Arial" w:hAnsi="Arial" w:cs="Arial"/>
          <w:color w:val="auto"/>
          <w:sz w:val="22"/>
          <w:szCs w:val="22"/>
        </w:rPr>
        <w:t>Director General Delegado</w:t>
      </w:r>
      <w:r>
        <w:rPr>
          <w:rFonts w:ascii="Arial" w:hAnsi="Arial" w:cs="Arial"/>
          <w:color w:val="auto"/>
          <w:sz w:val="22"/>
          <w:szCs w:val="22"/>
        </w:rPr>
        <w:t xml:space="preserve"> de la </w:t>
      </w:r>
      <w:r w:rsidRPr="001C0070">
        <w:rPr>
          <w:rFonts w:ascii="Arial" w:hAnsi="Arial" w:cs="Arial"/>
          <w:color w:val="auto"/>
          <w:sz w:val="22"/>
          <w:szCs w:val="22"/>
        </w:rPr>
        <w:t>Red Mundial de Oración del Papa</w:t>
      </w:r>
      <w:r>
        <w:rPr>
          <w:rFonts w:ascii="Arial" w:hAnsi="Arial" w:cs="Arial"/>
          <w:color w:val="auto"/>
          <w:sz w:val="22"/>
          <w:szCs w:val="22"/>
        </w:rPr>
        <w:t xml:space="preserve">. </w:t>
      </w:r>
    </w:p>
    <w:p w14:paraId="4D60B009" w14:textId="77777777" w:rsidR="00465B17" w:rsidRPr="00CB7603" w:rsidRDefault="00465B17" w:rsidP="00CB7603">
      <w:pPr>
        <w:spacing w:after="120" w:line="276" w:lineRule="auto"/>
        <w:jc w:val="both"/>
        <w:rPr>
          <w:rFonts w:ascii="Arial" w:hAnsi="Arial" w:cs="Arial"/>
          <w:color w:val="auto"/>
          <w:sz w:val="22"/>
          <w:szCs w:val="22"/>
        </w:rPr>
      </w:pPr>
    </w:p>
    <w:p w14:paraId="114E22E3" w14:textId="77777777" w:rsidR="00465B17" w:rsidRPr="00D30D2D" w:rsidRDefault="00465B17" w:rsidP="00FD6E16">
      <w:pPr>
        <w:spacing w:after="0"/>
        <w:jc w:val="both"/>
        <w:rPr>
          <w:rFonts w:ascii="Arial" w:hAnsi="Arial" w:cs="Arial"/>
          <w:b/>
          <w:bCs/>
          <w:color w:val="auto"/>
          <w:sz w:val="22"/>
          <w:szCs w:val="22"/>
          <w:u w:val="single"/>
        </w:rPr>
      </w:pPr>
      <w:r w:rsidRPr="00D30D2D">
        <w:rPr>
          <w:rFonts w:ascii="Arial" w:hAnsi="Arial" w:cs="Arial"/>
          <w:b/>
          <w:bCs/>
          <w:color w:val="auto"/>
          <w:sz w:val="22"/>
          <w:szCs w:val="22"/>
          <w:u w:val="single"/>
        </w:rPr>
        <w:t>¿Dónde se puede ver el video?</w:t>
      </w:r>
    </w:p>
    <w:p w14:paraId="7D9D1B3A" w14:textId="77777777" w:rsidR="00465B17" w:rsidRDefault="00465B17" w:rsidP="00FD6E16">
      <w:pPr>
        <w:spacing w:after="0"/>
        <w:jc w:val="both"/>
        <w:rPr>
          <w:rFonts w:ascii="Arial" w:hAnsi="Arial" w:cs="Arial"/>
          <w:color w:val="auto"/>
          <w:sz w:val="22"/>
          <w:szCs w:val="22"/>
        </w:rPr>
      </w:pPr>
    </w:p>
    <w:p w14:paraId="0F2A8C31" w14:textId="77777777" w:rsidR="00465B17" w:rsidRPr="00FD6E16" w:rsidRDefault="00465B17" w:rsidP="00D30D2D">
      <w:pPr>
        <w:spacing w:after="0"/>
        <w:jc w:val="both"/>
        <w:rPr>
          <w:rFonts w:ascii="Arial" w:hAnsi="Arial" w:cs="Arial"/>
          <w:color w:val="auto"/>
          <w:sz w:val="22"/>
          <w:szCs w:val="22"/>
        </w:rPr>
      </w:pPr>
      <w:r>
        <w:rPr>
          <w:rFonts w:ascii="Arial" w:hAnsi="Arial" w:cs="Arial"/>
          <w:color w:val="auto"/>
          <w:sz w:val="22"/>
          <w:szCs w:val="22"/>
        </w:rPr>
        <w:t xml:space="preserve">Inglés:  </w:t>
      </w:r>
      <w:hyperlink r:id="rId9" w:history="1">
        <w:r w:rsidRPr="00110E8F">
          <w:rPr>
            <w:rStyle w:val="Hipervnculo"/>
            <w:rFonts w:ascii="Arial" w:hAnsi="Arial" w:cs="Arial"/>
            <w:sz w:val="22"/>
            <w:szCs w:val="22"/>
          </w:rPr>
          <w:t>https://www.facebook.com/thepopevideo</w:t>
        </w:r>
      </w:hyperlink>
      <w:r>
        <w:rPr>
          <w:rFonts w:ascii="Arial" w:hAnsi="Arial" w:cs="Arial"/>
          <w:color w:val="auto"/>
          <w:sz w:val="22"/>
          <w:szCs w:val="22"/>
        </w:rPr>
        <w:t xml:space="preserve"> </w:t>
      </w:r>
    </w:p>
    <w:p w14:paraId="6E50DAB0" w14:textId="77777777" w:rsidR="00465B17" w:rsidRPr="00FD6E16" w:rsidRDefault="00465B17" w:rsidP="00D30D2D">
      <w:pPr>
        <w:spacing w:after="0"/>
        <w:jc w:val="both"/>
        <w:rPr>
          <w:rFonts w:ascii="Arial" w:hAnsi="Arial" w:cs="Arial"/>
          <w:color w:val="auto"/>
          <w:sz w:val="22"/>
          <w:szCs w:val="22"/>
        </w:rPr>
      </w:pPr>
      <w:r>
        <w:rPr>
          <w:rFonts w:ascii="Arial" w:hAnsi="Arial" w:cs="Arial"/>
          <w:color w:val="auto"/>
          <w:sz w:val="22"/>
          <w:szCs w:val="22"/>
        </w:rPr>
        <w:t xml:space="preserve">Español: </w:t>
      </w:r>
      <w:hyperlink r:id="rId10" w:history="1">
        <w:r w:rsidRPr="00110E8F">
          <w:rPr>
            <w:rStyle w:val="Hipervnculo"/>
            <w:rFonts w:ascii="Arial" w:hAnsi="Arial" w:cs="Arial"/>
            <w:sz w:val="22"/>
            <w:szCs w:val="22"/>
          </w:rPr>
          <w:t>https://www.facebook.com/elvideodelpapa</w:t>
        </w:r>
      </w:hyperlink>
      <w:r>
        <w:rPr>
          <w:rFonts w:ascii="Arial" w:hAnsi="Arial" w:cs="Arial"/>
          <w:color w:val="auto"/>
          <w:sz w:val="22"/>
          <w:szCs w:val="22"/>
        </w:rPr>
        <w:t xml:space="preserve"> </w:t>
      </w:r>
    </w:p>
    <w:p w14:paraId="2EE27631" w14:textId="77777777" w:rsidR="00465B17" w:rsidRPr="00FD6E16" w:rsidRDefault="00465B17" w:rsidP="00D30D2D">
      <w:pPr>
        <w:spacing w:after="0"/>
        <w:jc w:val="both"/>
        <w:rPr>
          <w:rFonts w:ascii="Arial" w:hAnsi="Arial" w:cs="Arial"/>
          <w:color w:val="auto"/>
          <w:sz w:val="22"/>
          <w:szCs w:val="22"/>
        </w:rPr>
      </w:pPr>
      <w:r>
        <w:rPr>
          <w:rFonts w:ascii="Arial" w:hAnsi="Arial" w:cs="Arial"/>
          <w:color w:val="auto"/>
          <w:sz w:val="22"/>
          <w:szCs w:val="22"/>
        </w:rPr>
        <w:t xml:space="preserve">Italiano: </w:t>
      </w:r>
      <w:hyperlink r:id="rId11" w:history="1">
        <w:r w:rsidRPr="00110E8F">
          <w:rPr>
            <w:rStyle w:val="Hipervnculo"/>
            <w:rFonts w:ascii="Arial" w:hAnsi="Arial" w:cs="Arial"/>
            <w:sz w:val="22"/>
            <w:szCs w:val="22"/>
          </w:rPr>
          <w:t>https://www.facebook.com/ilvideodelpapa</w:t>
        </w:r>
      </w:hyperlink>
      <w:r>
        <w:rPr>
          <w:rFonts w:ascii="Arial" w:hAnsi="Arial" w:cs="Arial"/>
          <w:color w:val="auto"/>
          <w:sz w:val="22"/>
          <w:szCs w:val="22"/>
        </w:rPr>
        <w:t xml:space="preserve"> </w:t>
      </w:r>
    </w:p>
    <w:p w14:paraId="40DD1123" w14:textId="77777777" w:rsidR="00465B17" w:rsidRPr="00FD6E16" w:rsidRDefault="00465B17" w:rsidP="00D30D2D">
      <w:pPr>
        <w:spacing w:after="0"/>
        <w:jc w:val="both"/>
        <w:rPr>
          <w:rFonts w:ascii="Arial" w:hAnsi="Arial" w:cs="Arial"/>
          <w:color w:val="auto"/>
          <w:sz w:val="22"/>
          <w:szCs w:val="22"/>
        </w:rPr>
      </w:pPr>
      <w:r>
        <w:rPr>
          <w:rFonts w:ascii="Arial" w:hAnsi="Arial" w:cs="Arial"/>
          <w:color w:val="auto"/>
          <w:sz w:val="22"/>
          <w:szCs w:val="22"/>
        </w:rPr>
        <w:t xml:space="preserve">Francés: </w:t>
      </w:r>
      <w:hyperlink r:id="rId12" w:history="1">
        <w:r w:rsidRPr="00110E8F">
          <w:rPr>
            <w:rStyle w:val="Hipervnculo"/>
            <w:rFonts w:ascii="Arial" w:hAnsi="Arial" w:cs="Arial"/>
            <w:sz w:val="22"/>
            <w:szCs w:val="22"/>
          </w:rPr>
          <w:t>https://www.facebook.com/lavideodupape</w:t>
        </w:r>
      </w:hyperlink>
      <w:r>
        <w:rPr>
          <w:rFonts w:ascii="Arial" w:hAnsi="Arial" w:cs="Arial"/>
          <w:color w:val="auto"/>
          <w:sz w:val="22"/>
          <w:szCs w:val="22"/>
        </w:rPr>
        <w:t xml:space="preserve"> </w:t>
      </w:r>
    </w:p>
    <w:p w14:paraId="7BE755A9" w14:textId="77777777" w:rsidR="00465B17" w:rsidRPr="00777F87" w:rsidRDefault="00465B17" w:rsidP="00D30D2D">
      <w:pPr>
        <w:spacing w:after="0"/>
        <w:jc w:val="both"/>
        <w:rPr>
          <w:rFonts w:ascii="Arial" w:hAnsi="Arial" w:cs="Arial"/>
          <w:color w:val="auto"/>
          <w:sz w:val="22"/>
          <w:szCs w:val="22"/>
          <w:lang w:val="pt-BR"/>
        </w:rPr>
      </w:pPr>
      <w:proofErr w:type="spellStart"/>
      <w:r w:rsidRPr="00777F87">
        <w:rPr>
          <w:rFonts w:ascii="Arial" w:hAnsi="Arial" w:cs="Arial"/>
          <w:color w:val="auto"/>
          <w:sz w:val="22"/>
          <w:szCs w:val="22"/>
          <w:lang w:val="pt-BR"/>
        </w:rPr>
        <w:t>Portugués</w:t>
      </w:r>
      <w:proofErr w:type="spellEnd"/>
      <w:r w:rsidRPr="00777F87">
        <w:rPr>
          <w:rFonts w:ascii="Arial" w:hAnsi="Arial" w:cs="Arial"/>
          <w:color w:val="auto"/>
          <w:sz w:val="22"/>
          <w:szCs w:val="22"/>
          <w:lang w:val="pt-BR"/>
        </w:rPr>
        <w:t xml:space="preserve">: </w:t>
      </w:r>
      <w:hyperlink r:id="rId13" w:history="1">
        <w:r w:rsidRPr="00777F87">
          <w:rPr>
            <w:rStyle w:val="Hipervnculo"/>
            <w:rFonts w:ascii="Arial" w:hAnsi="Arial" w:cs="Arial"/>
            <w:sz w:val="22"/>
            <w:szCs w:val="22"/>
            <w:lang w:val="pt-BR"/>
          </w:rPr>
          <w:t>https://www.facebook.com/ovideodopapa</w:t>
        </w:r>
      </w:hyperlink>
      <w:r w:rsidRPr="00777F87">
        <w:rPr>
          <w:rFonts w:ascii="Arial" w:hAnsi="Arial" w:cs="Arial"/>
          <w:color w:val="auto"/>
          <w:sz w:val="22"/>
          <w:szCs w:val="22"/>
          <w:lang w:val="pt-BR"/>
        </w:rPr>
        <w:t xml:space="preserve"> </w:t>
      </w:r>
    </w:p>
    <w:p w14:paraId="74CE2E73" w14:textId="77777777" w:rsidR="00465B17" w:rsidRPr="00D30D2D" w:rsidRDefault="00465B17" w:rsidP="00FD6E16">
      <w:pPr>
        <w:spacing w:after="0"/>
        <w:jc w:val="both"/>
        <w:rPr>
          <w:rFonts w:ascii="Arial" w:hAnsi="Arial" w:cs="Arial"/>
          <w:color w:val="auto"/>
          <w:sz w:val="22"/>
          <w:szCs w:val="22"/>
          <w:lang w:val="it-IT"/>
        </w:rPr>
      </w:pPr>
      <w:r w:rsidRPr="00D30D2D">
        <w:rPr>
          <w:rFonts w:ascii="Arial" w:hAnsi="Arial" w:cs="Arial"/>
          <w:color w:val="auto"/>
          <w:sz w:val="22"/>
          <w:szCs w:val="22"/>
          <w:lang w:val="it-IT"/>
        </w:rPr>
        <w:t xml:space="preserve">Chino: </w:t>
      </w:r>
      <w:hyperlink r:id="rId14" w:history="1">
        <w:r w:rsidRPr="00D30D2D">
          <w:rPr>
            <w:rStyle w:val="Hipervnculo"/>
            <w:rFonts w:ascii="Arial" w:hAnsi="Arial" w:cs="Arial"/>
            <w:sz w:val="22"/>
            <w:szCs w:val="22"/>
            <w:lang w:val="it-IT"/>
          </w:rPr>
          <w:t>https://www.facebook.com/thepopevideocn</w:t>
        </w:r>
      </w:hyperlink>
      <w:r w:rsidRPr="00D30D2D">
        <w:rPr>
          <w:rFonts w:ascii="Arial" w:hAnsi="Arial" w:cs="Arial"/>
          <w:color w:val="auto"/>
          <w:sz w:val="22"/>
          <w:szCs w:val="22"/>
          <w:lang w:val="it-IT"/>
        </w:rPr>
        <w:t xml:space="preserve"> </w:t>
      </w:r>
    </w:p>
    <w:p w14:paraId="24D8EDEF" w14:textId="77777777" w:rsidR="00465B17" w:rsidRPr="00FD6E16" w:rsidRDefault="00465B17" w:rsidP="00FD6E16">
      <w:pPr>
        <w:spacing w:after="0"/>
        <w:jc w:val="both"/>
        <w:rPr>
          <w:rFonts w:ascii="Arial" w:hAnsi="Arial" w:cs="Arial"/>
          <w:color w:val="auto"/>
          <w:sz w:val="22"/>
          <w:szCs w:val="22"/>
        </w:rPr>
      </w:pPr>
      <w:r>
        <w:rPr>
          <w:rFonts w:ascii="Arial" w:hAnsi="Arial" w:cs="Arial"/>
          <w:color w:val="auto"/>
          <w:sz w:val="22"/>
          <w:szCs w:val="22"/>
        </w:rPr>
        <w:t xml:space="preserve">Árabe: </w:t>
      </w:r>
      <w:hyperlink r:id="rId15" w:history="1">
        <w:r w:rsidRPr="00110E8F">
          <w:rPr>
            <w:rStyle w:val="Hipervnculo"/>
            <w:rFonts w:ascii="Arial" w:hAnsi="Arial" w:cs="Arial"/>
            <w:sz w:val="22"/>
            <w:szCs w:val="22"/>
          </w:rPr>
          <w:t>https://www.facebook.com/thepopevideoar</w:t>
        </w:r>
      </w:hyperlink>
      <w:r>
        <w:rPr>
          <w:rFonts w:ascii="Arial" w:hAnsi="Arial" w:cs="Arial"/>
          <w:color w:val="auto"/>
          <w:sz w:val="22"/>
          <w:szCs w:val="22"/>
        </w:rPr>
        <w:t xml:space="preserve"> </w:t>
      </w:r>
    </w:p>
    <w:p w14:paraId="312CC2EA" w14:textId="77777777" w:rsidR="00465B17" w:rsidRPr="00FD6E16" w:rsidRDefault="00465B17" w:rsidP="00FD6E16">
      <w:pPr>
        <w:spacing w:after="0"/>
        <w:jc w:val="both"/>
        <w:rPr>
          <w:rFonts w:ascii="Arial" w:hAnsi="Arial" w:cs="Arial"/>
          <w:color w:val="auto"/>
          <w:sz w:val="22"/>
          <w:szCs w:val="22"/>
        </w:rPr>
      </w:pPr>
      <w:r>
        <w:rPr>
          <w:rFonts w:ascii="Arial" w:hAnsi="Arial" w:cs="Arial"/>
          <w:color w:val="auto"/>
          <w:sz w:val="22"/>
          <w:szCs w:val="22"/>
        </w:rPr>
        <w:t xml:space="preserve">Alemán: </w:t>
      </w:r>
      <w:hyperlink r:id="rId16" w:history="1">
        <w:r w:rsidRPr="00110E8F">
          <w:rPr>
            <w:rStyle w:val="Hipervnculo"/>
            <w:rFonts w:ascii="Arial" w:hAnsi="Arial" w:cs="Arial"/>
            <w:sz w:val="22"/>
            <w:szCs w:val="22"/>
          </w:rPr>
          <w:t>https://www.facebook.com/dasvideovompapst</w:t>
        </w:r>
      </w:hyperlink>
      <w:r>
        <w:rPr>
          <w:rFonts w:ascii="Arial" w:hAnsi="Arial" w:cs="Arial"/>
          <w:color w:val="auto"/>
          <w:sz w:val="22"/>
          <w:szCs w:val="22"/>
        </w:rPr>
        <w:t xml:space="preserve"> </w:t>
      </w:r>
    </w:p>
    <w:p w14:paraId="1D3E63BA" w14:textId="77777777" w:rsidR="00465B17" w:rsidRPr="00D30D2D" w:rsidRDefault="00465B17" w:rsidP="00FD6E16">
      <w:pPr>
        <w:spacing w:after="0"/>
        <w:jc w:val="both"/>
        <w:rPr>
          <w:rFonts w:ascii="Arial" w:hAnsi="Arial" w:cs="Arial"/>
          <w:color w:val="auto"/>
          <w:sz w:val="22"/>
          <w:szCs w:val="22"/>
          <w:lang w:val="fr-FR"/>
        </w:rPr>
      </w:pPr>
      <w:proofErr w:type="spellStart"/>
      <w:r w:rsidRPr="00D30D2D">
        <w:rPr>
          <w:rFonts w:ascii="Arial" w:hAnsi="Arial" w:cs="Arial"/>
          <w:color w:val="auto"/>
          <w:sz w:val="22"/>
          <w:szCs w:val="22"/>
          <w:lang w:val="fr-FR"/>
        </w:rPr>
        <w:t>Holandés</w:t>
      </w:r>
      <w:proofErr w:type="spellEnd"/>
      <w:r w:rsidRPr="00D30D2D">
        <w:rPr>
          <w:rFonts w:ascii="Arial" w:hAnsi="Arial" w:cs="Arial"/>
          <w:color w:val="auto"/>
          <w:sz w:val="22"/>
          <w:szCs w:val="22"/>
          <w:lang w:val="fr-FR"/>
        </w:rPr>
        <w:t xml:space="preserve">: </w:t>
      </w:r>
      <w:hyperlink r:id="rId17" w:history="1">
        <w:r w:rsidRPr="00110E8F">
          <w:rPr>
            <w:rStyle w:val="Hipervnculo"/>
            <w:rFonts w:ascii="Arial" w:hAnsi="Arial" w:cs="Arial"/>
            <w:sz w:val="22"/>
            <w:szCs w:val="22"/>
            <w:lang w:val="fr-FR"/>
          </w:rPr>
          <w:t>https://www.facebook.com/DeVideovandePaus</w:t>
        </w:r>
      </w:hyperlink>
      <w:r>
        <w:rPr>
          <w:rFonts w:ascii="Arial" w:hAnsi="Arial" w:cs="Arial"/>
          <w:color w:val="auto"/>
          <w:sz w:val="22"/>
          <w:szCs w:val="22"/>
          <w:lang w:val="fr-FR"/>
        </w:rPr>
        <w:t xml:space="preserve"> </w:t>
      </w:r>
    </w:p>
    <w:p w14:paraId="7D848C71" w14:textId="77777777" w:rsidR="00465B17" w:rsidRPr="00FD6E16" w:rsidRDefault="00465B17" w:rsidP="00D30D2D">
      <w:pPr>
        <w:spacing w:after="0"/>
        <w:jc w:val="both"/>
        <w:rPr>
          <w:rFonts w:ascii="Arial" w:hAnsi="Arial" w:cs="Arial"/>
          <w:color w:val="auto"/>
          <w:sz w:val="22"/>
          <w:szCs w:val="22"/>
        </w:rPr>
      </w:pPr>
      <w:r>
        <w:rPr>
          <w:rFonts w:ascii="Arial" w:hAnsi="Arial" w:cs="Arial"/>
          <w:color w:val="auto"/>
          <w:sz w:val="22"/>
          <w:szCs w:val="22"/>
        </w:rPr>
        <w:t xml:space="preserve">Hebreo: </w:t>
      </w:r>
      <w:hyperlink r:id="rId18" w:history="1">
        <w:r w:rsidRPr="00110E8F">
          <w:rPr>
            <w:rStyle w:val="Hipervnculo"/>
            <w:rFonts w:ascii="Arial" w:hAnsi="Arial" w:cs="Arial"/>
            <w:sz w:val="22"/>
            <w:szCs w:val="22"/>
          </w:rPr>
          <w:t>https://www.facebook.com/ThePopeVideoHebrew</w:t>
        </w:r>
      </w:hyperlink>
      <w:r>
        <w:rPr>
          <w:rFonts w:ascii="Arial" w:hAnsi="Arial" w:cs="Arial"/>
          <w:color w:val="auto"/>
          <w:sz w:val="22"/>
          <w:szCs w:val="22"/>
        </w:rPr>
        <w:t xml:space="preserve"> </w:t>
      </w:r>
    </w:p>
    <w:p w14:paraId="610CBBE4" w14:textId="77777777" w:rsidR="00465B17" w:rsidRDefault="00465B17" w:rsidP="00FD6E16">
      <w:pPr>
        <w:spacing w:after="0"/>
        <w:jc w:val="both"/>
        <w:rPr>
          <w:rFonts w:ascii="Arial" w:hAnsi="Arial" w:cs="Arial"/>
          <w:color w:val="auto"/>
          <w:sz w:val="18"/>
          <w:szCs w:val="18"/>
        </w:rPr>
      </w:pPr>
    </w:p>
    <w:p w14:paraId="409108F2" w14:textId="77777777" w:rsidR="00465B17" w:rsidRDefault="00465B17" w:rsidP="00FD6E16">
      <w:pPr>
        <w:spacing w:after="0"/>
        <w:jc w:val="both"/>
        <w:rPr>
          <w:rFonts w:ascii="Arial" w:hAnsi="Arial" w:cs="Arial"/>
          <w:color w:val="auto"/>
          <w:sz w:val="18"/>
          <w:szCs w:val="18"/>
        </w:rPr>
      </w:pPr>
    </w:p>
    <w:p w14:paraId="17111411" w14:textId="77777777" w:rsidR="00465B17" w:rsidRPr="00FD6E16" w:rsidRDefault="00465B17" w:rsidP="00FD6E16">
      <w:pPr>
        <w:spacing w:after="0"/>
        <w:jc w:val="both"/>
        <w:rPr>
          <w:rFonts w:ascii="Arial" w:hAnsi="Arial" w:cs="Arial"/>
          <w:b/>
          <w:bCs/>
          <w:color w:val="auto"/>
          <w:sz w:val="18"/>
          <w:szCs w:val="18"/>
        </w:rPr>
      </w:pPr>
    </w:p>
    <w:p w14:paraId="053B9616" w14:textId="77777777" w:rsidR="00465B17" w:rsidRPr="00EF04BA" w:rsidRDefault="00465B17" w:rsidP="00EF04BA">
      <w:pPr>
        <w:spacing w:after="0"/>
        <w:jc w:val="both"/>
        <w:rPr>
          <w:rFonts w:ascii="Arial" w:hAnsi="Arial" w:cs="Arial"/>
          <w:b/>
          <w:bCs/>
          <w:color w:val="auto"/>
          <w:sz w:val="18"/>
          <w:szCs w:val="18"/>
          <w:u w:val="single"/>
        </w:rPr>
      </w:pPr>
      <w:r w:rsidRPr="00EF04BA">
        <w:rPr>
          <w:rFonts w:ascii="Arial" w:hAnsi="Arial" w:cs="Arial"/>
          <w:b/>
          <w:bCs/>
          <w:color w:val="auto"/>
          <w:sz w:val="18"/>
          <w:szCs w:val="18"/>
          <w:u w:val="single"/>
        </w:rPr>
        <w:t>Acerca de El Video del Papa</w:t>
      </w:r>
    </w:p>
    <w:p w14:paraId="59F98F86" w14:textId="77777777" w:rsidR="00465B17" w:rsidRDefault="00465B17" w:rsidP="00F35883">
      <w:pPr>
        <w:spacing w:after="0"/>
        <w:jc w:val="both"/>
        <w:rPr>
          <w:rFonts w:ascii="Arial" w:hAnsi="Arial" w:cs="Arial"/>
          <w:color w:val="auto"/>
          <w:sz w:val="18"/>
          <w:szCs w:val="18"/>
        </w:rPr>
      </w:pPr>
      <w:r w:rsidRPr="00EF04BA">
        <w:rPr>
          <w:rFonts w:ascii="Arial" w:hAnsi="Arial" w:cs="Arial"/>
          <w:color w:val="auto"/>
          <w:sz w:val="18"/>
          <w:szCs w:val="18"/>
        </w:rPr>
        <w:t xml:space="preserve">El Video del Papa es una iniciativa global desarrollada por la Red Mundial de Oración del Papa (Apostolado de la Oración) para difundir las intenciones mensuales del Santo Padre sobre los desafíos de la humanidad. Mes a mes acompaña al Papa Francisco en sus pedidos de oración. Cuenta con el apoyo del Centro Televisivo Vaticano (CTV), único propietario de los derechos de imagen </w:t>
      </w:r>
      <w:proofErr w:type="spellStart"/>
      <w:r w:rsidRPr="00EF04BA">
        <w:rPr>
          <w:rFonts w:ascii="Arial" w:hAnsi="Arial" w:cs="Arial"/>
          <w:color w:val="auto"/>
          <w:sz w:val="18"/>
          <w:szCs w:val="18"/>
        </w:rPr>
        <w:t>de</w:t>
      </w:r>
      <w:r>
        <w:rPr>
          <w:rFonts w:ascii="Arial" w:hAnsi="Arial" w:cs="Arial"/>
          <w:color w:val="auto"/>
          <w:sz w:val="18"/>
          <w:szCs w:val="18"/>
        </w:rPr>
        <w:t>L</w:t>
      </w:r>
      <w:proofErr w:type="spellEnd"/>
      <w:r>
        <w:rPr>
          <w:rFonts w:ascii="Arial" w:hAnsi="Arial" w:cs="Arial"/>
          <w:color w:val="auto"/>
          <w:sz w:val="18"/>
          <w:szCs w:val="18"/>
        </w:rPr>
        <w:t xml:space="preserve"> Papa.</w:t>
      </w:r>
    </w:p>
    <w:p w14:paraId="5603F719" w14:textId="77777777" w:rsidR="00465B17" w:rsidRPr="00EF04BA" w:rsidRDefault="00465B17" w:rsidP="0084304E">
      <w:pPr>
        <w:spacing w:after="0"/>
        <w:jc w:val="both"/>
        <w:rPr>
          <w:rFonts w:ascii="Arial" w:hAnsi="Arial" w:cs="Arial"/>
          <w:color w:val="auto"/>
          <w:sz w:val="18"/>
          <w:szCs w:val="18"/>
        </w:rPr>
      </w:pPr>
      <w:r w:rsidRPr="00EF04BA">
        <w:rPr>
          <w:rFonts w:ascii="Arial" w:hAnsi="Arial" w:cs="Arial"/>
          <w:color w:val="auto"/>
          <w:sz w:val="18"/>
          <w:szCs w:val="18"/>
        </w:rPr>
        <w:t xml:space="preserve">Más información en: </w:t>
      </w:r>
      <w:hyperlink r:id="rId19" w:history="1">
        <w:r w:rsidRPr="00110E8F">
          <w:rPr>
            <w:rStyle w:val="Hipervnculo"/>
            <w:rFonts w:ascii="Arial" w:hAnsi="Arial" w:cs="Arial"/>
            <w:sz w:val="18"/>
            <w:szCs w:val="18"/>
          </w:rPr>
          <w:t>www.facebook.com/elvideodelpapa</w:t>
        </w:r>
      </w:hyperlink>
      <w:r w:rsidRPr="00EF04BA">
        <w:rPr>
          <w:rFonts w:ascii="Arial" w:hAnsi="Arial" w:cs="Arial"/>
          <w:color w:val="auto"/>
          <w:sz w:val="18"/>
          <w:szCs w:val="18"/>
        </w:rPr>
        <w:t xml:space="preserve">. </w:t>
      </w:r>
    </w:p>
    <w:p w14:paraId="712B57BD" w14:textId="77777777" w:rsidR="00465B17" w:rsidRPr="00EF04BA" w:rsidRDefault="00465B17" w:rsidP="00EF04BA">
      <w:pPr>
        <w:spacing w:after="0"/>
        <w:jc w:val="both"/>
        <w:rPr>
          <w:rFonts w:ascii="Arial" w:hAnsi="Arial" w:cs="Arial"/>
          <w:color w:val="auto"/>
          <w:sz w:val="18"/>
          <w:szCs w:val="18"/>
        </w:rPr>
      </w:pPr>
    </w:p>
    <w:p w14:paraId="26D1EFD0" w14:textId="77777777" w:rsidR="00465B17" w:rsidRPr="00EF04BA" w:rsidRDefault="00465B17" w:rsidP="00EF04BA">
      <w:pPr>
        <w:spacing w:after="0"/>
        <w:jc w:val="both"/>
        <w:rPr>
          <w:rFonts w:ascii="Arial" w:hAnsi="Arial" w:cs="Arial"/>
          <w:b/>
          <w:bCs/>
          <w:color w:val="auto"/>
          <w:sz w:val="18"/>
          <w:szCs w:val="18"/>
          <w:u w:val="single"/>
        </w:rPr>
      </w:pPr>
      <w:r w:rsidRPr="00EF04BA">
        <w:rPr>
          <w:rFonts w:ascii="Arial" w:hAnsi="Arial" w:cs="Arial"/>
          <w:b/>
          <w:bCs/>
          <w:color w:val="auto"/>
          <w:sz w:val="18"/>
          <w:szCs w:val="18"/>
          <w:u w:val="single"/>
        </w:rPr>
        <w:t>Acerca de La Red Mundial de Oración del Papa</w:t>
      </w:r>
    </w:p>
    <w:p w14:paraId="5EE9C5AB" w14:textId="77777777" w:rsidR="00465B17" w:rsidRPr="00EF04BA" w:rsidRDefault="00465B17" w:rsidP="0084304E">
      <w:pPr>
        <w:spacing w:after="0"/>
        <w:jc w:val="both"/>
        <w:rPr>
          <w:rFonts w:ascii="Arial" w:hAnsi="Arial" w:cs="Arial"/>
          <w:color w:val="auto"/>
          <w:sz w:val="18"/>
          <w:szCs w:val="18"/>
        </w:rPr>
      </w:pPr>
      <w:r w:rsidRPr="00EF04BA">
        <w:rPr>
          <w:rFonts w:ascii="Arial" w:hAnsi="Arial" w:cs="Arial"/>
          <w:color w:val="auto"/>
          <w:sz w:val="18"/>
          <w:szCs w:val="18"/>
        </w:rPr>
        <w:t xml:space="preserve">El Apostolado de la Oración es la Red Mundial de Oración del Papa, al servicio de los desafíos de la humanidad y de la misión de la Iglesia. Su </w:t>
      </w:r>
      <w:r>
        <w:rPr>
          <w:rFonts w:ascii="Arial" w:hAnsi="Arial" w:cs="Arial"/>
          <w:color w:val="auto"/>
          <w:sz w:val="18"/>
          <w:szCs w:val="18"/>
        </w:rPr>
        <w:t>m</w:t>
      </w:r>
      <w:r w:rsidRPr="00EF04BA">
        <w:rPr>
          <w:rFonts w:ascii="Arial" w:hAnsi="Arial" w:cs="Arial"/>
          <w:color w:val="auto"/>
          <w:sz w:val="18"/>
          <w:szCs w:val="18"/>
        </w:rPr>
        <w:t>isión es orar y vivir los desafíos de la humanidad que preocupan al Santo Padre, expresados en sus intenciones mensuales. La visión de esta red es ser apóstoles en la vida diaria, a través de un camino espiritual llamado “camino del corazón”, que transforma nuestra manera de ser al servicio de la misión de Cristo.</w:t>
      </w:r>
    </w:p>
    <w:p w14:paraId="4951196C" w14:textId="77777777" w:rsidR="00465B17" w:rsidRPr="00EF04BA" w:rsidRDefault="00465B17" w:rsidP="0084304E">
      <w:pPr>
        <w:spacing w:after="0"/>
        <w:jc w:val="both"/>
        <w:rPr>
          <w:rFonts w:ascii="Arial" w:hAnsi="Arial" w:cs="Arial"/>
          <w:color w:val="auto"/>
          <w:sz w:val="18"/>
          <w:szCs w:val="18"/>
        </w:rPr>
      </w:pPr>
      <w:r w:rsidRPr="00EF04BA">
        <w:rPr>
          <w:rFonts w:ascii="Arial" w:hAnsi="Arial" w:cs="Arial"/>
          <w:color w:val="auto"/>
          <w:sz w:val="18"/>
          <w:szCs w:val="18"/>
        </w:rPr>
        <w:t xml:space="preserve">Más información en: </w:t>
      </w:r>
      <w:hyperlink r:id="rId20" w:history="1">
        <w:r w:rsidRPr="00110E8F">
          <w:rPr>
            <w:rStyle w:val="Hipervnculo"/>
            <w:rFonts w:ascii="Arial" w:hAnsi="Arial" w:cs="Arial"/>
            <w:sz w:val="18"/>
            <w:szCs w:val="18"/>
          </w:rPr>
          <w:t>http://www.apmej.org</w:t>
        </w:r>
      </w:hyperlink>
      <w:r>
        <w:rPr>
          <w:rFonts w:ascii="Arial" w:hAnsi="Arial" w:cs="Arial"/>
          <w:sz w:val="18"/>
          <w:szCs w:val="18"/>
        </w:rPr>
        <w:t xml:space="preserve">. </w:t>
      </w:r>
    </w:p>
    <w:p w14:paraId="47491814" w14:textId="77777777" w:rsidR="00465B17" w:rsidRPr="00EF04BA" w:rsidRDefault="00465B17" w:rsidP="00EF04BA">
      <w:pPr>
        <w:spacing w:after="0"/>
        <w:jc w:val="both"/>
        <w:rPr>
          <w:rFonts w:ascii="Arial" w:hAnsi="Arial" w:cs="Arial"/>
          <w:color w:val="auto"/>
          <w:sz w:val="18"/>
          <w:szCs w:val="18"/>
        </w:rPr>
      </w:pPr>
    </w:p>
    <w:p w14:paraId="5A2D9AEB" w14:textId="77777777" w:rsidR="00465B17" w:rsidRPr="00EF04BA" w:rsidRDefault="00465B17" w:rsidP="00EF04BA">
      <w:pPr>
        <w:spacing w:after="0"/>
        <w:jc w:val="both"/>
        <w:rPr>
          <w:rFonts w:ascii="Arial" w:hAnsi="Arial" w:cs="Arial"/>
          <w:b/>
          <w:bCs/>
          <w:color w:val="auto"/>
          <w:sz w:val="18"/>
          <w:szCs w:val="18"/>
          <w:u w:val="single"/>
        </w:rPr>
      </w:pPr>
      <w:r w:rsidRPr="00EF04BA">
        <w:rPr>
          <w:rFonts w:ascii="Arial" w:hAnsi="Arial" w:cs="Arial"/>
          <w:b/>
          <w:bCs/>
          <w:color w:val="auto"/>
          <w:sz w:val="18"/>
          <w:szCs w:val="18"/>
          <w:u w:val="single"/>
        </w:rPr>
        <w:t>Acerca de La Machi</w:t>
      </w:r>
    </w:p>
    <w:p w14:paraId="229D198A" w14:textId="77777777" w:rsidR="00465B17" w:rsidRDefault="00465B17" w:rsidP="00EF04BA">
      <w:pPr>
        <w:spacing w:after="0"/>
        <w:jc w:val="both"/>
        <w:rPr>
          <w:rFonts w:ascii="Arial" w:hAnsi="Arial" w:cs="Arial"/>
          <w:color w:val="auto"/>
          <w:sz w:val="18"/>
          <w:szCs w:val="18"/>
        </w:rPr>
      </w:pPr>
      <w:r w:rsidRPr="00EF04BA">
        <w:rPr>
          <w:rFonts w:ascii="Arial" w:hAnsi="Arial" w:cs="Arial"/>
          <w:color w:val="auto"/>
          <w:sz w:val="18"/>
          <w:szCs w:val="18"/>
        </w:rPr>
        <w:t>Fundada en 2012, La Machi es una boutique creativa de comunicación especializada en buenas causas</w:t>
      </w:r>
      <w:r>
        <w:rPr>
          <w:rFonts w:ascii="Arial" w:hAnsi="Arial" w:cs="Arial"/>
          <w:color w:val="auto"/>
          <w:sz w:val="18"/>
          <w:szCs w:val="18"/>
        </w:rPr>
        <w:t>, con oficinas en Barcelona, Buenos Aires y Roma</w:t>
      </w:r>
      <w:r w:rsidRPr="00EF04BA">
        <w:rPr>
          <w:rFonts w:ascii="Arial" w:hAnsi="Arial" w:cs="Arial"/>
          <w:color w:val="auto"/>
          <w:sz w:val="18"/>
          <w:szCs w:val="18"/>
        </w:rPr>
        <w:t xml:space="preserve">. Su misión es ayudar a empresas, </w:t>
      </w:r>
      <w:proofErr w:type="spellStart"/>
      <w:r w:rsidRPr="00EF04BA">
        <w:rPr>
          <w:rFonts w:ascii="Arial" w:hAnsi="Arial" w:cs="Arial"/>
          <w:color w:val="auto"/>
          <w:sz w:val="18"/>
          <w:szCs w:val="18"/>
        </w:rPr>
        <w:t>ONGs</w:t>
      </w:r>
      <w:proofErr w:type="spellEnd"/>
      <w:r w:rsidRPr="00EF04BA">
        <w:rPr>
          <w:rFonts w:ascii="Arial" w:hAnsi="Arial" w:cs="Arial"/>
          <w:color w:val="auto"/>
          <w:sz w:val="18"/>
          <w:szCs w:val="18"/>
        </w:rPr>
        <w:t xml:space="preserve"> e instituciones religiosas a comunicar a través de las buenas causas.</w:t>
      </w:r>
      <w:r>
        <w:rPr>
          <w:rFonts w:ascii="Arial" w:hAnsi="Arial" w:cs="Arial"/>
          <w:color w:val="auto"/>
          <w:sz w:val="18"/>
          <w:szCs w:val="18"/>
        </w:rPr>
        <w:t xml:space="preserve"> Sus áreas de servicio son Consultoría Estratégica en Comunicación, Creatividad Publicitaria, Desarrollos Digitales y </w:t>
      </w:r>
      <w:proofErr w:type="spellStart"/>
      <w:r>
        <w:rPr>
          <w:rFonts w:ascii="Arial" w:hAnsi="Arial" w:cs="Arial"/>
          <w:color w:val="auto"/>
          <w:sz w:val="18"/>
          <w:szCs w:val="18"/>
        </w:rPr>
        <w:t>Fundraising</w:t>
      </w:r>
      <w:proofErr w:type="spellEnd"/>
      <w:r>
        <w:rPr>
          <w:rFonts w:ascii="Arial" w:hAnsi="Arial" w:cs="Arial"/>
          <w:color w:val="auto"/>
          <w:sz w:val="18"/>
          <w:szCs w:val="18"/>
        </w:rPr>
        <w:t>. Ha sido reconocida</w:t>
      </w:r>
      <w:r w:rsidRPr="00EF04BA">
        <w:rPr>
          <w:rFonts w:ascii="Arial" w:hAnsi="Arial" w:cs="Arial"/>
          <w:color w:val="auto"/>
          <w:sz w:val="18"/>
          <w:szCs w:val="18"/>
        </w:rPr>
        <w:t xml:space="preserve"> como “Proyecto Amigo de la Red” RIIAL</w:t>
      </w:r>
      <w:r>
        <w:rPr>
          <w:rFonts w:ascii="Arial" w:hAnsi="Arial" w:cs="Arial"/>
          <w:color w:val="auto"/>
          <w:sz w:val="18"/>
          <w:szCs w:val="18"/>
        </w:rPr>
        <w:t xml:space="preserve"> y ha ganado el Premio Mercurio a la mejor </w:t>
      </w:r>
      <w:proofErr w:type="spellStart"/>
      <w:r>
        <w:rPr>
          <w:rFonts w:ascii="Arial" w:hAnsi="Arial" w:cs="Arial"/>
          <w:color w:val="auto"/>
          <w:sz w:val="18"/>
          <w:szCs w:val="18"/>
        </w:rPr>
        <w:t>PyME</w:t>
      </w:r>
      <w:proofErr w:type="spellEnd"/>
      <w:r>
        <w:rPr>
          <w:rFonts w:ascii="Arial" w:hAnsi="Arial" w:cs="Arial"/>
          <w:color w:val="auto"/>
          <w:sz w:val="18"/>
          <w:szCs w:val="18"/>
        </w:rPr>
        <w:t xml:space="preserve"> Internacional de Marketing de 2015 por la Asociación Argentina de Marketing. </w:t>
      </w:r>
    </w:p>
    <w:p w14:paraId="7FE999BF" w14:textId="77777777" w:rsidR="00465B17" w:rsidRPr="00EF04BA" w:rsidRDefault="00465B17" w:rsidP="00EF04BA">
      <w:pPr>
        <w:spacing w:after="0"/>
        <w:jc w:val="both"/>
        <w:rPr>
          <w:rFonts w:ascii="Arial" w:hAnsi="Arial" w:cs="Arial"/>
          <w:color w:val="auto"/>
          <w:sz w:val="18"/>
          <w:szCs w:val="18"/>
        </w:rPr>
      </w:pPr>
      <w:r w:rsidRPr="00EF04BA">
        <w:rPr>
          <w:rFonts w:ascii="Arial" w:hAnsi="Arial" w:cs="Arial"/>
          <w:color w:val="auto"/>
          <w:sz w:val="18"/>
          <w:szCs w:val="18"/>
        </w:rPr>
        <w:t xml:space="preserve">Más información en: </w:t>
      </w:r>
      <w:hyperlink r:id="rId21" w:history="1">
        <w:r w:rsidRPr="00EF04BA">
          <w:rPr>
            <w:rStyle w:val="Hipervnculo"/>
            <w:rFonts w:ascii="Arial" w:hAnsi="Arial" w:cs="Arial"/>
            <w:sz w:val="18"/>
            <w:szCs w:val="18"/>
          </w:rPr>
          <w:t>http://www.lamachi.com</w:t>
        </w:r>
      </w:hyperlink>
      <w:r>
        <w:t>.</w:t>
      </w:r>
      <w:r w:rsidRPr="00EF04BA">
        <w:rPr>
          <w:rFonts w:ascii="Arial" w:hAnsi="Arial" w:cs="Arial"/>
          <w:color w:val="auto"/>
          <w:sz w:val="18"/>
          <w:szCs w:val="18"/>
        </w:rPr>
        <w:t xml:space="preserve"> </w:t>
      </w:r>
    </w:p>
    <w:p w14:paraId="3FBC33B1" w14:textId="77777777" w:rsidR="00465B17" w:rsidRDefault="00465B17" w:rsidP="00EF04BA">
      <w:pPr>
        <w:pBdr>
          <w:bottom w:val="single" w:sz="6" w:space="1" w:color="auto"/>
        </w:pBdr>
        <w:spacing w:after="0"/>
        <w:jc w:val="both"/>
        <w:rPr>
          <w:rFonts w:ascii="Arial" w:hAnsi="Arial" w:cs="Arial"/>
          <w:color w:val="auto"/>
          <w:sz w:val="18"/>
          <w:szCs w:val="18"/>
        </w:rPr>
      </w:pPr>
    </w:p>
    <w:p w14:paraId="3217D828" w14:textId="77777777" w:rsidR="00465B17" w:rsidRDefault="00465B17" w:rsidP="00EF04BA">
      <w:pPr>
        <w:spacing w:after="0"/>
        <w:jc w:val="both"/>
        <w:rPr>
          <w:rFonts w:ascii="Arial" w:hAnsi="Arial" w:cs="Arial"/>
          <w:color w:val="auto"/>
          <w:sz w:val="18"/>
          <w:szCs w:val="18"/>
        </w:rPr>
      </w:pPr>
    </w:p>
    <w:p w14:paraId="57CC3B9D" w14:textId="77777777" w:rsidR="00465B17" w:rsidRDefault="00465B17" w:rsidP="00EF04BA">
      <w:pPr>
        <w:spacing w:after="0"/>
        <w:jc w:val="both"/>
        <w:rPr>
          <w:rFonts w:ascii="Arial" w:hAnsi="Arial" w:cs="Arial"/>
          <w:color w:val="auto"/>
          <w:sz w:val="18"/>
          <w:szCs w:val="18"/>
        </w:rPr>
      </w:pPr>
    </w:p>
    <w:p w14:paraId="5117E202" w14:textId="77777777" w:rsidR="00465B17" w:rsidRDefault="00465B17" w:rsidP="00EF04BA">
      <w:pPr>
        <w:spacing w:after="0"/>
        <w:jc w:val="both"/>
        <w:rPr>
          <w:rFonts w:ascii="Arial" w:hAnsi="Arial" w:cs="Arial"/>
          <w:color w:val="auto"/>
          <w:sz w:val="18"/>
          <w:szCs w:val="18"/>
        </w:rPr>
      </w:pPr>
    </w:p>
    <w:p w14:paraId="1C4636C1" w14:textId="77777777" w:rsidR="00465B17" w:rsidRPr="00EF04BA" w:rsidRDefault="00465B17" w:rsidP="00EF04BA">
      <w:pPr>
        <w:spacing w:after="0"/>
        <w:jc w:val="both"/>
        <w:rPr>
          <w:rFonts w:ascii="Arial" w:hAnsi="Arial" w:cs="Arial"/>
          <w:color w:val="auto"/>
          <w:sz w:val="18"/>
          <w:szCs w:val="18"/>
        </w:rPr>
      </w:pPr>
    </w:p>
    <w:p w14:paraId="4CAF3D4A" w14:textId="77777777" w:rsidR="00465B17" w:rsidRPr="00EF04BA" w:rsidRDefault="00465B17" w:rsidP="00EF04BA">
      <w:pPr>
        <w:spacing w:after="0"/>
        <w:jc w:val="both"/>
        <w:rPr>
          <w:rFonts w:ascii="Arial" w:hAnsi="Arial" w:cs="Arial"/>
          <w:b/>
          <w:color w:val="auto"/>
          <w:sz w:val="20"/>
          <w:szCs w:val="20"/>
          <w:u w:val="single"/>
        </w:rPr>
      </w:pPr>
      <w:r w:rsidRPr="00EF04BA">
        <w:rPr>
          <w:rFonts w:ascii="Arial" w:hAnsi="Arial" w:cs="Arial"/>
          <w:b/>
          <w:color w:val="auto"/>
          <w:sz w:val="20"/>
          <w:szCs w:val="20"/>
          <w:u w:val="single"/>
        </w:rPr>
        <w:t>CONTACTO DE PRENSA</w:t>
      </w:r>
    </w:p>
    <w:p w14:paraId="79CF1C0B" w14:textId="77777777" w:rsidR="00465B17" w:rsidRPr="00777F87" w:rsidRDefault="00465B17" w:rsidP="00EF04BA">
      <w:pPr>
        <w:spacing w:after="0"/>
        <w:jc w:val="both"/>
        <w:rPr>
          <w:rFonts w:ascii="Arial" w:hAnsi="Arial" w:cs="Arial"/>
          <w:color w:val="auto"/>
          <w:sz w:val="20"/>
          <w:szCs w:val="20"/>
        </w:rPr>
      </w:pPr>
      <w:r w:rsidRPr="00777F87">
        <w:rPr>
          <w:rFonts w:ascii="Arial" w:hAnsi="Arial" w:cs="Arial"/>
          <w:color w:val="auto"/>
          <w:sz w:val="20"/>
          <w:szCs w:val="20"/>
        </w:rPr>
        <w:t xml:space="preserve">Juan </w:t>
      </w:r>
      <w:proofErr w:type="spellStart"/>
      <w:r w:rsidRPr="00777F87">
        <w:rPr>
          <w:rFonts w:ascii="Arial" w:hAnsi="Arial" w:cs="Arial"/>
          <w:color w:val="auto"/>
          <w:sz w:val="20"/>
          <w:szCs w:val="20"/>
        </w:rPr>
        <w:t>Della</w:t>
      </w:r>
      <w:proofErr w:type="spellEnd"/>
      <w:r w:rsidRPr="00777F87">
        <w:rPr>
          <w:rFonts w:ascii="Arial" w:hAnsi="Arial" w:cs="Arial"/>
          <w:color w:val="auto"/>
          <w:sz w:val="20"/>
          <w:szCs w:val="20"/>
        </w:rPr>
        <w:t xml:space="preserve"> Torre – CEO | </w:t>
      </w:r>
      <w:hyperlink r:id="rId22" w:history="1">
        <w:r w:rsidRPr="00777F87">
          <w:rPr>
            <w:rStyle w:val="Hipervnculo"/>
            <w:rFonts w:ascii="Arial" w:hAnsi="Arial" w:cs="Arial"/>
            <w:sz w:val="20"/>
            <w:szCs w:val="20"/>
          </w:rPr>
          <w:t>juan.dellatorre@lamachi.com</w:t>
        </w:r>
      </w:hyperlink>
      <w:r w:rsidRPr="00777F87">
        <w:rPr>
          <w:rFonts w:ascii="Arial" w:hAnsi="Arial" w:cs="Arial"/>
          <w:color w:val="auto"/>
          <w:sz w:val="20"/>
          <w:szCs w:val="20"/>
        </w:rPr>
        <w:t xml:space="preserve"> </w:t>
      </w:r>
    </w:p>
    <w:p w14:paraId="1973BBDF" w14:textId="77777777" w:rsidR="00465B17" w:rsidRPr="00777F87" w:rsidRDefault="00465B17" w:rsidP="00EF04BA">
      <w:pPr>
        <w:spacing w:after="0"/>
        <w:jc w:val="both"/>
        <w:rPr>
          <w:rFonts w:ascii="Arial" w:hAnsi="Arial" w:cs="Arial"/>
          <w:color w:val="auto"/>
          <w:sz w:val="20"/>
          <w:szCs w:val="20"/>
        </w:rPr>
      </w:pPr>
      <w:r w:rsidRPr="00777F87">
        <w:rPr>
          <w:rFonts w:ascii="Arial" w:hAnsi="Arial" w:cs="Arial"/>
          <w:color w:val="auto"/>
          <w:sz w:val="20"/>
          <w:szCs w:val="20"/>
        </w:rPr>
        <w:t xml:space="preserve">Barcelona: +34 633 323 329  -  </w:t>
      </w:r>
      <w:proofErr w:type="spellStart"/>
      <w:r w:rsidRPr="00777F87">
        <w:rPr>
          <w:rFonts w:ascii="Arial" w:hAnsi="Arial" w:cs="Arial"/>
          <w:color w:val="auto"/>
          <w:sz w:val="20"/>
          <w:szCs w:val="20"/>
        </w:rPr>
        <w:t>Vilafranca</w:t>
      </w:r>
      <w:proofErr w:type="spellEnd"/>
      <w:r w:rsidRPr="00777F87">
        <w:rPr>
          <w:rFonts w:ascii="Arial" w:hAnsi="Arial" w:cs="Arial"/>
          <w:color w:val="auto"/>
          <w:sz w:val="20"/>
          <w:szCs w:val="20"/>
        </w:rPr>
        <w:t xml:space="preserve"> 7 - 08024 </w:t>
      </w:r>
    </w:p>
    <w:p w14:paraId="07FB26D1" w14:textId="77777777" w:rsidR="00465B17" w:rsidRPr="00777F87" w:rsidRDefault="00465B17" w:rsidP="00EF04BA">
      <w:pPr>
        <w:spacing w:after="0"/>
        <w:jc w:val="both"/>
        <w:rPr>
          <w:rFonts w:ascii="Arial" w:hAnsi="Arial" w:cs="Arial"/>
          <w:color w:val="auto"/>
          <w:sz w:val="20"/>
          <w:szCs w:val="20"/>
        </w:rPr>
      </w:pPr>
      <w:r w:rsidRPr="00777F87">
        <w:rPr>
          <w:rFonts w:ascii="Arial" w:hAnsi="Arial" w:cs="Arial"/>
          <w:color w:val="auto"/>
          <w:sz w:val="20"/>
          <w:szCs w:val="20"/>
        </w:rPr>
        <w:t xml:space="preserve">Roma: +39 327 191 8539  -  </w:t>
      </w:r>
      <w:proofErr w:type="spellStart"/>
      <w:r w:rsidRPr="00777F87">
        <w:rPr>
          <w:rFonts w:ascii="Arial" w:hAnsi="Arial" w:cs="Arial"/>
          <w:color w:val="auto"/>
          <w:sz w:val="20"/>
          <w:szCs w:val="20"/>
        </w:rPr>
        <w:t>Via</w:t>
      </w:r>
      <w:proofErr w:type="spellEnd"/>
      <w:r w:rsidRPr="00777F87">
        <w:rPr>
          <w:rFonts w:ascii="Arial" w:hAnsi="Arial" w:cs="Arial"/>
          <w:color w:val="auto"/>
          <w:sz w:val="20"/>
          <w:szCs w:val="20"/>
        </w:rPr>
        <w:t xml:space="preserve"> de la </w:t>
      </w:r>
      <w:proofErr w:type="spellStart"/>
      <w:r w:rsidRPr="00777F87">
        <w:rPr>
          <w:rFonts w:ascii="Arial" w:hAnsi="Arial" w:cs="Arial"/>
          <w:color w:val="auto"/>
          <w:sz w:val="20"/>
          <w:szCs w:val="20"/>
        </w:rPr>
        <w:t>Conciliazione</w:t>
      </w:r>
      <w:proofErr w:type="spellEnd"/>
      <w:r w:rsidRPr="00777F87">
        <w:rPr>
          <w:rFonts w:ascii="Arial" w:hAnsi="Arial" w:cs="Arial"/>
          <w:color w:val="auto"/>
          <w:sz w:val="20"/>
          <w:szCs w:val="20"/>
        </w:rPr>
        <w:t xml:space="preserve"> 44  -  00193</w:t>
      </w:r>
    </w:p>
    <w:p w14:paraId="490CDA5F" w14:textId="77777777" w:rsidR="00465B17" w:rsidRPr="00EF04BA" w:rsidRDefault="00465B17" w:rsidP="00EF04BA">
      <w:pPr>
        <w:spacing w:after="0"/>
        <w:jc w:val="both"/>
        <w:rPr>
          <w:rFonts w:ascii="Arial" w:hAnsi="Arial" w:cs="Arial"/>
          <w:color w:val="auto"/>
          <w:sz w:val="20"/>
          <w:szCs w:val="20"/>
        </w:rPr>
      </w:pPr>
      <w:proofErr w:type="spellStart"/>
      <w:r>
        <w:rPr>
          <w:rFonts w:ascii="Arial" w:hAnsi="Arial" w:cs="Arial"/>
          <w:color w:val="auto"/>
          <w:sz w:val="20"/>
          <w:szCs w:val="20"/>
        </w:rPr>
        <w:t>skype</w:t>
      </w:r>
      <w:proofErr w:type="spellEnd"/>
      <w:r>
        <w:rPr>
          <w:rFonts w:ascii="Arial" w:hAnsi="Arial" w:cs="Arial"/>
          <w:color w:val="auto"/>
          <w:sz w:val="20"/>
          <w:szCs w:val="20"/>
        </w:rPr>
        <w:t xml:space="preserve">: </w:t>
      </w:r>
      <w:proofErr w:type="spellStart"/>
      <w:r>
        <w:rPr>
          <w:rFonts w:ascii="Arial" w:hAnsi="Arial" w:cs="Arial"/>
          <w:color w:val="auto"/>
          <w:sz w:val="20"/>
          <w:szCs w:val="20"/>
        </w:rPr>
        <w:t>juang.dellatorre</w:t>
      </w:r>
      <w:proofErr w:type="spellEnd"/>
    </w:p>
    <w:p w14:paraId="0D223C11" w14:textId="77777777" w:rsidR="00465B17" w:rsidRPr="00EF04BA" w:rsidRDefault="00465B17" w:rsidP="00EF04BA">
      <w:pPr>
        <w:spacing w:after="0"/>
        <w:jc w:val="both"/>
        <w:rPr>
          <w:rFonts w:ascii="Arial" w:hAnsi="Arial" w:cs="Arial"/>
          <w:b/>
          <w:color w:val="auto"/>
          <w:sz w:val="20"/>
          <w:szCs w:val="20"/>
        </w:rPr>
      </w:pPr>
    </w:p>
    <w:p w14:paraId="75670B93" w14:textId="77777777" w:rsidR="00465B17" w:rsidRDefault="00465B17" w:rsidP="00EF04BA">
      <w:pPr>
        <w:spacing w:after="0"/>
        <w:jc w:val="both"/>
        <w:rPr>
          <w:rFonts w:ascii="Arial" w:hAnsi="Arial" w:cs="Arial"/>
          <w:color w:val="auto"/>
          <w:sz w:val="20"/>
          <w:szCs w:val="20"/>
          <w:lang w:val="pt-BR"/>
        </w:rPr>
      </w:pPr>
      <w:r w:rsidRPr="00EF04BA">
        <w:rPr>
          <w:rFonts w:ascii="Arial" w:hAnsi="Arial" w:cs="Arial"/>
          <w:b/>
          <w:color w:val="auto"/>
          <w:sz w:val="20"/>
          <w:szCs w:val="20"/>
        </w:rPr>
        <w:t xml:space="preserve">   </w:t>
      </w:r>
      <w:r w:rsidRPr="00EF04BA">
        <w:rPr>
          <w:rFonts w:ascii="Arial" w:hAnsi="Arial" w:cs="Arial"/>
          <w:b/>
          <w:color w:val="auto"/>
          <w:sz w:val="20"/>
          <w:szCs w:val="20"/>
        </w:rPr>
        <w:tab/>
        <w:t xml:space="preserve">  </w:t>
      </w:r>
      <w:hyperlink r:id="rId23" w:history="1">
        <w:r w:rsidRPr="00777F87">
          <w:rPr>
            <w:rStyle w:val="Hipervnculo"/>
            <w:rFonts w:ascii="Arial" w:hAnsi="Arial" w:cs="Arial"/>
            <w:sz w:val="20"/>
            <w:szCs w:val="20"/>
            <w:lang w:val="pt-BR"/>
          </w:rPr>
          <w:t>www.lamachi.com</w:t>
        </w:r>
      </w:hyperlink>
      <w:r w:rsidRPr="00777F87">
        <w:rPr>
          <w:rFonts w:ascii="Arial" w:hAnsi="Arial" w:cs="Arial"/>
          <w:color w:val="auto"/>
          <w:sz w:val="20"/>
          <w:szCs w:val="20"/>
          <w:lang w:val="pt-BR"/>
        </w:rPr>
        <w:t xml:space="preserve">      </w:t>
      </w:r>
      <w:hyperlink r:id="rId24" w:history="1">
        <w:r w:rsidRPr="00777F87">
          <w:rPr>
            <w:rStyle w:val="Hipervnculo"/>
            <w:rFonts w:ascii="Arial" w:hAnsi="Arial" w:cs="Arial"/>
            <w:sz w:val="20"/>
            <w:szCs w:val="20"/>
            <w:lang w:val="pt-BR"/>
          </w:rPr>
          <w:t>facebook.com/</w:t>
        </w:r>
        <w:proofErr w:type="spellStart"/>
        <w:r w:rsidRPr="00777F87">
          <w:rPr>
            <w:rStyle w:val="Hipervnculo"/>
            <w:rFonts w:ascii="Arial" w:hAnsi="Arial" w:cs="Arial"/>
            <w:sz w:val="20"/>
            <w:szCs w:val="20"/>
            <w:lang w:val="pt-BR"/>
          </w:rPr>
          <w:t>agencialamachi</w:t>
        </w:r>
        <w:proofErr w:type="spellEnd"/>
      </w:hyperlink>
      <w:r w:rsidRPr="00777F87">
        <w:rPr>
          <w:rFonts w:ascii="Arial" w:hAnsi="Arial" w:cs="Arial"/>
          <w:color w:val="auto"/>
          <w:sz w:val="20"/>
          <w:szCs w:val="20"/>
          <w:lang w:val="pt-BR"/>
        </w:rPr>
        <w:t xml:space="preserve">       </w:t>
      </w:r>
      <w:hyperlink r:id="rId25" w:history="1">
        <w:r w:rsidRPr="00777F87">
          <w:rPr>
            <w:rStyle w:val="Hipervnculo"/>
            <w:rFonts w:ascii="Arial" w:hAnsi="Arial" w:cs="Arial"/>
            <w:sz w:val="20"/>
            <w:szCs w:val="20"/>
            <w:lang w:val="pt-BR"/>
          </w:rPr>
          <w:t>@</w:t>
        </w:r>
        <w:proofErr w:type="spellStart"/>
        <w:r w:rsidRPr="00777F87">
          <w:rPr>
            <w:rStyle w:val="Hipervnculo"/>
            <w:rFonts w:ascii="Arial" w:hAnsi="Arial" w:cs="Arial"/>
            <w:sz w:val="20"/>
            <w:szCs w:val="20"/>
            <w:lang w:val="pt-BR"/>
          </w:rPr>
          <w:t>AgenciaLaMachi</w:t>
        </w:r>
        <w:proofErr w:type="spellEnd"/>
      </w:hyperlink>
      <w:r w:rsidRPr="00777F87">
        <w:rPr>
          <w:rFonts w:ascii="Arial" w:hAnsi="Arial" w:cs="Arial"/>
          <w:color w:val="auto"/>
          <w:sz w:val="20"/>
          <w:szCs w:val="20"/>
          <w:lang w:val="pt-BR"/>
        </w:rPr>
        <w:t xml:space="preserve"> </w:t>
      </w:r>
    </w:p>
    <w:p w14:paraId="2667C773" w14:textId="77777777" w:rsidR="00A2173E" w:rsidRDefault="00A2173E" w:rsidP="00EF04BA">
      <w:pPr>
        <w:spacing w:after="0"/>
        <w:jc w:val="both"/>
        <w:rPr>
          <w:rFonts w:ascii="Arial" w:hAnsi="Arial" w:cs="Arial"/>
          <w:color w:val="auto"/>
          <w:sz w:val="20"/>
          <w:szCs w:val="20"/>
          <w:lang w:val="pt-BR"/>
        </w:rPr>
      </w:pPr>
    </w:p>
    <w:p w14:paraId="765B4471" w14:textId="77777777" w:rsidR="00A2173E" w:rsidRDefault="00A2173E" w:rsidP="00EF04BA">
      <w:pPr>
        <w:spacing w:after="0"/>
        <w:jc w:val="both"/>
        <w:rPr>
          <w:rFonts w:ascii="Arial" w:hAnsi="Arial" w:cs="Arial"/>
          <w:color w:val="auto"/>
          <w:sz w:val="20"/>
          <w:szCs w:val="20"/>
          <w:lang w:val="pt-BR"/>
        </w:rPr>
      </w:pPr>
    </w:p>
    <w:p w14:paraId="265D8FB3" w14:textId="77777777" w:rsidR="00A2173E" w:rsidRDefault="00A2173E" w:rsidP="00EF04BA">
      <w:pPr>
        <w:spacing w:after="0"/>
        <w:jc w:val="both"/>
        <w:rPr>
          <w:rFonts w:ascii="Arial" w:hAnsi="Arial" w:cs="Arial"/>
          <w:color w:val="auto"/>
          <w:sz w:val="20"/>
          <w:szCs w:val="20"/>
          <w:lang w:val="pt-BR"/>
        </w:rPr>
      </w:pPr>
    </w:p>
    <w:p w14:paraId="6E5E8830" w14:textId="77777777" w:rsidR="00A2173E" w:rsidRDefault="00A2173E" w:rsidP="00EF04BA">
      <w:pPr>
        <w:spacing w:after="0"/>
        <w:jc w:val="both"/>
        <w:rPr>
          <w:rFonts w:ascii="Arial" w:hAnsi="Arial" w:cs="Arial"/>
          <w:color w:val="auto"/>
          <w:sz w:val="20"/>
          <w:szCs w:val="20"/>
          <w:lang w:val="pt-BR"/>
        </w:rPr>
      </w:pPr>
    </w:p>
    <w:p w14:paraId="3B9B8230" w14:textId="52B9A777" w:rsidR="00A2173E" w:rsidRPr="00A2173E" w:rsidRDefault="00A2173E" w:rsidP="00EF04BA">
      <w:pPr>
        <w:spacing w:after="0"/>
        <w:jc w:val="both"/>
        <w:rPr>
          <w:rFonts w:ascii="Arial" w:hAnsi="Arial" w:cs="Arial"/>
          <w:color w:val="FF0000"/>
          <w:sz w:val="20"/>
          <w:szCs w:val="20"/>
          <w:lang w:val="pt-BR"/>
        </w:rPr>
      </w:pPr>
      <w:r w:rsidRPr="00A2173E">
        <w:rPr>
          <w:rFonts w:ascii="Arial" w:hAnsi="Arial" w:cs="Arial"/>
          <w:color w:val="FF0000"/>
          <w:sz w:val="20"/>
          <w:szCs w:val="20"/>
          <w:lang w:val="pt-BR"/>
        </w:rPr>
        <w:t xml:space="preserve">Por favor incluir </w:t>
      </w:r>
      <w:proofErr w:type="spellStart"/>
      <w:r w:rsidRPr="00A2173E">
        <w:rPr>
          <w:rFonts w:ascii="Arial" w:hAnsi="Arial" w:cs="Arial"/>
          <w:color w:val="FF0000"/>
          <w:sz w:val="20"/>
          <w:szCs w:val="20"/>
          <w:lang w:val="pt-BR"/>
        </w:rPr>
        <w:t>nom</w:t>
      </w:r>
      <w:bookmarkStart w:id="0" w:name="_GoBack"/>
      <w:bookmarkEnd w:id="0"/>
      <w:r w:rsidRPr="00A2173E">
        <w:rPr>
          <w:rFonts w:ascii="Arial" w:hAnsi="Arial" w:cs="Arial"/>
          <w:color w:val="FF0000"/>
          <w:sz w:val="20"/>
          <w:szCs w:val="20"/>
          <w:lang w:val="pt-BR"/>
        </w:rPr>
        <w:t>bre</w:t>
      </w:r>
      <w:proofErr w:type="spellEnd"/>
      <w:r w:rsidRPr="00A2173E">
        <w:rPr>
          <w:rFonts w:ascii="Arial" w:hAnsi="Arial" w:cs="Arial"/>
          <w:color w:val="FF0000"/>
          <w:sz w:val="20"/>
          <w:szCs w:val="20"/>
          <w:lang w:val="pt-BR"/>
        </w:rPr>
        <w:t xml:space="preserve"> y </w:t>
      </w:r>
      <w:proofErr w:type="spellStart"/>
      <w:r w:rsidRPr="00A2173E">
        <w:rPr>
          <w:rFonts w:ascii="Arial" w:hAnsi="Arial" w:cs="Arial"/>
          <w:color w:val="FF0000"/>
          <w:sz w:val="20"/>
          <w:szCs w:val="20"/>
          <w:lang w:val="pt-BR"/>
        </w:rPr>
        <w:t>contacto</w:t>
      </w:r>
      <w:proofErr w:type="spellEnd"/>
      <w:r w:rsidRPr="00A2173E">
        <w:rPr>
          <w:rFonts w:ascii="Arial" w:hAnsi="Arial" w:cs="Arial"/>
          <w:color w:val="FF0000"/>
          <w:sz w:val="20"/>
          <w:szCs w:val="20"/>
          <w:lang w:val="pt-BR"/>
        </w:rPr>
        <w:t xml:space="preserve"> como </w:t>
      </w:r>
      <w:proofErr w:type="spellStart"/>
      <w:r w:rsidRPr="00A2173E">
        <w:rPr>
          <w:rFonts w:ascii="Arial" w:hAnsi="Arial" w:cs="Arial"/>
          <w:color w:val="FF0000"/>
          <w:sz w:val="20"/>
          <w:szCs w:val="20"/>
          <w:lang w:val="pt-BR"/>
        </w:rPr>
        <w:t>Director</w:t>
      </w:r>
      <w:proofErr w:type="spellEnd"/>
      <w:r w:rsidRPr="00A2173E">
        <w:rPr>
          <w:rFonts w:ascii="Arial" w:hAnsi="Arial" w:cs="Arial"/>
          <w:color w:val="FF0000"/>
          <w:sz w:val="20"/>
          <w:szCs w:val="20"/>
          <w:lang w:val="pt-BR"/>
        </w:rPr>
        <w:t xml:space="preserve"> Nacional y </w:t>
      </w:r>
      <w:proofErr w:type="spellStart"/>
      <w:r w:rsidRPr="00A2173E">
        <w:rPr>
          <w:rFonts w:ascii="Arial" w:hAnsi="Arial" w:cs="Arial"/>
          <w:color w:val="FF0000"/>
          <w:sz w:val="20"/>
          <w:szCs w:val="20"/>
          <w:lang w:val="pt-BR"/>
        </w:rPr>
        <w:t>el</w:t>
      </w:r>
      <w:proofErr w:type="spellEnd"/>
      <w:r w:rsidRPr="00A2173E">
        <w:rPr>
          <w:rFonts w:ascii="Arial" w:hAnsi="Arial" w:cs="Arial"/>
          <w:color w:val="FF0000"/>
          <w:sz w:val="20"/>
          <w:szCs w:val="20"/>
          <w:lang w:val="pt-BR"/>
        </w:rPr>
        <w:t xml:space="preserve"> logo local.</w:t>
      </w:r>
    </w:p>
    <w:sectPr w:rsidR="00A2173E" w:rsidRPr="00A2173E" w:rsidSect="004135DC">
      <w:headerReference w:type="even" r:id="rId26"/>
      <w:headerReference w:type="default" r:id="rId27"/>
      <w:footerReference w:type="even" r:id="rId28"/>
      <w:footerReference w:type="default" r:id="rId29"/>
      <w:headerReference w:type="first" r:id="rId30"/>
      <w:footerReference w:type="first" r:id="rId31"/>
      <w:type w:val="continuous"/>
      <w:pgSz w:w="11900" w:h="16840"/>
      <w:pgMar w:top="2127" w:right="1835" w:bottom="2127" w:left="1800" w:header="568" w:footer="595"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86FE8" w14:textId="77777777" w:rsidR="00465B17" w:rsidRDefault="00465B17">
      <w:pPr>
        <w:spacing w:after="0"/>
      </w:pPr>
      <w:r>
        <w:separator/>
      </w:r>
    </w:p>
  </w:endnote>
  <w:endnote w:type="continuationSeparator" w:id="0">
    <w:p w14:paraId="57D34116" w14:textId="77777777" w:rsidR="00465B17" w:rsidRDefault="00465B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 Pro W3">
    <w:altName w:val="Arial Unicode MS"/>
    <w:panose1 w:val="00000000000000000000"/>
    <w:charset w:val="80"/>
    <w:family w:val="auto"/>
    <w:notTrueType/>
    <w:pitch w:val="variable"/>
    <w:sig w:usb0="00000001" w:usb1="08070000" w:usb2="00000010" w:usb3="00000000" w:csb0="0002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0226243" w14:textId="77777777" w:rsidR="00465B17" w:rsidRPr="00DD4AE1" w:rsidRDefault="00465B17" w:rsidP="00C6168B">
    <w:pPr>
      <w:pStyle w:val="Piedepgina"/>
      <w:framePr w:wrap="around" w:vAnchor="text" w:hAnchor="margin" w:xAlign="right" w:y="1"/>
      <w:rPr>
        <w:rStyle w:val="Nmerodepgina"/>
        <w:rFonts w:ascii="Arial" w:hAnsi="Arial" w:cs="Arial"/>
        <w:sz w:val="16"/>
        <w:szCs w:val="16"/>
      </w:rPr>
    </w:pPr>
    <w:r w:rsidRPr="00DD4AE1">
      <w:rPr>
        <w:rStyle w:val="Nmerodepgina"/>
        <w:rFonts w:ascii="Arial" w:hAnsi="Arial" w:cs="Arial"/>
        <w:sz w:val="16"/>
        <w:szCs w:val="16"/>
      </w:rPr>
      <w:fldChar w:fldCharType="begin"/>
    </w:r>
    <w:r w:rsidRPr="00DD4AE1">
      <w:rPr>
        <w:rStyle w:val="Nmerodepgina"/>
        <w:rFonts w:ascii="Arial" w:hAnsi="Arial" w:cs="Arial"/>
        <w:sz w:val="16"/>
        <w:szCs w:val="16"/>
      </w:rPr>
      <w:instrText xml:space="preserve">PAGE  </w:instrText>
    </w:r>
    <w:r w:rsidRPr="00DD4AE1">
      <w:rPr>
        <w:rStyle w:val="Nmerodepgina"/>
        <w:rFonts w:ascii="Arial" w:hAnsi="Arial" w:cs="Arial"/>
        <w:sz w:val="16"/>
        <w:szCs w:val="16"/>
      </w:rPr>
      <w:fldChar w:fldCharType="separate"/>
    </w:r>
    <w:r w:rsidR="00A2173E">
      <w:rPr>
        <w:rStyle w:val="Nmerodepgina"/>
        <w:rFonts w:ascii="Arial" w:hAnsi="Arial" w:cs="Arial"/>
        <w:noProof/>
        <w:sz w:val="16"/>
        <w:szCs w:val="16"/>
      </w:rPr>
      <w:t>2</w:t>
    </w:r>
    <w:r w:rsidRPr="00DD4AE1">
      <w:rPr>
        <w:rStyle w:val="Nmerodepgina"/>
        <w:rFonts w:ascii="Arial" w:hAnsi="Arial" w:cs="Arial"/>
        <w:sz w:val="16"/>
        <w:szCs w:val="16"/>
      </w:rPr>
      <w:fldChar w:fldCharType="end"/>
    </w:r>
  </w:p>
  <w:p w14:paraId="1220507A" w14:textId="77777777" w:rsidR="00465B17" w:rsidRDefault="00465B17" w:rsidP="00AB1AA5">
    <w:pPr>
      <w:pStyle w:val="Piedepgina1"/>
      <w:jc w:val="center"/>
      <w:rPr>
        <w:rFonts w:ascii="Arial" w:hAnsi="Arial"/>
        <w:color w:val="4D4D4D"/>
        <w:sz w:val="16"/>
      </w:rPr>
    </w:pPr>
    <w:r>
      <w:rPr>
        <w:rFonts w:ascii="Arial" w:hAnsi="Arial"/>
        <w:color w:val="4D4D4D"/>
        <w:sz w:val="16"/>
      </w:rPr>
      <w:t xml:space="preserve">La Machi – Comunicación para Buenas Causas. </w:t>
    </w:r>
  </w:p>
  <w:p w14:paraId="7CBC0B45" w14:textId="77777777" w:rsidR="00465B17" w:rsidRDefault="00465B17" w:rsidP="00AB1AA5">
    <w:pPr>
      <w:pStyle w:val="Piedepgina1"/>
      <w:ind w:right="360"/>
      <w:jc w:val="center"/>
    </w:pPr>
    <w:r>
      <w:rPr>
        <w:rFonts w:ascii="Arial" w:hAnsi="Arial"/>
        <w:color w:val="4D4D4D"/>
        <w:sz w:val="16"/>
        <w:u w:color="343434"/>
      </w:rPr>
      <w:t xml:space="preserve">BARCELONA   -   BUENOS AIRES   -   ROMA   -   </w:t>
    </w:r>
    <w:hyperlink r:id="rId1" w:history="1">
      <w:r w:rsidRPr="00A27FEB">
        <w:rPr>
          <w:rStyle w:val="Hipervnculo"/>
          <w:rFonts w:ascii="Arial" w:hAnsi="Arial"/>
          <w:sz w:val="16"/>
          <w:u w:color="343434"/>
        </w:rPr>
        <w:t>www.lamachi.com</w:t>
      </w:r>
    </w:hyperlink>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F7686E2" w14:textId="77777777" w:rsidR="00465B17" w:rsidRPr="003444AD" w:rsidRDefault="00465B17" w:rsidP="00A27FEB">
    <w:pPr>
      <w:pStyle w:val="Piedepgina"/>
      <w:framePr w:wrap="around" w:vAnchor="text" w:hAnchor="margin" w:xAlign="right" w:y="1"/>
      <w:rPr>
        <w:rStyle w:val="Nmerodepgina"/>
        <w:rFonts w:ascii="Arial" w:hAnsi="Arial" w:cs="Arial"/>
        <w:sz w:val="16"/>
        <w:szCs w:val="16"/>
      </w:rPr>
    </w:pPr>
    <w:r w:rsidRPr="003444AD">
      <w:rPr>
        <w:rStyle w:val="Nmerodepgina"/>
        <w:rFonts w:ascii="Arial" w:hAnsi="Arial" w:cs="Arial"/>
        <w:sz w:val="16"/>
        <w:szCs w:val="16"/>
      </w:rPr>
      <w:fldChar w:fldCharType="begin"/>
    </w:r>
    <w:r w:rsidRPr="003444AD">
      <w:rPr>
        <w:rStyle w:val="Nmerodepgina"/>
        <w:rFonts w:ascii="Arial" w:hAnsi="Arial" w:cs="Arial"/>
        <w:sz w:val="16"/>
        <w:szCs w:val="16"/>
      </w:rPr>
      <w:instrText xml:space="preserve">PAGE  </w:instrText>
    </w:r>
    <w:r w:rsidRPr="003444AD">
      <w:rPr>
        <w:rStyle w:val="Nmerodepgina"/>
        <w:rFonts w:ascii="Arial" w:hAnsi="Arial" w:cs="Arial"/>
        <w:sz w:val="16"/>
        <w:szCs w:val="16"/>
      </w:rPr>
      <w:fldChar w:fldCharType="separate"/>
    </w:r>
    <w:r>
      <w:rPr>
        <w:rStyle w:val="Nmerodepgina"/>
        <w:rFonts w:ascii="Arial" w:hAnsi="Arial" w:cs="Arial"/>
        <w:noProof/>
        <w:sz w:val="16"/>
        <w:szCs w:val="16"/>
      </w:rPr>
      <w:t>3</w:t>
    </w:r>
    <w:r w:rsidRPr="003444AD">
      <w:rPr>
        <w:rStyle w:val="Nmerodepgina"/>
        <w:rFonts w:ascii="Arial" w:hAnsi="Arial" w:cs="Arial"/>
        <w:sz w:val="16"/>
        <w:szCs w:val="16"/>
      </w:rPr>
      <w:fldChar w:fldCharType="end"/>
    </w:r>
  </w:p>
  <w:p w14:paraId="61218509" w14:textId="77777777" w:rsidR="00465B17" w:rsidRDefault="00465B17" w:rsidP="00DD4AE1">
    <w:pPr>
      <w:pStyle w:val="Piedepgina1"/>
      <w:ind w:right="360"/>
      <w:jc w:val="right"/>
    </w:pPr>
  </w:p>
  <w:tbl>
    <w:tblPr>
      <w:tblW w:w="8260" w:type="dxa"/>
      <w:tblLayout w:type="fixed"/>
      <w:tblLook w:val="0000" w:firstRow="0" w:lastRow="0" w:firstColumn="0" w:lastColumn="0" w:noHBand="0" w:noVBand="0"/>
    </w:tblPr>
    <w:tblGrid>
      <w:gridCol w:w="160"/>
      <w:gridCol w:w="8100"/>
    </w:tblGrid>
    <w:tr w:rsidR="00465B17" w14:paraId="69F9A195" w14:textId="77777777" w:rsidTr="003444AD">
      <w:trPr>
        <w:cantSplit/>
        <w:trHeight w:val="260"/>
      </w:trPr>
      <w:tc>
        <w:tcPr>
          <w:tcW w:w="160" w:type="dxa"/>
          <w:tcBorders>
            <w:top w:val="none" w:sz="8" w:space="0" w:color="000000"/>
            <w:left w:val="none" w:sz="8" w:space="0" w:color="000000"/>
            <w:bottom w:val="none" w:sz="8" w:space="0" w:color="000000"/>
            <w:right w:val="none" w:sz="8" w:space="0" w:color="000000"/>
          </w:tcBorders>
          <w:shd w:val="clear" w:color="auto" w:fill="FFFFFF"/>
          <w:tcMar>
            <w:top w:w="100" w:type="dxa"/>
            <w:left w:w="0" w:type="dxa"/>
            <w:bottom w:w="100" w:type="dxa"/>
            <w:right w:w="0" w:type="dxa"/>
          </w:tcMar>
        </w:tcPr>
        <w:p w14:paraId="5DF98A8D" w14:textId="77777777" w:rsidR="00465B17" w:rsidRDefault="00465B17">
          <w:pPr>
            <w:pStyle w:val="Cuerpo"/>
          </w:pPr>
        </w:p>
      </w:tc>
      <w:tc>
        <w:tcPr>
          <w:tcW w:w="8100" w:type="dxa"/>
          <w:tcBorders>
            <w:top w:val="none" w:sz="8" w:space="0" w:color="000000"/>
            <w:left w:val="none" w:sz="8" w:space="0" w:color="000000"/>
            <w:bottom w:val="none" w:sz="8" w:space="0" w:color="000000"/>
            <w:right w:val="none" w:sz="8" w:space="0" w:color="000000"/>
          </w:tcBorders>
          <w:shd w:val="clear" w:color="auto" w:fill="FFFFFF"/>
        </w:tcPr>
        <w:p w14:paraId="49452CB9" w14:textId="77777777" w:rsidR="00465B17" w:rsidRDefault="00465B17" w:rsidP="008E6D74">
          <w:pPr>
            <w:pStyle w:val="Piedepgina1"/>
            <w:jc w:val="center"/>
            <w:rPr>
              <w:rFonts w:ascii="Arial" w:hAnsi="Arial"/>
              <w:color w:val="4D4D4D"/>
              <w:sz w:val="16"/>
            </w:rPr>
          </w:pPr>
          <w:r>
            <w:rPr>
              <w:rFonts w:ascii="Arial" w:hAnsi="Arial"/>
              <w:color w:val="4D4D4D"/>
              <w:sz w:val="16"/>
            </w:rPr>
            <w:t>©2015 La Machi – Comunicación para Buenas Causas. CONFIDENCIAL Y PROPIETARIO.</w:t>
          </w:r>
        </w:p>
        <w:p w14:paraId="7DD18574" w14:textId="77777777" w:rsidR="00465B17" w:rsidRDefault="00465B17" w:rsidP="008E6D74">
          <w:pPr>
            <w:pStyle w:val="Piedepgina1"/>
            <w:jc w:val="center"/>
            <w:rPr>
              <w:rFonts w:ascii="Arial" w:hAnsi="Arial"/>
              <w:color w:val="4D4D4D"/>
              <w:sz w:val="16"/>
            </w:rPr>
          </w:pPr>
          <w:r>
            <w:rPr>
              <w:rFonts w:ascii="Arial" w:hAnsi="Arial"/>
              <w:color w:val="4D4D4D"/>
              <w:sz w:val="16"/>
              <w:u w:color="343434"/>
            </w:rPr>
            <w:t xml:space="preserve">BARCELONA     –     BUENOS AIRES     -     </w:t>
          </w:r>
          <w:hyperlink r:id="rId1" w:history="1">
            <w:r w:rsidRPr="00A27FEB">
              <w:rPr>
                <w:rStyle w:val="Hipervnculo"/>
                <w:rFonts w:ascii="Arial" w:hAnsi="Arial"/>
                <w:sz w:val="16"/>
                <w:u w:color="343434"/>
              </w:rPr>
              <w:t>www.lamachi.com</w:t>
            </w:r>
          </w:hyperlink>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7095F7E" w14:textId="77777777" w:rsidR="00465B17" w:rsidRDefault="00465B17" w:rsidP="004135DC">
    <w:pPr>
      <w:pStyle w:val="Piedepgina1"/>
      <w:jc w:val="center"/>
      <w:rPr>
        <w:rFonts w:ascii="Arial" w:hAnsi="Arial"/>
        <w:color w:val="4D4D4D"/>
        <w:sz w:val="16"/>
      </w:rPr>
    </w:pPr>
  </w:p>
  <w:p w14:paraId="1DA15B63" w14:textId="77777777" w:rsidR="00465B17" w:rsidRDefault="00465B17" w:rsidP="004135DC">
    <w:pPr>
      <w:pStyle w:val="Piedepgina1"/>
      <w:jc w:val="center"/>
      <w:rPr>
        <w:rFonts w:ascii="Arial" w:hAnsi="Arial"/>
        <w:color w:val="4D4D4D"/>
        <w:sz w:val="16"/>
      </w:rPr>
    </w:pPr>
    <w:r>
      <w:rPr>
        <w:rFonts w:ascii="Arial" w:hAnsi="Arial"/>
        <w:color w:val="4D4D4D"/>
        <w:sz w:val="16"/>
      </w:rPr>
      <w:t xml:space="preserve">La Machi – Comunicación para Buenas Causas. </w:t>
    </w:r>
  </w:p>
  <w:p w14:paraId="523BAD0C" w14:textId="77777777" w:rsidR="00465B17" w:rsidRDefault="00465B17" w:rsidP="004135DC">
    <w:pPr>
      <w:pStyle w:val="Piedepgina1"/>
      <w:ind w:right="360"/>
      <w:jc w:val="center"/>
    </w:pPr>
    <w:r>
      <w:rPr>
        <w:rFonts w:ascii="Arial" w:hAnsi="Arial"/>
        <w:color w:val="4D4D4D"/>
        <w:sz w:val="16"/>
        <w:u w:color="343434"/>
      </w:rPr>
      <w:t xml:space="preserve">BARCELONA   -   BUENOS AIRES   -   ROMA   -   </w:t>
    </w:r>
    <w:hyperlink r:id="rId1" w:history="1">
      <w:r w:rsidRPr="00A27FEB">
        <w:rPr>
          <w:rStyle w:val="Hipervnculo"/>
          <w:rFonts w:ascii="Arial" w:hAnsi="Arial"/>
          <w:sz w:val="16"/>
          <w:u w:color="343434"/>
        </w:rPr>
        <w:t>www.lamachi.com</w:t>
      </w:r>
    </w:hyperlink>
  </w:p>
  <w:p w14:paraId="566A7528" w14:textId="77777777" w:rsidR="00465B17" w:rsidRPr="004135DC" w:rsidRDefault="00465B17">
    <w:pPr>
      <w:pStyle w:val="Piedepgina"/>
      <w:rPr>
        <w:lang w:val="es-ES_tradn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3F779" w14:textId="77777777" w:rsidR="00465B17" w:rsidRDefault="00465B17">
      <w:pPr>
        <w:spacing w:after="0"/>
      </w:pPr>
      <w:r>
        <w:separator/>
      </w:r>
    </w:p>
  </w:footnote>
  <w:footnote w:type="continuationSeparator" w:id="0">
    <w:p w14:paraId="0DA67D88" w14:textId="77777777" w:rsidR="00465B17" w:rsidRDefault="00465B17">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3FB0DAB" w14:textId="77777777" w:rsidR="00465B17" w:rsidRDefault="00A2173E">
    <w:pPr>
      <w:pStyle w:val="Encabezado"/>
    </w:pPr>
    <w:r>
      <w:rPr>
        <w:noProof/>
        <w:lang w:eastAsia="es-AR"/>
      </w:rPr>
      <w:pict w14:anchorId="3AB894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47.35pt;margin-top:14.9pt;width:126.4pt;height:35.9pt;z-index:251659776">
          <v:imagedata r:id="rId1" o:title=""/>
          <w10:wrap type="square"/>
        </v:shape>
      </w:pict>
    </w:r>
    <w:r>
      <w:rPr>
        <w:noProof/>
        <w:lang w:eastAsia="es-AR"/>
      </w:rPr>
      <w:pict w14:anchorId="5622F10A">
        <v:shape id="_x0000_s2050" type="#_x0000_t75" style="position:absolute;margin-left:281.25pt;margin-top:54.25pt;width:126.75pt;height:27.8pt;z-index:251658752">
          <v:imagedata r:id="rId2" o:title=""/>
          <w10:wrap type="square"/>
        </v:shape>
      </w:pict>
    </w:r>
    <w:r>
      <w:rPr>
        <w:noProof/>
        <w:lang w:eastAsia="es-AR"/>
      </w:rPr>
      <w:pict w14:anchorId="1585E580">
        <v:shape id="_x0000_s2051" type="#_x0000_t75" style="position:absolute;margin-left:1.75pt;margin-top:54.3pt;width:173.25pt;height:30.75pt;z-index:251660800">
          <v:imagedata r:id="rId3" o:title=""/>
          <w10:wrap type="squar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79EB2A6" w14:textId="77777777" w:rsidR="00465B17" w:rsidRDefault="00A2173E">
    <w:pPr>
      <w:pStyle w:val="Encabezado"/>
    </w:pPr>
    <w:r>
      <w:rPr>
        <w:noProof/>
        <w:lang w:eastAsia="es-AR"/>
      </w:rPr>
      <w:pict w14:anchorId="4CC223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2052" type="#_x0000_t75" alt="Logo La Machi APAISADO sin leyenda baja" style="position:absolute;margin-left:339pt;margin-top:17.65pt;width:2in;height:32pt;z-index:251656704;visibility:visible">
          <v:imagedata r:id="rId1" o:title=""/>
          <w10:wrap type="through"/>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3C80C9F" w14:textId="77777777" w:rsidR="00465B17" w:rsidRDefault="00A2173E">
    <w:pPr>
      <w:pStyle w:val="Encabezado"/>
    </w:pPr>
    <w:r>
      <w:rPr>
        <w:noProof/>
        <w:lang w:eastAsia="es-AR"/>
      </w:rPr>
      <w:pict w14:anchorId="4ED176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5pt;margin-top:42.3pt;width:173.25pt;height:30.75pt;z-index:251657728">
          <v:imagedata r:id="rId1" o:title=""/>
          <w10:wrap type="square"/>
        </v:shape>
      </w:pict>
    </w:r>
    <w:r>
      <w:rPr>
        <w:noProof/>
        <w:lang w:eastAsia="es-AR"/>
      </w:rPr>
      <w:pict w14:anchorId="54B43154">
        <v:shape id="_x0000_s2054" type="#_x0000_t75" style="position:absolute;margin-left:282pt;margin-top:42.25pt;width:126.75pt;height:27.8pt;z-index:251654656">
          <v:imagedata r:id="rId2" o:title=""/>
          <w10:wrap type="square"/>
        </v:shape>
      </w:pict>
    </w:r>
    <w:r>
      <w:rPr>
        <w:noProof/>
        <w:lang w:eastAsia="es-AR"/>
      </w:rPr>
      <w:pict w14:anchorId="1FD536B0">
        <v:shape id="_x0000_s2055" type="#_x0000_t75" style="position:absolute;margin-left:148.1pt;margin-top:2.9pt;width:126.4pt;height:35.9pt;z-index:251655680">
          <v:imagedata r:id="rId3" o:title=""/>
          <w10:wrap type="squar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lvlText w:val="%1."/>
      <w:lvlJc w:val="left"/>
      <w:pPr>
        <w:tabs>
          <w:tab w:val="num" w:pos="260"/>
        </w:tabs>
        <w:ind w:left="260"/>
      </w:pPr>
      <w:rPr>
        <w:rFonts w:cs="Times New Roman" w:hint="default"/>
        <w:position w:val="0"/>
      </w:rPr>
    </w:lvl>
    <w:lvl w:ilvl="1">
      <w:start w:val="1"/>
      <w:numFmt w:val="lowerLetter"/>
      <w:lvlText w:val="%2."/>
      <w:lvlJc w:val="left"/>
      <w:pPr>
        <w:tabs>
          <w:tab w:val="num" w:pos="260"/>
        </w:tabs>
        <w:ind w:left="260" w:firstLine="360"/>
      </w:pPr>
      <w:rPr>
        <w:rFonts w:cs="Times New Roman" w:hint="default"/>
        <w:position w:val="0"/>
      </w:rPr>
    </w:lvl>
    <w:lvl w:ilvl="2">
      <w:start w:val="1"/>
      <w:numFmt w:val="lowerRoman"/>
      <w:lvlText w:val="%3."/>
      <w:lvlJc w:val="left"/>
      <w:pPr>
        <w:tabs>
          <w:tab w:val="num" w:pos="260"/>
        </w:tabs>
        <w:ind w:left="260" w:firstLine="720"/>
      </w:pPr>
      <w:rPr>
        <w:rFonts w:cs="Times New Roman" w:hint="default"/>
        <w:position w:val="0"/>
      </w:rPr>
    </w:lvl>
    <w:lvl w:ilvl="3">
      <w:start w:val="1"/>
      <w:numFmt w:val="decimal"/>
      <w:isLgl/>
      <w:lvlText w:val="%4."/>
      <w:lvlJc w:val="left"/>
      <w:pPr>
        <w:tabs>
          <w:tab w:val="num" w:pos="260"/>
        </w:tabs>
        <w:ind w:left="260" w:firstLine="1080"/>
      </w:pPr>
      <w:rPr>
        <w:rFonts w:cs="Times New Roman" w:hint="default"/>
        <w:position w:val="0"/>
      </w:rPr>
    </w:lvl>
    <w:lvl w:ilvl="4">
      <w:start w:val="1"/>
      <w:numFmt w:val="lowerLetter"/>
      <w:lvlText w:val="%5."/>
      <w:lvlJc w:val="left"/>
      <w:pPr>
        <w:tabs>
          <w:tab w:val="num" w:pos="260"/>
        </w:tabs>
        <w:ind w:left="260" w:firstLine="1440"/>
      </w:pPr>
      <w:rPr>
        <w:rFonts w:cs="Times New Roman" w:hint="default"/>
        <w:position w:val="0"/>
      </w:rPr>
    </w:lvl>
    <w:lvl w:ilvl="5">
      <w:start w:val="1"/>
      <w:numFmt w:val="lowerRoman"/>
      <w:lvlText w:val="%6."/>
      <w:lvlJc w:val="left"/>
      <w:pPr>
        <w:tabs>
          <w:tab w:val="num" w:pos="260"/>
        </w:tabs>
        <w:ind w:left="260" w:firstLine="1800"/>
      </w:pPr>
      <w:rPr>
        <w:rFonts w:cs="Times New Roman" w:hint="default"/>
        <w:position w:val="0"/>
      </w:rPr>
    </w:lvl>
    <w:lvl w:ilvl="6">
      <w:start w:val="1"/>
      <w:numFmt w:val="decimal"/>
      <w:isLgl/>
      <w:lvlText w:val="%7."/>
      <w:lvlJc w:val="left"/>
      <w:pPr>
        <w:tabs>
          <w:tab w:val="num" w:pos="260"/>
        </w:tabs>
        <w:ind w:left="260" w:firstLine="2160"/>
      </w:pPr>
      <w:rPr>
        <w:rFonts w:cs="Times New Roman" w:hint="default"/>
        <w:position w:val="0"/>
      </w:rPr>
    </w:lvl>
    <w:lvl w:ilvl="7">
      <w:start w:val="1"/>
      <w:numFmt w:val="lowerLetter"/>
      <w:lvlText w:val="%8."/>
      <w:lvlJc w:val="left"/>
      <w:pPr>
        <w:tabs>
          <w:tab w:val="num" w:pos="260"/>
        </w:tabs>
        <w:ind w:left="260" w:firstLine="2520"/>
      </w:pPr>
      <w:rPr>
        <w:rFonts w:cs="Times New Roman" w:hint="default"/>
        <w:position w:val="0"/>
      </w:rPr>
    </w:lvl>
    <w:lvl w:ilvl="8">
      <w:start w:val="1"/>
      <w:numFmt w:val="lowerRoman"/>
      <w:lvlText w:val="%9."/>
      <w:lvlJc w:val="left"/>
      <w:pPr>
        <w:tabs>
          <w:tab w:val="num" w:pos="260"/>
        </w:tabs>
        <w:ind w:left="260" w:firstLine="2880"/>
      </w:pPr>
      <w:rPr>
        <w:rFonts w:cs="Times New Roman" w:hint="default"/>
        <w:position w:val="0"/>
      </w:rPr>
    </w:lvl>
  </w:abstractNum>
  <w:abstractNum w:abstractNumId="1">
    <w:nsid w:val="00000002"/>
    <w:multiLevelType w:val="multilevel"/>
    <w:tmpl w:val="894EE874"/>
    <w:lvl w:ilvl="0">
      <w:numFmt w:val="bullet"/>
      <w:lvlText w:val="•"/>
      <w:lvlJc w:val="left"/>
      <w:pPr>
        <w:tabs>
          <w:tab w:val="num" w:pos="567"/>
        </w:tabs>
        <w:ind w:left="567"/>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
    <w:nsid w:val="00000003"/>
    <w:multiLevelType w:val="multilevel"/>
    <w:tmpl w:val="894EE875"/>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
    <w:nsid w:val="00000004"/>
    <w:multiLevelType w:val="multilevel"/>
    <w:tmpl w:val="894EE876"/>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numFmt w:val="bullet"/>
      <w:lvlText w:val="•"/>
      <w:lvlJc w:val="left"/>
      <w:pPr>
        <w:tabs>
          <w:tab w:val="num" w:pos="567"/>
        </w:tabs>
        <w:ind w:left="567" w:firstLine="1134"/>
      </w:pPr>
      <w:rPr>
        <w:rFonts w:hint="default"/>
        <w:position w:val="0"/>
      </w:rPr>
    </w:lvl>
    <w:lvl w:ilvl="3">
      <w:numFmt w:val="bullet"/>
      <w:lvlText w:val="•"/>
      <w:lvlJc w:val="left"/>
      <w:pPr>
        <w:tabs>
          <w:tab w:val="num" w:pos="567"/>
        </w:tabs>
        <w:ind w:left="567" w:firstLine="1701"/>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4">
    <w:nsid w:val="00000005"/>
    <w:multiLevelType w:val="multilevel"/>
    <w:tmpl w:val="894EE877"/>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numFmt w:val="bullet"/>
      <w:lvlText w:val="•"/>
      <w:lvlJc w:val="left"/>
      <w:pPr>
        <w:tabs>
          <w:tab w:val="num" w:pos="567"/>
        </w:tabs>
        <w:ind w:left="567" w:firstLine="1134"/>
      </w:pPr>
      <w:rPr>
        <w:rFonts w:hint="default"/>
        <w:position w:val="0"/>
      </w:rPr>
    </w:lvl>
    <w:lvl w:ilvl="3">
      <w:numFmt w:val="bullet"/>
      <w:lvlText w:val="•"/>
      <w:lvlJc w:val="left"/>
      <w:pPr>
        <w:tabs>
          <w:tab w:val="num" w:pos="567"/>
        </w:tabs>
        <w:ind w:left="567" w:firstLine="1701"/>
      </w:pPr>
      <w:rPr>
        <w:rFonts w:hint="default"/>
        <w:position w:val="0"/>
      </w:rPr>
    </w:lvl>
    <w:lvl w:ilvl="4">
      <w:numFmt w:val="bullet"/>
      <w:lvlText w:val="•"/>
      <w:lvlJc w:val="left"/>
      <w:pPr>
        <w:tabs>
          <w:tab w:val="num" w:pos="567"/>
        </w:tabs>
        <w:ind w:left="567" w:firstLine="2268"/>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5">
    <w:nsid w:val="00000006"/>
    <w:multiLevelType w:val="multilevel"/>
    <w:tmpl w:val="894EE878"/>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numFmt w:val="bullet"/>
      <w:lvlText w:val="•"/>
      <w:lvlJc w:val="left"/>
      <w:pPr>
        <w:tabs>
          <w:tab w:val="num" w:pos="567"/>
        </w:tabs>
        <w:ind w:left="567" w:firstLine="1134"/>
      </w:pPr>
      <w:rPr>
        <w:rFonts w:hint="default"/>
        <w:position w:val="0"/>
      </w:rPr>
    </w:lvl>
    <w:lvl w:ilvl="3">
      <w:numFmt w:val="bullet"/>
      <w:lvlText w:val="•"/>
      <w:lvlJc w:val="left"/>
      <w:pPr>
        <w:tabs>
          <w:tab w:val="num" w:pos="567"/>
        </w:tabs>
        <w:ind w:left="567" w:firstLine="1701"/>
      </w:pPr>
      <w:rPr>
        <w:rFonts w:hint="default"/>
        <w:position w:val="0"/>
      </w:rPr>
    </w:lvl>
    <w:lvl w:ilvl="4">
      <w:numFmt w:val="bullet"/>
      <w:lvlText w:val="•"/>
      <w:lvlJc w:val="left"/>
      <w:pPr>
        <w:tabs>
          <w:tab w:val="num" w:pos="567"/>
        </w:tabs>
        <w:ind w:left="567" w:firstLine="2268"/>
      </w:pPr>
      <w:rPr>
        <w:rFonts w:hint="default"/>
        <w:position w:val="0"/>
      </w:rPr>
    </w:lvl>
    <w:lvl w:ilvl="5">
      <w:numFmt w:val="bullet"/>
      <w:lvlText w:val="•"/>
      <w:lvlJc w:val="left"/>
      <w:pPr>
        <w:tabs>
          <w:tab w:val="num" w:pos="567"/>
        </w:tabs>
        <w:ind w:left="567" w:firstLine="2835"/>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6">
    <w:nsid w:val="00000007"/>
    <w:multiLevelType w:val="multilevel"/>
    <w:tmpl w:val="894EE879"/>
    <w:lvl w:ilvl="0">
      <w:start w:val="1"/>
      <w:numFmt w:val="bullet"/>
      <w:lvlText w:val="·"/>
      <w:lvlJc w:val="left"/>
      <w:pPr>
        <w:tabs>
          <w:tab w:val="num" w:pos="360"/>
        </w:tabs>
        <w:ind w:left="360" w:firstLine="360"/>
      </w:pPr>
      <w:rPr>
        <w:rFonts w:ascii="Lucida Grande" w:eastAsia="?????? Pro W3" w:hAnsi="Symbol" w:hint="default"/>
        <w:color w:val="000000"/>
        <w:position w:val="0"/>
        <w:sz w:val="24"/>
      </w:rPr>
    </w:lvl>
    <w:lvl w:ilvl="1">
      <w:start w:val="1"/>
      <w:numFmt w:val="bullet"/>
      <w:lvlText w:val="o"/>
      <w:lvlJc w:val="left"/>
      <w:pPr>
        <w:tabs>
          <w:tab w:val="num" w:pos="360"/>
        </w:tabs>
        <w:ind w:left="360" w:firstLine="1080"/>
      </w:pPr>
      <w:rPr>
        <w:rFonts w:ascii="Courier New" w:eastAsia="?????? Pro W3" w:hAnsi="Courier New" w:hint="default"/>
        <w:color w:val="000000"/>
        <w:position w:val="0"/>
        <w:sz w:val="24"/>
      </w:rPr>
    </w:lvl>
    <w:lvl w:ilvl="2">
      <w:start w:val="1"/>
      <w:numFmt w:val="bullet"/>
      <w:lvlText w:val=""/>
      <w:lvlJc w:val="left"/>
      <w:pPr>
        <w:tabs>
          <w:tab w:val="num" w:pos="360"/>
        </w:tabs>
        <w:ind w:left="360" w:firstLine="1800"/>
      </w:pPr>
      <w:rPr>
        <w:rFonts w:ascii="Wingdings" w:eastAsia="??????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 Pro W3" w:hAnsi="Symbol" w:hint="default"/>
        <w:color w:val="000000"/>
        <w:position w:val="0"/>
        <w:sz w:val="24"/>
      </w:rPr>
    </w:lvl>
    <w:lvl w:ilvl="4">
      <w:start w:val="1"/>
      <w:numFmt w:val="bullet"/>
      <w:lvlText w:val="o"/>
      <w:lvlJc w:val="left"/>
      <w:pPr>
        <w:tabs>
          <w:tab w:val="num" w:pos="360"/>
        </w:tabs>
        <w:ind w:left="360" w:firstLine="3240"/>
      </w:pPr>
      <w:rPr>
        <w:rFonts w:ascii="Courier New" w:eastAsia="?????? Pro W3" w:hAnsi="Courier New" w:hint="default"/>
        <w:color w:val="000000"/>
        <w:position w:val="0"/>
        <w:sz w:val="24"/>
      </w:rPr>
    </w:lvl>
    <w:lvl w:ilvl="5">
      <w:start w:val="1"/>
      <w:numFmt w:val="bullet"/>
      <w:lvlText w:val=""/>
      <w:lvlJc w:val="left"/>
      <w:pPr>
        <w:tabs>
          <w:tab w:val="num" w:pos="360"/>
        </w:tabs>
        <w:ind w:left="360" w:firstLine="3960"/>
      </w:pPr>
      <w:rPr>
        <w:rFonts w:ascii="Wingdings" w:eastAsia="??????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 Pro W3" w:hAnsi="Symbol" w:hint="default"/>
        <w:color w:val="000000"/>
        <w:position w:val="0"/>
        <w:sz w:val="24"/>
      </w:rPr>
    </w:lvl>
    <w:lvl w:ilvl="7">
      <w:start w:val="1"/>
      <w:numFmt w:val="bullet"/>
      <w:lvlText w:val="o"/>
      <w:lvlJc w:val="left"/>
      <w:pPr>
        <w:tabs>
          <w:tab w:val="num" w:pos="360"/>
        </w:tabs>
        <w:ind w:left="360" w:firstLine="5400"/>
      </w:pPr>
      <w:rPr>
        <w:rFonts w:ascii="Courier New" w:eastAsia="?????? Pro W3" w:hAnsi="Courier New" w:hint="default"/>
        <w:color w:val="000000"/>
        <w:position w:val="0"/>
        <w:sz w:val="24"/>
      </w:rPr>
    </w:lvl>
    <w:lvl w:ilvl="8">
      <w:start w:val="1"/>
      <w:numFmt w:val="bullet"/>
      <w:lvlText w:val=""/>
      <w:lvlJc w:val="left"/>
      <w:pPr>
        <w:tabs>
          <w:tab w:val="num" w:pos="360"/>
        </w:tabs>
        <w:ind w:left="360" w:firstLine="6120"/>
      </w:pPr>
      <w:rPr>
        <w:rFonts w:ascii="Wingdings" w:eastAsia="?????? Pro W3" w:hAnsi="Wingdings" w:hint="default"/>
        <w:color w:val="000000"/>
        <w:position w:val="0"/>
        <w:sz w:val="24"/>
      </w:rPr>
    </w:lvl>
  </w:abstractNum>
  <w:abstractNum w:abstractNumId="7">
    <w:nsid w:val="00000008"/>
    <w:multiLevelType w:val="multilevel"/>
    <w:tmpl w:val="894EE87A"/>
    <w:lvl w:ilvl="0">
      <w:start w:val="1"/>
      <w:numFmt w:val="bullet"/>
      <w:lvlText w:val="·"/>
      <w:lvlJc w:val="left"/>
      <w:pPr>
        <w:tabs>
          <w:tab w:val="num" w:pos="360"/>
        </w:tabs>
        <w:ind w:left="360" w:firstLine="360"/>
      </w:pPr>
      <w:rPr>
        <w:rFonts w:ascii="Lucida Grande" w:eastAsia="?????? Pro W3" w:hAnsi="Symbol" w:hint="default"/>
        <w:color w:val="000000"/>
        <w:position w:val="0"/>
        <w:sz w:val="24"/>
      </w:rPr>
    </w:lvl>
    <w:lvl w:ilvl="1">
      <w:start w:val="1"/>
      <w:numFmt w:val="bullet"/>
      <w:lvlText w:val="o"/>
      <w:lvlJc w:val="left"/>
      <w:pPr>
        <w:tabs>
          <w:tab w:val="num" w:pos="360"/>
        </w:tabs>
        <w:ind w:left="360" w:firstLine="1080"/>
      </w:pPr>
      <w:rPr>
        <w:rFonts w:ascii="Courier New" w:eastAsia="?????? Pro W3" w:hAnsi="Courier New" w:hint="default"/>
        <w:color w:val="000000"/>
        <w:position w:val="0"/>
        <w:sz w:val="24"/>
      </w:rPr>
    </w:lvl>
    <w:lvl w:ilvl="2">
      <w:start w:val="1"/>
      <w:numFmt w:val="bullet"/>
      <w:lvlText w:val=""/>
      <w:lvlJc w:val="left"/>
      <w:pPr>
        <w:tabs>
          <w:tab w:val="num" w:pos="360"/>
        </w:tabs>
        <w:ind w:left="360" w:firstLine="1800"/>
      </w:pPr>
      <w:rPr>
        <w:rFonts w:ascii="Wingdings" w:eastAsia="??????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 Pro W3" w:hAnsi="Symbol" w:hint="default"/>
        <w:color w:val="000000"/>
        <w:position w:val="0"/>
        <w:sz w:val="24"/>
      </w:rPr>
    </w:lvl>
    <w:lvl w:ilvl="4">
      <w:start w:val="1"/>
      <w:numFmt w:val="bullet"/>
      <w:lvlText w:val="o"/>
      <w:lvlJc w:val="left"/>
      <w:pPr>
        <w:tabs>
          <w:tab w:val="num" w:pos="360"/>
        </w:tabs>
        <w:ind w:left="360" w:firstLine="3240"/>
      </w:pPr>
      <w:rPr>
        <w:rFonts w:ascii="Courier New" w:eastAsia="?????? Pro W3" w:hAnsi="Courier New" w:hint="default"/>
        <w:color w:val="000000"/>
        <w:position w:val="0"/>
        <w:sz w:val="24"/>
      </w:rPr>
    </w:lvl>
    <w:lvl w:ilvl="5">
      <w:start w:val="1"/>
      <w:numFmt w:val="bullet"/>
      <w:lvlText w:val=""/>
      <w:lvlJc w:val="left"/>
      <w:pPr>
        <w:tabs>
          <w:tab w:val="num" w:pos="360"/>
        </w:tabs>
        <w:ind w:left="360" w:firstLine="3960"/>
      </w:pPr>
      <w:rPr>
        <w:rFonts w:ascii="Wingdings" w:eastAsia="??????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 Pro W3" w:hAnsi="Symbol" w:hint="default"/>
        <w:color w:val="000000"/>
        <w:position w:val="0"/>
        <w:sz w:val="24"/>
      </w:rPr>
    </w:lvl>
    <w:lvl w:ilvl="7">
      <w:start w:val="1"/>
      <w:numFmt w:val="bullet"/>
      <w:lvlText w:val="o"/>
      <w:lvlJc w:val="left"/>
      <w:pPr>
        <w:tabs>
          <w:tab w:val="num" w:pos="360"/>
        </w:tabs>
        <w:ind w:left="360" w:firstLine="5400"/>
      </w:pPr>
      <w:rPr>
        <w:rFonts w:ascii="Courier New" w:eastAsia="?????? Pro W3" w:hAnsi="Courier New" w:hint="default"/>
        <w:color w:val="000000"/>
        <w:position w:val="0"/>
        <w:sz w:val="24"/>
      </w:rPr>
    </w:lvl>
    <w:lvl w:ilvl="8">
      <w:start w:val="1"/>
      <w:numFmt w:val="bullet"/>
      <w:lvlText w:val=""/>
      <w:lvlJc w:val="left"/>
      <w:pPr>
        <w:tabs>
          <w:tab w:val="num" w:pos="360"/>
        </w:tabs>
        <w:ind w:left="360" w:firstLine="6120"/>
      </w:pPr>
      <w:rPr>
        <w:rFonts w:ascii="Wingdings" w:eastAsia="?????? Pro W3" w:hAnsi="Wingdings" w:hint="default"/>
        <w:color w:val="000000"/>
        <w:position w:val="0"/>
        <w:sz w:val="24"/>
      </w:rPr>
    </w:lvl>
  </w:abstractNum>
  <w:abstractNum w:abstractNumId="8">
    <w:nsid w:val="00000009"/>
    <w:multiLevelType w:val="multilevel"/>
    <w:tmpl w:val="894EE87B"/>
    <w:lvl w:ilvl="0">
      <w:start w:val="1"/>
      <w:numFmt w:val="decimal"/>
      <w:isLgl/>
      <w:lvlText w:val="%1."/>
      <w:lvlJc w:val="left"/>
      <w:pPr>
        <w:tabs>
          <w:tab w:val="num" w:pos="260"/>
        </w:tabs>
        <w:ind w:left="260"/>
      </w:pPr>
      <w:rPr>
        <w:rFonts w:cs="Times New Roman" w:hint="default"/>
        <w:position w:val="0"/>
      </w:rPr>
    </w:lvl>
    <w:lvl w:ilvl="1">
      <w:start w:val="1"/>
      <w:numFmt w:val="lowerLetter"/>
      <w:lvlText w:val="%2."/>
      <w:lvlJc w:val="left"/>
      <w:pPr>
        <w:tabs>
          <w:tab w:val="num" w:pos="260"/>
        </w:tabs>
        <w:ind w:left="260" w:firstLine="360"/>
      </w:pPr>
      <w:rPr>
        <w:rFonts w:cs="Times New Roman" w:hint="default"/>
        <w:position w:val="0"/>
      </w:rPr>
    </w:lvl>
    <w:lvl w:ilvl="2">
      <w:start w:val="1"/>
      <w:numFmt w:val="lowerRoman"/>
      <w:lvlText w:val="%3."/>
      <w:lvlJc w:val="left"/>
      <w:pPr>
        <w:tabs>
          <w:tab w:val="num" w:pos="260"/>
        </w:tabs>
        <w:ind w:left="260" w:firstLine="720"/>
      </w:pPr>
      <w:rPr>
        <w:rFonts w:cs="Times New Roman" w:hint="default"/>
        <w:position w:val="0"/>
      </w:rPr>
    </w:lvl>
    <w:lvl w:ilvl="3">
      <w:start w:val="1"/>
      <w:numFmt w:val="decimal"/>
      <w:isLgl/>
      <w:lvlText w:val="%4."/>
      <w:lvlJc w:val="left"/>
      <w:pPr>
        <w:tabs>
          <w:tab w:val="num" w:pos="260"/>
        </w:tabs>
        <w:ind w:left="260" w:firstLine="1080"/>
      </w:pPr>
      <w:rPr>
        <w:rFonts w:cs="Times New Roman" w:hint="default"/>
        <w:position w:val="0"/>
      </w:rPr>
    </w:lvl>
    <w:lvl w:ilvl="4">
      <w:start w:val="1"/>
      <w:numFmt w:val="lowerLetter"/>
      <w:lvlText w:val="%5."/>
      <w:lvlJc w:val="left"/>
      <w:pPr>
        <w:tabs>
          <w:tab w:val="num" w:pos="260"/>
        </w:tabs>
        <w:ind w:left="260" w:firstLine="1440"/>
      </w:pPr>
      <w:rPr>
        <w:rFonts w:cs="Times New Roman" w:hint="default"/>
        <w:position w:val="0"/>
      </w:rPr>
    </w:lvl>
    <w:lvl w:ilvl="5">
      <w:start w:val="1"/>
      <w:numFmt w:val="lowerRoman"/>
      <w:lvlText w:val="%6."/>
      <w:lvlJc w:val="left"/>
      <w:pPr>
        <w:tabs>
          <w:tab w:val="num" w:pos="260"/>
        </w:tabs>
        <w:ind w:left="260" w:firstLine="1800"/>
      </w:pPr>
      <w:rPr>
        <w:rFonts w:cs="Times New Roman" w:hint="default"/>
        <w:position w:val="0"/>
      </w:rPr>
    </w:lvl>
    <w:lvl w:ilvl="6">
      <w:start w:val="1"/>
      <w:numFmt w:val="decimal"/>
      <w:isLgl/>
      <w:lvlText w:val="%7."/>
      <w:lvlJc w:val="left"/>
      <w:pPr>
        <w:tabs>
          <w:tab w:val="num" w:pos="260"/>
        </w:tabs>
        <w:ind w:left="260" w:firstLine="2160"/>
      </w:pPr>
      <w:rPr>
        <w:rFonts w:cs="Times New Roman" w:hint="default"/>
        <w:position w:val="0"/>
      </w:rPr>
    </w:lvl>
    <w:lvl w:ilvl="7">
      <w:start w:val="1"/>
      <w:numFmt w:val="lowerLetter"/>
      <w:lvlText w:val="%8."/>
      <w:lvlJc w:val="left"/>
      <w:pPr>
        <w:tabs>
          <w:tab w:val="num" w:pos="260"/>
        </w:tabs>
        <w:ind w:left="260" w:firstLine="2520"/>
      </w:pPr>
      <w:rPr>
        <w:rFonts w:cs="Times New Roman" w:hint="default"/>
        <w:position w:val="0"/>
      </w:rPr>
    </w:lvl>
    <w:lvl w:ilvl="8">
      <w:start w:val="1"/>
      <w:numFmt w:val="lowerRoman"/>
      <w:lvlText w:val="%9."/>
      <w:lvlJc w:val="left"/>
      <w:pPr>
        <w:tabs>
          <w:tab w:val="num" w:pos="260"/>
        </w:tabs>
        <w:ind w:left="260" w:firstLine="2880"/>
      </w:pPr>
      <w:rPr>
        <w:rFonts w:cs="Times New Roman" w:hint="default"/>
        <w:position w:val="0"/>
      </w:rPr>
    </w:lvl>
  </w:abstractNum>
  <w:abstractNum w:abstractNumId="9">
    <w:nsid w:val="0000000A"/>
    <w:multiLevelType w:val="multilevel"/>
    <w:tmpl w:val="894EE87C"/>
    <w:lvl w:ilvl="0">
      <w:start w:val="4"/>
      <w:numFmt w:val="decimal"/>
      <w:isLgl/>
      <w:lvlText w:val="%1."/>
      <w:lvlJc w:val="left"/>
      <w:pPr>
        <w:tabs>
          <w:tab w:val="num" w:pos="260"/>
        </w:tabs>
        <w:ind w:left="260"/>
      </w:pPr>
      <w:rPr>
        <w:rFonts w:cs="Times New Roman" w:hint="default"/>
        <w:position w:val="0"/>
      </w:rPr>
    </w:lvl>
    <w:lvl w:ilvl="1">
      <w:start w:val="1"/>
      <w:numFmt w:val="lowerLetter"/>
      <w:lvlText w:val="%2."/>
      <w:lvlJc w:val="left"/>
      <w:pPr>
        <w:tabs>
          <w:tab w:val="num" w:pos="260"/>
        </w:tabs>
        <w:ind w:left="260" w:firstLine="360"/>
      </w:pPr>
      <w:rPr>
        <w:rFonts w:cs="Times New Roman" w:hint="default"/>
        <w:position w:val="0"/>
      </w:rPr>
    </w:lvl>
    <w:lvl w:ilvl="2">
      <w:start w:val="1"/>
      <w:numFmt w:val="lowerRoman"/>
      <w:lvlText w:val="%3."/>
      <w:lvlJc w:val="left"/>
      <w:pPr>
        <w:tabs>
          <w:tab w:val="num" w:pos="260"/>
        </w:tabs>
        <w:ind w:left="260" w:firstLine="720"/>
      </w:pPr>
      <w:rPr>
        <w:rFonts w:cs="Times New Roman" w:hint="default"/>
        <w:position w:val="0"/>
      </w:rPr>
    </w:lvl>
    <w:lvl w:ilvl="3">
      <w:start w:val="1"/>
      <w:numFmt w:val="decimal"/>
      <w:isLgl/>
      <w:lvlText w:val="%4."/>
      <w:lvlJc w:val="left"/>
      <w:pPr>
        <w:tabs>
          <w:tab w:val="num" w:pos="260"/>
        </w:tabs>
        <w:ind w:left="260" w:firstLine="1080"/>
      </w:pPr>
      <w:rPr>
        <w:rFonts w:cs="Times New Roman" w:hint="default"/>
        <w:position w:val="0"/>
      </w:rPr>
    </w:lvl>
    <w:lvl w:ilvl="4">
      <w:start w:val="1"/>
      <w:numFmt w:val="lowerLetter"/>
      <w:lvlText w:val="%5."/>
      <w:lvlJc w:val="left"/>
      <w:pPr>
        <w:tabs>
          <w:tab w:val="num" w:pos="260"/>
        </w:tabs>
        <w:ind w:left="260" w:firstLine="1440"/>
      </w:pPr>
      <w:rPr>
        <w:rFonts w:cs="Times New Roman" w:hint="default"/>
        <w:position w:val="0"/>
      </w:rPr>
    </w:lvl>
    <w:lvl w:ilvl="5">
      <w:start w:val="1"/>
      <w:numFmt w:val="lowerRoman"/>
      <w:lvlText w:val="%6."/>
      <w:lvlJc w:val="left"/>
      <w:pPr>
        <w:tabs>
          <w:tab w:val="num" w:pos="260"/>
        </w:tabs>
        <w:ind w:left="260" w:firstLine="1800"/>
      </w:pPr>
      <w:rPr>
        <w:rFonts w:cs="Times New Roman" w:hint="default"/>
        <w:position w:val="0"/>
      </w:rPr>
    </w:lvl>
    <w:lvl w:ilvl="6">
      <w:start w:val="1"/>
      <w:numFmt w:val="decimal"/>
      <w:isLgl/>
      <w:lvlText w:val="%7."/>
      <w:lvlJc w:val="left"/>
      <w:pPr>
        <w:tabs>
          <w:tab w:val="num" w:pos="260"/>
        </w:tabs>
        <w:ind w:left="260" w:firstLine="2160"/>
      </w:pPr>
      <w:rPr>
        <w:rFonts w:cs="Times New Roman" w:hint="default"/>
        <w:position w:val="0"/>
      </w:rPr>
    </w:lvl>
    <w:lvl w:ilvl="7">
      <w:start w:val="1"/>
      <w:numFmt w:val="lowerLetter"/>
      <w:lvlText w:val="%8."/>
      <w:lvlJc w:val="left"/>
      <w:pPr>
        <w:tabs>
          <w:tab w:val="num" w:pos="260"/>
        </w:tabs>
        <w:ind w:left="260" w:firstLine="2520"/>
      </w:pPr>
      <w:rPr>
        <w:rFonts w:cs="Times New Roman" w:hint="default"/>
        <w:position w:val="0"/>
      </w:rPr>
    </w:lvl>
    <w:lvl w:ilvl="8">
      <w:start w:val="1"/>
      <w:numFmt w:val="lowerRoman"/>
      <w:lvlText w:val="%9."/>
      <w:lvlJc w:val="left"/>
      <w:pPr>
        <w:tabs>
          <w:tab w:val="num" w:pos="260"/>
        </w:tabs>
        <w:ind w:left="260" w:firstLine="2880"/>
      </w:pPr>
      <w:rPr>
        <w:rFonts w:cs="Times New Roman" w:hint="default"/>
        <w:position w:val="0"/>
      </w:rPr>
    </w:lvl>
  </w:abstractNum>
  <w:abstractNum w:abstractNumId="10">
    <w:nsid w:val="019312B5"/>
    <w:multiLevelType w:val="hybridMultilevel"/>
    <w:tmpl w:val="0DBAD9A6"/>
    <w:lvl w:ilvl="0" w:tplc="0C0A000F">
      <w:start w:val="5"/>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1">
    <w:nsid w:val="03E106B0"/>
    <w:multiLevelType w:val="hybridMultilevel"/>
    <w:tmpl w:val="88189EE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06092B5B"/>
    <w:multiLevelType w:val="hybridMultilevel"/>
    <w:tmpl w:val="15E8D0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09593EB4"/>
    <w:multiLevelType w:val="hybridMultilevel"/>
    <w:tmpl w:val="8B56C260"/>
    <w:lvl w:ilvl="0" w:tplc="0C0A0009">
      <w:start w:val="1"/>
      <w:numFmt w:val="bullet"/>
      <w:lvlText w:val=""/>
      <w:lvlJc w:val="left"/>
      <w:pPr>
        <w:tabs>
          <w:tab w:val="num" w:pos="2280"/>
        </w:tabs>
        <w:ind w:left="2280" w:hanging="360"/>
      </w:pPr>
      <w:rPr>
        <w:rFonts w:ascii="Wingdings" w:hAnsi="Wingdings" w:hint="default"/>
      </w:rPr>
    </w:lvl>
    <w:lvl w:ilvl="1" w:tplc="0C0A0003">
      <w:start w:val="1"/>
      <w:numFmt w:val="bullet"/>
      <w:lvlText w:val="o"/>
      <w:lvlJc w:val="left"/>
      <w:pPr>
        <w:tabs>
          <w:tab w:val="num" w:pos="3000"/>
        </w:tabs>
        <w:ind w:left="3000" w:hanging="360"/>
      </w:pPr>
      <w:rPr>
        <w:rFonts w:ascii="Courier New" w:hAnsi="Courier New" w:hint="default"/>
      </w:rPr>
    </w:lvl>
    <w:lvl w:ilvl="2" w:tplc="0C0A0005">
      <w:start w:val="1"/>
      <w:numFmt w:val="bullet"/>
      <w:lvlText w:val=""/>
      <w:lvlJc w:val="left"/>
      <w:pPr>
        <w:tabs>
          <w:tab w:val="num" w:pos="3720"/>
        </w:tabs>
        <w:ind w:left="3720" w:hanging="360"/>
      </w:pPr>
      <w:rPr>
        <w:rFonts w:ascii="Wingdings" w:hAnsi="Wingdings" w:hint="default"/>
      </w:rPr>
    </w:lvl>
    <w:lvl w:ilvl="3" w:tplc="0C0A0001">
      <w:start w:val="1"/>
      <w:numFmt w:val="bullet"/>
      <w:lvlText w:val=""/>
      <w:lvlJc w:val="left"/>
      <w:pPr>
        <w:tabs>
          <w:tab w:val="num" w:pos="4440"/>
        </w:tabs>
        <w:ind w:left="4440" w:hanging="360"/>
      </w:pPr>
      <w:rPr>
        <w:rFonts w:ascii="Symbol" w:hAnsi="Symbol" w:hint="default"/>
      </w:rPr>
    </w:lvl>
    <w:lvl w:ilvl="4" w:tplc="0C0A0003" w:tentative="1">
      <w:start w:val="1"/>
      <w:numFmt w:val="bullet"/>
      <w:lvlText w:val="o"/>
      <w:lvlJc w:val="left"/>
      <w:pPr>
        <w:tabs>
          <w:tab w:val="num" w:pos="5160"/>
        </w:tabs>
        <w:ind w:left="5160" w:hanging="360"/>
      </w:pPr>
      <w:rPr>
        <w:rFonts w:ascii="Courier New" w:hAnsi="Courier New" w:hint="default"/>
      </w:rPr>
    </w:lvl>
    <w:lvl w:ilvl="5" w:tplc="0C0A0005" w:tentative="1">
      <w:start w:val="1"/>
      <w:numFmt w:val="bullet"/>
      <w:lvlText w:val=""/>
      <w:lvlJc w:val="left"/>
      <w:pPr>
        <w:tabs>
          <w:tab w:val="num" w:pos="5880"/>
        </w:tabs>
        <w:ind w:left="5880" w:hanging="360"/>
      </w:pPr>
      <w:rPr>
        <w:rFonts w:ascii="Wingdings" w:hAnsi="Wingdings" w:hint="default"/>
      </w:rPr>
    </w:lvl>
    <w:lvl w:ilvl="6" w:tplc="0C0A0001" w:tentative="1">
      <w:start w:val="1"/>
      <w:numFmt w:val="bullet"/>
      <w:lvlText w:val=""/>
      <w:lvlJc w:val="left"/>
      <w:pPr>
        <w:tabs>
          <w:tab w:val="num" w:pos="6600"/>
        </w:tabs>
        <w:ind w:left="6600" w:hanging="360"/>
      </w:pPr>
      <w:rPr>
        <w:rFonts w:ascii="Symbol" w:hAnsi="Symbol" w:hint="default"/>
      </w:rPr>
    </w:lvl>
    <w:lvl w:ilvl="7" w:tplc="0C0A0003" w:tentative="1">
      <w:start w:val="1"/>
      <w:numFmt w:val="bullet"/>
      <w:lvlText w:val="o"/>
      <w:lvlJc w:val="left"/>
      <w:pPr>
        <w:tabs>
          <w:tab w:val="num" w:pos="7320"/>
        </w:tabs>
        <w:ind w:left="7320" w:hanging="360"/>
      </w:pPr>
      <w:rPr>
        <w:rFonts w:ascii="Courier New" w:hAnsi="Courier New" w:hint="default"/>
      </w:rPr>
    </w:lvl>
    <w:lvl w:ilvl="8" w:tplc="0C0A0005" w:tentative="1">
      <w:start w:val="1"/>
      <w:numFmt w:val="bullet"/>
      <w:lvlText w:val=""/>
      <w:lvlJc w:val="left"/>
      <w:pPr>
        <w:tabs>
          <w:tab w:val="num" w:pos="8040"/>
        </w:tabs>
        <w:ind w:left="8040" w:hanging="360"/>
      </w:pPr>
      <w:rPr>
        <w:rFonts w:ascii="Wingdings" w:hAnsi="Wingdings" w:hint="default"/>
      </w:rPr>
    </w:lvl>
  </w:abstractNum>
  <w:abstractNum w:abstractNumId="14">
    <w:nsid w:val="0BCA73E0"/>
    <w:multiLevelType w:val="hybridMultilevel"/>
    <w:tmpl w:val="6666EBE6"/>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0BE15DD7"/>
    <w:multiLevelType w:val="multilevel"/>
    <w:tmpl w:val="9514B6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0E840B36"/>
    <w:multiLevelType w:val="hybridMultilevel"/>
    <w:tmpl w:val="9514B6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1EF2554E"/>
    <w:multiLevelType w:val="hybridMultilevel"/>
    <w:tmpl w:val="A65CC2D2"/>
    <w:lvl w:ilvl="0" w:tplc="431637D0">
      <w:start w:val="1"/>
      <w:numFmt w:val="bullet"/>
      <w:lvlText w:val=""/>
      <w:lvlJc w:val="left"/>
      <w:pPr>
        <w:tabs>
          <w:tab w:val="num" w:pos="1800"/>
        </w:tabs>
        <w:ind w:left="1800" w:hanging="360"/>
      </w:pPr>
      <w:rPr>
        <w:rFonts w:ascii="Wingdings" w:hAnsi="Wingdings" w:hint="default"/>
      </w:rPr>
    </w:lvl>
    <w:lvl w:ilvl="1" w:tplc="0C0A0005">
      <w:start w:val="1"/>
      <w:numFmt w:val="bullet"/>
      <w:lvlText w:val=""/>
      <w:lvlJc w:val="left"/>
      <w:pPr>
        <w:tabs>
          <w:tab w:val="num" w:pos="2520"/>
        </w:tabs>
        <w:ind w:left="2520" w:hanging="360"/>
      </w:pPr>
      <w:rPr>
        <w:rFonts w:ascii="Wingdings" w:hAnsi="Wingdings"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8">
    <w:nsid w:val="244C200C"/>
    <w:multiLevelType w:val="hybridMultilevel"/>
    <w:tmpl w:val="33E08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B9B1240"/>
    <w:multiLevelType w:val="hybridMultilevel"/>
    <w:tmpl w:val="B448A3DC"/>
    <w:lvl w:ilvl="0" w:tplc="0C0A0003">
      <w:start w:val="1"/>
      <w:numFmt w:val="bullet"/>
      <w:lvlText w:val="o"/>
      <w:lvlJc w:val="left"/>
      <w:pPr>
        <w:tabs>
          <w:tab w:val="num" w:pos="1571"/>
        </w:tabs>
        <w:ind w:left="1571" w:hanging="360"/>
      </w:pPr>
      <w:rPr>
        <w:rFonts w:ascii="Courier New" w:hAnsi="Courier New" w:hint="default"/>
      </w:rPr>
    </w:lvl>
    <w:lvl w:ilvl="1" w:tplc="0C0A0003">
      <w:start w:val="1"/>
      <w:numFmt w:val="bullet"/>
      <w:lvlText w:val="o"/>
      <w:lvlJc w:val="left"/>
      <w:pPr>
        <w:tabs>
          <w:tab w:val="num" w:pos="2291"/>
        </w:tabs>
        <w:ind w:left="2291" w:hanging="360"/>
      </w:pPr>
      <w:rPr>
        <w:rFonts w:ascii="Courier New" w:hAnsi="Courier New"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20">
    <w:nsid w:val="2C8E754D"/>
    <w:multiLevelType w:val="multilevel"/>
    <w:tmpl w:val="894EE876"/>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numFmt w:val="bullet"/>
      <w:lvlText w:val="•"/>
      <w:lvlJc w:val="left"/>
      <w:pPr>
        <w:tabs>
          <w:tab w:val="num" w:pos="567"/>
        </w:tabs>
        <w:ind w:left="567" w:firstLine="1134"/>
      </w:pPr>
      <w:rPr>
        <w:rFonts w:hint="default"/>
        <w:position w:val="0"/>
      </w:rPr>
    </w:lvl>
    <w:lvl w:ilvl="3">
      <w:numFmt w:val="bullet"/>
      <w:lvlText w:val="•"/>
      <w:lvlJc w:val="left"/>
      <w:pPr>
        <w:tabs>
          <w:tab w:val="num" w:pos="567"/>
        </w:tabs>
        <w:ind w:left="567" w:firstLine="1701"/>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1">
    <w:nsid w:val="2E453C29"/>
    <w:multiLevelType w:val="multilevel"/>
    <w:tmpl w:val="D6F295D2"/>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2">
    <w:nsid w:val="308F099C"/>
    <w:multiLevelType w:val="multilevel"/>
    <w:tmpl w:val="8B56C260"/>
    <w:lvl w:ilvl="0">
      <w:start w:val="1"/>
      <w:numFmt w:val="bullet"/>
      <w:lvlText w:val=""/>
      <w:lvlJc w:val="left"/>
      <w:pPr>
        <w:tabs>
          <w:tab w:val="num" w:pos="2280"/>
        </w:tabs>
        <w:ind w:left="2280" w:hanging="360"/>
      </w:pPr>
      <w:rPr>
        <w:rFonts w:ascii="Wingdings" w:hAnsi="Wingdings" w:hint="default"/>
      </w:rPr>
    </w:lvl>
    <w:lvl w:ilvl="1">
      <w:start w:val="1"/>
      <w:numFmt w:val="bullet"/>
      <w:lvlText w:val="o"/>
      <w:lvlJc w:val="left"/>
      <w:pPr>
        <w:tabs>
          <w:tab w:val="num" w:pos="3000"/>
        </w:tabs>
        <w:ind w:left="3000" w:hanging="360"/>
      </w:pPr>
      <w:rPr>
        <w:rFonts w:ascii="Courier New" w:hAnsi="Courier New" w:hint="default"/>
      </w:rPr>
    </w:lvl>
    <w:lvl w:ilvl="2">
      <w:start w:val="1"/>
      <w:numFmt w:val="bullet"/>
      <w:lvlText w:val=""/>
      <w:lvlJc w:val="left"/>
      <w:pPr>
        <w:tabs>
          <w:tab w:val="num" w:pos="3720"/>
        </w:tabs>
        <w:ind w:left="3720" w:hanging="360"/>
      </w:pPr>
      <w:rPr>
        <w:rFonts w:ascii="Wingdings" w:hAnsi="Wingdings" w:hint="default"/>
      </w:rPr>
    </w:lvl>
    <w:lvl w:ilvl="3">
      <w:start w:val="1"/>
      <w:numFmt w:val="bullet"/>
      <w:lvlText w:val=""/>
      <w:lvlJc w:val="left"/>
      <w:pPr>
        <w:tabs>
          <w:tab w:val="num" w:pos="4440"/>
        </w:tabs>
        <w:ind w:left="4440" w:hanging="360"/>
      </w:pPr>
      <w:rPr>
        <w:rFonts w:ascii="Symbol" w:hAnsi="Symbol" w:hint="default"/>
      </w:rPr>
    </w:lvl>
    <w:lvl w:ilvl="4">
      <w:start w:val="1"/>
      <w:numFmt w:val="bullet"/>
      <w:lvlText w:val="o"/>
      <w:lvlJc w:val="left"/>
      <w:pPr>
        <w:tabs>
          <w:tab w:val="num" w:pos="5160"/>
        </w:tabs>
        <w:ind w:left="5160" w:hanging="360"/>
      </w:pPr>
      <w:rPr>
        <w:rFonts w:ascii="Courier New" w:hAnsi="Courier New" w:hint="default"/>
      </w:rPr>
    </w:lvl>
    <w:lvl w:ilvl="5">
      <w:start w:val="1"/>
      <w:numFmt w:val="bullet"/>
      <w:lvlText w:val=""/>
      <w:lvlJc w:val="left"/>
      <w:pPr>
        <w:tabs>
          <w:tab w:val="num" w:pos="5880"/>
        </w:tabs>
        <w:ind w:left="5880" w:hanging="360"/>
      </w:pPr>
      <w:rPr>
        <w:rFonts w:ascii="Wingdings" w:hAnsi="Wingdings" w:hint="default"/>
      </w:rPr>
    </w:lvl>
    <w:lvl w:ilvl="6">
      <w:start w:val="1"/>
      <w:numFmt w:val="bullet"/>
      <w:lvlText w:val=""/>
      <w:lvlJc w:val="left"/>
      <w:pPr>
        <w:tabs>
          <w:tab w:val="num" w:pos="6600"/>
        </w:tabs>
        <w:ind w:left="6600" w:hanging="360"/>
      </w:pPr>
      <w:rPr>
        <w:rFonts w:ascii="Symbol" w:hAnsi="Symbol" w:hint="default"/>
      </w:rPr>
    </w:lvl>
    <w:lvl w:ilvl="7">
      <w:start w:val="1"/>
      <w:numFmt w:val="bullet"/>
      <w:lvlText w:val="o"/>
      <w:lvlJc w:val="left"/>
      <w:pPr>
        <w:tabs>
          <w:tab w:val="num" w:pos="7320"/>
        </w:tabs>
        <w:ind w:left="7320" w:hanging="360"/>
      </w:pPr>
      <w:rPr>
        <w:rFonts w:ascii="Courier New" w:hAnsi="Courier New" w:hint="default"/>
      </w:rPr>
    </w:lvl>
    <w:lvl w:ilvl="8">
      <w:start w:val="1"/>
      <w:numFmt w:val="bullet"/>
      <w:lvlText w:val=""/>
      <w:lvlJc w:val="left"/>
      <w:pPr>
        <w:tabs>
          <w:tab w:val="num" w:pos="8040"/>
        </w:tabs>
        <w:ind w:left="8040" w:hanging="360"/>
      </w:pPr>
      <w:rPr>
        <w:rFonts w:ascii="Wingdings" w:hAnsi="Wingdings" w:hint="default"/>
      </w:rPr>
    </w:lvl>
  </w:abstractNum>
  <w:abstractNum w:abstractNumId="23">
    <w:nsid w:val="3511113D"/>
    <w:multiLevelType w:val="hybridMultilevel"/>
    <w:tmpl w:val="FAE6D4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4F068C9"/>
    <w:multiLevelType w:val="hybridMultilevel"/>
    <w:tmpl w:val="D6F295D2"/>
    <w:lvl w:ilvl="0" w:tplc="431637D0">
      <w:start w:val="1"/>
      <w:numFmt w:val="bullet"/>
      <w:lvlText w:val=""/>
      <w:lvlJc w:val="left"/>
      <w:pPr>
        <w:tabs>
          <w:tab w:val="num" w:pos="1800"/>
        </w:tabs>
        <w:ind w:left="1800" w:hanging="360"/>
      </w:pPr>
      <w:rPr>
        <w:rFonts w:ascii="Wingdings" w:hAnsi="Wingdings" w:hint="default"/>
      </w:rPr>
    </w:lvl>
    <w:lvl w:ilvl="1" w:tplc="0C0A0003">
      <w:start w:val="1"/>
      <w:numFmt w:val="bullet"/>
      <w:lvlText w:val="o"/>
      <w:lvlJc w:val="left"/>
      <w:pPr>
        <w:tabs>
          <w:tab w:val="num" w:pos="2520"/>
        </w:tabs>
        <w:ind w:left="2520" w:hanging="360"/>
      </w:pPr>
      <w:rPr>
        <w:rFonts w:ascii="Courier New" w:hAnsi="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25">
    <w:nsid w:val="46920269"/>
    <w:multiLevelType w:val="hybridMultilevel"/>
    <w:tmpl w:val="41F4C2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7362582"/>
    <w:multiLevelType w:val="hybridMultilevel"/>
    <w:tmpl w:val="3A94C8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796767A"/>
    <w:multiLevelType w:val="hybridMultilevel"/>
    <w:tmpl w:val="EE5CF0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7A84A67"/>
    <w:multiLevelType w:val="multilevel"/>
    <w:tmpl w:val="6A721EE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8260C79"/>
    <w:multiLevelType w:val="hybridMultilevel"/>
    <w:tmpl w:val="45D6A9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A5C7904"/>
    <w:multiLevelType w:val="hybridMultilevel"/>
    <w:tmpl w:val="B1EC2012"/>
    <w:lvl w:ilvl="0" w:tplc="0C0A0003">
      <w:start w:val="1"/>
      <w:numFmt w:val="bullet"/>
      <w:lvlText w:val="o"/>
      <w:lvlJc w:val="left"/>
      <w:pPr>
        <w:tabs>
          <w:tab w:val="num" w:pos="1571"/>
        </w:tabs>
        <w:ind w:left="1571" w:hanging="360"/>
      </w:pPr>
      <w:rPr>
        <w:rFonts w:ascii="Courier New" w:hAnsi="Courier New" w:hint="default"/>
      </w:rPr>
    </w:lvl>
    <w:lvl w:ilvl="1" w:tplc="0C0A0005">
      <w:start w:val="1"/>
      <w:numFmt w:val="bullet"/>
      <w:lvlText w:val=""/>
      <w:lvlJc w:val="left"/>
      <w:pPr>
        <w:tabs>
          <w:tab w:val="num" w:pos="2291"/>
        </w:tabs>
        <w:ind w:left="2291" w:hanging="360"/>
      </w:pPr>
      <w:rPr>
        <w:rFonts w:ascii="Wingdings" w:hAnsi="Wingdings" w:hint="default"/>
      </w:rPr>
    </w:lvl>
    <w:lvl w:ilvl="2" w:tplc="0C0A0005">
      <w:start w:val="1"/>
      <w:numFmt w:val="bullet"/>
      <w:lvlText w:val=""/>
      <w:lvlJc w:val="left"/>
      <w:pPr>
        <w:tabs>
          <w:tab w:val="num" w:pos="3011"/>
        </w:tabs>
        <w:ind w:left="3011" w:hanging="360"/>
      </w:pPr>
      <w:rPr>
        <w:rFonts w:ascii="Wingdings" w:hAnsi="Wingdings" w:hint="default"/>
      </w:rPr>
    </w:lvl>
    <w:lvl w:ilvl="3" w:tplc="0C0A000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31">
    <w:nsid w:val="4C0D449F"/>
    <w:multiLevelType w:val="multilevel"/>
    <w:tmpl w:val="B448A3DC"/>
    <w:lvl w:ilvl="0">
      <w:start w:val="1"/>
      <w:numFmt w:val="bullet"/>
      <w:lvlText w:val="o"/>
      <w:lvlJc w:val="left"/>
      <w:pPr>
        <w:tabs>
          <w:tab w:val="num" w:pos="1571"/>
        </w:tabs>
        <w:ind w:left="1571" w:hanging="360"/>
      </w:pPr>
      <w:rPr>
        <w:rFonts w:ascii="Courier New" w:hAnsi="Courier New"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32">
    <w:nsid w:val="4DC953A3"/>
    <w:multiLevelType w:val="multilevel"/>
    <w:tmpl w:val="D8E2DEBA"/>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start w:val="1"/>
      <w:numFmt w:val="decimal"/>
      <w:lvlText w:val="%3."/>
      <w:lvlJc w:val="left"/>
      <w:pPr>
        <w:tabs>
          <w:tab w:val="num" w:pos="2061"/>
        </w:tabs>
        <w:ind w:left="2061" w:hanging="360"/>
      </w:pPr>
      <w:rPr>
        <w:rFonts w:cs="Times New Roman" w:hint="default"/>
        <w:position w:val="0"/>
      </w:rPr>
    </w:lvl>
    <w:lvl w:ilvl="3">
      <w:numFmt w:val="bullet"/>
      <w:lvlText w:val="•"/>
      <w:lvlJc w:val="left"/>
      <w:pPr>
        <w:tabs>
          <w:tab w:val="num" w:pos="567"/>
        </w:tabs>
        <w:ind w:left="567" w:firstLine="1701"/>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3">
    <w:nsid w:val="4F2B7486"/>
    <w:multiLevelType w:val="hybridMultilevel"/>
    <w:tmpl w:val="19AC3DD8"/>
    <w:lvl w:ilvl="0" w:tplc="0C0A0003">
      <w:start w:val="1"/>
      <w:numFmt w:val="bullet"/>
      <w:lvlText w:val="o"/>
      <w:lvlJc w:val="left"/>
      <w:pPr>
        <w:tabs>
          <w:tab w:val="num" w:pos="720"/>
        </w:tabs>
        <w:ind w:left="720" w:hanging="360"/>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5126787E"/>
    <w:multiLevelType w:val="multilevel"/>
    <w:tmpl w:val="88189EE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575F289B"/>
    <w:multiLevelType w:val="hybridMultilevel"/>
    <w:tmpl w:val="8C16CD14"/>
    <w:lvl w:ilvl="0" w:tplc="431637D0">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615713AD"/>
    <w:multiLevelType w:val="multilevel"/>
    <w:tmpl w:val="2A600C78"/>
    <w:lvl w:ilvl="0">
      <w:start w:val="4"/>
      <w:numFmt w:val="decimal"/>
      <w:lvlText w:val="%1."/>
      <w:lvlJc w:val="left"/>
      <w:pPr>
        <w:ind w:left="400" w:hanging="40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7">
    <w:nsid w:val="62C7349F"/>
    <w:multiLevelType w:val="hybridMultilevel"/>
    <w:tmpl w:val="CC8251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35E666A"/>
    <w:multiLevelType w:val="hybridMultilevel"/>
    <w:tmpl w:val="6A721EE8"/>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64EB65EC"/>
    <w:multiLevelType w:val="hybridMultilevel"/>
    <w:tmpl w:val="A3404A9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6A564092"/>
    <w:multiLevelType w:val="hybridMultilevel"/>
    <w:tmpl w:val="C988F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D180D20"/>
    <w:multiLevelType w:val="hybridMultilevel"/>
    <w:tmpl w:val="3ACAA1B4"/>
    <w:lvl w:ilvl="0" w:tplc="AF5CECC8">
      <w:start w:val="2"/>
      <w:numFmt w:val="bullet"/>
      <w:lvlText w:val="-"/>
      <w:lvlJc w:val="left"/>
      <w:pPr>
        <w:ind w:left="720" w:hanging="360"/>
      </w:pPr>
      <w:rPr>
        <w:rFonts w:ascii="Arial" w:eastAsia="?????? Pro W3" w:hAnsi="Aria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1CF724F"/>
    <w:multiLevelType w:val="hybridMultilevel"/>
    <w:tmpl w:val="1D9C551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A931DE0"/>
    <w:multiLevelType w:val="hybridMultilevel"/>
    <w:tmpl w:val="63902518"/>
    <w:lvl w:ilvl="0" w:tplc="6310E434">
      <w:start w:val="7"/>
      <w:numFmt w:val="bullet"/>
      <w:lvlText w:val="-"/>
      <w:lvlJc w:val="left"/>
      <w:pPr>
        <w:ind w:left="720" w:hanging="360"/>
      </w:pPr>
      <w:rPr>
        <w:rFonts w:ascii="Helvetica" w:eastAsia="MS ??" w:hAnsi="Helvetica"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8"/>
  </w:num>
  <w:num w:numId="12">
    <w:abstractNumId w:val="37"/>
  </w:num>
  <w:num w:numId="13">
    <w:abstractNumId w:val="23"/>
  </w:num>
  <w:num w:numId="14">
    <w:abstractNumId w:val="40"/>
  </w:num>
  <w:num w:numId="15">
    <w:abstractNumId w:val="43"/>
  </w:num>
  <w:num w:numId="16">
    <w:abstractNumId w:val="26"/>
  </w:num>
  <w:num w:numId="17">
    <w:abstractNumId w:val="29"/>
  </w:num>
  <w:num w:numId="18">
    <w:abstractNumId w:val="27"/>
  </w:num>
  <w:num w:numId="19">
    <w:abstractNumId w:val="12"/>
  </w:num>
  <w:num w:numId="20">
    <w:abstractNumId w:val="16"/>
  </w:num>
  <w:num w:numId="21">
    <w:abstractNumId w:val="15"/>
  </w:num>
  <w:num w:numId="22">
    <w:abstractNumId w:val="25"/>
  </w:num>
  <w:num w:numId="23">
    <w:abstractNumId w:val="41"/>
  </w:num>
  <w:num w:numId="24">
    <w:abstractNumId w:val="10"/>
  </w:num>
  <w:num w:numId="25">
    <w:abstractNumId w:val="20"/>
  </w:num>
  <w:num w:numId="26">
    <w:abstractNumId w:val="32"/>
  </w:num>
  <w:num w:numId="27">
    <w:abstractNumId w:val="13"/>
  </w:num>
  <w:num w:numId="28">
    <w:abstractNumId w:val="22"/>
  </w:num>
  <w:num w:numId="29">
    <w:abstractNumId w:val="38"/>
  </w:num>
  <w:num w:numId="30">
    <w:abstractNumId w:val="28"/>
  </w:num>
  <w:num w:numId="31">
    <w:abstractNumId w:val="14"/>
  </w:num>
  <w:num w:numId="32">
    <w:abstractNumId w:val="24"/>
  </w:num>
  <w:num w:numId="33">
    <w:abstractNumId w:val="19"/>
  </w:num>
  <w:num w:numId="34">
    <w:abstractNumId w:val="31"/>
  </w:num>
  <w:num w:numId="35">
    <w:abstractNumId w:val="30"/>
  </w:num>
  <w:num w:numId="36">
    <w:abstractNumId w:val="21"/>
  </w:num>
  <w:num w:numId="37">
    <w:abstractNumId w:val="17"/>
  </w:num>
  <w:num w:numId="38">
    <w:abstractNumId w:val="33"/>
  </w:num>
  <w:num w:numId="39">
    <w:abstractNumId w:val="42"/>
  </w:num>
  <w:num w:numId="40">
    <w:abstractNumId w:val="36"/>
  </w:num>
  <w:num w:numId="4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34"/>
  </w:num>
  <w:num w:numId="44">
    <w:abstractNumId w:val="35"/>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41A"/>
    <w:rsid w:val="0001198F"/>
    <w:rsid w:val="0001327C"/>
    <w:rsid w:val="00025467"/>
    <w:rsid w:val="000414EB"/>
    <w:rsid w:val="0004378B"/>
    <w:rsid w:val="000445E7"/>
    <w:rsid w:val="000473E8"/>
    <w:rsid w:val="00060FC5"/>
    <w:rsid w:val="00072250"/>
    <w:rsid w:val="000A46ED"/>
    <w:rsid w:val="000A5E36"/>
    <w:rsid w:val="000C2693"/>
    <w:rsid w:val="000D065B"/>
    <w:rsid w:val="000D079B"/>
    <w:rsid w:val="000D1B90"/>
    <w:rsid w:val="000D4DCE"/>
    <w:rsid w:val="000E1455"/>
    <w:rsid w:val="000E7BB0"/>
    <w:rsid w:val="000F1972"/>
    <w:rsid w:val="000F512D"/>
    <w:rsid w:val="00104E93"/>
    <w:rsid w:val="00110E8F"/>
    <w:rsid w:val="0012256F"/>
    <w:rsid w:val="0013349B"/>
    <w:rsid w:val="0013412D"/>
    <w:rsid w:val="00135385"/>
    <w:rsid w:val="001443C5"/>
    <w:rsid w:val="00170C11"/>
    <w:rsid w:val="001728EC"/>
    <w:rsid w:val="00186837"/>
    <w:rsid w:val="00190E06"/>
    <w:rsid w:val="001943DC"/>
    <w:rsid w:val="00194412"/>
    <w:rsid w:val="001A36A5"/>
    <w:rsid w:val="001A5467"/>
    <w:rsid w:val="001C0070"/>
    <w:rsid w:val="001D4E49"/>
    <w:rsid w:val="001D5F00"/>
    <w:rsid w:val="001E411D"/>
    <w:rsid w:val="001F4531"/>
    <w:rsid w:val="0020562F"/>
    <w:rsid w:val="00205C2A"/>
    <w:rsid w:val="00206175"/>
    <w:rsid w:val="00207E3F"/>
    <w:rsid w:val="00242B56"/>
    <w:rsid w:val="00244BAE"/>
    <w:rsid w:val="0025139C"/>
    <w:rsid w:val="00253063"/>
    <w:rsid w:val="00257148"/>
    <w:rsid w:val="00257742"/>
    <w:rsid w:val="00264360"/>
    <w:rsid w:val="002707DB"/>
    <w:rsid w:val="00270970"/>
    <w:rsid w:val="002727C6"/>
    <w:rsid w:val="002A4B88"/>
    <w:rsid w:val="002A642F"/>
    <w:rsid w:val="002F10CE"/>
    <w:rsid w:val="00300435"/>
    <w:rsid w:val="00334734"/>
    <w:rsid w:val="003444AD"/>
    <w:rsid w:val="00367F15"/>
    <w:rsid w:val="00382A34"/>
    <w:rsid w:val="0038434A"/>
    <w:rsid w:val="003922FD"/>
    <w:rsid w:val="00393DD2"/>
    <w:rsid w:val="00397856"/>
    <w:rsid w:val="003B2911"/>
    <w:rsid w:val="003B78AA"/>
    <w:rsid w:val="003C4790"/>
    <w:rsid w:val="003D04A7"/>
    <w:rsid w:val="003D43C9"/>
    <w:rsid w:val="004135DC"/>
    <w:rsid w:val="00421E94"/>
    <w:rsid w:val="00432FD0"/>
    <w:rsid w:val="00434006"/>
    <w:rsid w:val="00441B07"/>
    <w:rsid w:val="00442216"/>
    <w:rsid w:val="0045306E"/>
    <w:rsid w:val="00455876"/>
    <w:rsid w:val="004569C6"/>
    <w:rsid w:val="00457733"/>
    <w:rsid w:val="00457922"/>
    <w:rsid w:val="00460F2A"/>
    <w:rsid w:val="00465B17"/>
    <w:rsid w:val="00482892"/>
    <w:rsid w:val="004915C7"/>
    <w:rsid w:val="00493F2C"/>
    <w:rsid w:val="004A0B8A"/>
    <w:rsid w:val="004A21BE"/>
    <w:rsid w:val="004B7980"/>
    <w:rsid w:val="004C6975"/>
    <w:rsid w:val="004F0978"/>
    <w:rsid w:val="004F2F9F"/>
    <w:rsid w:val="005053A1"/>
    <w:rsid w:val="005115F2"/>
    <w:rsid w:val="005277F5"/>
    <w:rsid w:val="00530FE6"/>
    <w:rsid w:val="0054767D"/>
    <w:rsid w:val="00550789"/>
    <w:rsid w:val="00554CD9"/>
    <w:rsid w:val="00583C22"/>
    <w:rsid w:val="005844B3"/>
    <w:rsid w:val="005903C3"/>
    <w:rsid w:val="00591C70"/>
    <w:rsid w:val="00594BBA"/>
    <w:rsid w:val="005A2FF3"/>
    <w:rsid w:val="005B5D7D"/>
    <w:rsid w:val="005D36CB"/>
    <w:rsid w:val="005F1863"/>
    <w:rsid w:val="005F1FA9"/>
    <w:rsid w:val="0061188C"/>
    <w:rsid w:val="006266EA"/>
    <w:rsid w:val="00630539"/>
    <w:rsid w:val="0064093D"/>
    <w:rsid w:val="00656CCC"/>
    <w:rsid w:val="00660996"/>
    <w:rsid w:val="00664173"/>
    <w:rsid w:val="006773D7"/>
    <w:rsid w:val="0067741A"/>
    <w:rsid w:val="00681B56"/>
    <w:rsid w:val="00683300"/>
    <w:rsid w:val="0068465A"/>
    <w:rsid w:val="00694612"/>
    <w:rsid w:val="006A08F8"/>
    <w:rsid w:val="006A5A29"/>
    <w:rsid w:val="006B4504"/>
    <w:rsid w:val="006E1D95"/>
    <w:rsid w:val="006E5FB0"/>
    <w:rsid w:val="006F32CF"/>
    <w:rsid w:val="006F6C61"/>
    <w:rsid w:val="00701F8D"/>
    <w:rsid w:val="00703E91"/>
    <w:rsid w:val="0071062E"/>
    <w:rsid w:val="0071689A"/>
    <w:rsid w:val="00745CF9"/>
    <w:rsid w:val="00775FF9"/>
    <w:rsid w:val="00777F87"/>
    <w:rsid w:val="00786152"/>
    <w:rsid w:val="00795751"/>
    <w:rsid w:val="007A2ECC"/>
    <w:rsid w:val="007A5A9A"/>
    <w:rsid w:val="007E5E34"/>
    <w:rsid w:val="007F1F15"/>
    <w:rsid w:val="00800387"/>
    <w:rsid w:val="008044F7"/>
    <w:rsid w:val="008264F2"/>
    <w:rsid w:val="0084022B"/>
    <w:rsid w:val="0084304E"/>
    <w:rsid w:val="00853329"/>
    <w:rsid w:val="0086209B"/>
    <w:rsid w:val="008714BF"/>
    <w:rsid w:val="00873E6A"/>
    <w:rsid w:val="00882F98"/>
    <w:rsid w:val="00887107"/>
    <w:rsid w:val="008A1692"/>
    <w:rsid w:val="008C0E09"/>
    <w:rsid w:val="008D2DFD"/>
    <w:rsid w:val="008E0B55"/>
    <w:rsid w:val="008E6D74"/>
    <w:rsid w:val="008F2250"/>
    <w:rsid w:val="008F2F6A"/>
    <w:rsid w:val="0090516B"/>
    <w:rsid w:val="009121C9"/>
    <w:rsid w:val="00913DEC"/>
    <w:rsid w:val="00931A13"/>
    <w:rsid w:val="0094327D"/>
    <w:rsid w:val="009637BB"/>
    <w:rsid w:val="00991BCE"/>
    <w:rsid w:val="009B7D9E"/>
    <w:rsid w:val="009C2097"/>
    <w:rsid w:val="009C4100"/>
    <w:rsid w:val="009D6E53"/>
    <w:rsid w:val="009E32BC"/>
    <w:rsid w:val="009E4A83"/>
    <w:rsid w:val="009F094B"/>
    <w:rsid w:val="00A127DC"/>
    <w:rsid w:val="00A2173E"/>
    <w:rsid w:val="00A25B28"/>
    <w:rsid w:val="00A27FEB"/>
    <w:rsid w:val="00A34A20"/>
    <w:rsid w:val="00A36292"/>
    <w:rsid w:val="00A72230"/>
    <w:rsid w:val="00A8335D"/>
    <w:rsid w:val="00A87D6C"/>
    <w:rsid w:val="00A954C7"/>
    <w:rsid w:val="00AA332F"/>
    <w:rsid w:val="00AB1AA5"/>
    <w:rsid w:val="00AB46D6"/>
    <w:rsid w:val="00AF0D6A"/>
    <w:rsid w:val="00AF2B18"/>
    <w:rsid w:val="00B32C02"/>
    <w:rsid w:val="00B40B5A"/>
    <w:rsid w:val="00B41C96"/>
    <w:rsid w:val="00B55F9B"/>
    <w:rsid w:val="00B65567"/>
    <w:rsid w:val="00B6690F"/>
    <w:rsid w:val="00B760FC"/>
    <w:rsid w:val="00B817DB"/>
    <w:rsid w:val="00B90C34"/>
    <w:rsid w:val="00B97D2A"/>
    <w:rsid w:val="00BB19CA"/>
    <w:rsid w:val="00BB6F7D"/>
    <w:rsid w:val="00BB72C3"/>
    <w:rsid w:val="00BC4C18"/>
    <w:rsid w:val="00BD14F1"/>
    <w:rsid w:val="00BD4C3B"/>
    <w:rsid w:val="00BF3C32"/>
    <w:rsid w:val="00C01495"/>
    <w:rsid w:val="00C12C1F"/>
    <w:rsid w:val="00C1682F"/>
    <w:rsid w:val="00C61658"/>
    <w:rsid w:val="00C6168B"/>
    <w:rsid w:val="00C810FC"/>
    <w:rsid w:val="00C84327"/>
    <w:rsid w:val="00CA1824"/>
    <w:rsid w:val="00CA467B"/>
    <w:rsid w:val="00CB7603"/>
    <w:rsid w:val="00CC5DFC"/>
    <w:rsid w:val="00CD3E62"/>
    <w:rsid w:val="00CE5639"/>
    <w:rsid w:val="00CE6B29"/>
    <w:rsid w:val="00D00693"/>
    <w:rsid w:val="00D16541"/>
    <w:rsid w:val="00D30D2D"/>
    <w:rsid w:val="00D474E1"/>
    <w:rsid w:val="00D75143"/>
    <w:rsid w:val="00D75763"/>
    <w:rsid w:val="00D7733B"/>
    <w:rsid w:val="00D85C1F"/>
    <w:rsid w:val="00D867A8"/>
    <w:rsid w:val="00DB4B9D"/>
    <w:rsid w:val="00DD3CE0"/>
    <w:rsid w:val="00DD4AE1"/>
    <w:rsid w:val="00DD53EE"/>
    <w:rsid w:val="00DD6496"/>
    <w:rsid w:val="00DF1385"/>
    <w:rsid w:val="00E03BD0"/>
    <w:rsid w:val="00E169AD"/>
    <w:rsid w:val="00E22D6D"/>
    <w:rsid w:val="00E261DD"/>
    <w:rsid w:val="00E34816"/>
    <w:rsid w:val="00E41B61"/>
    <w:rsid w:val="00E6143C"/>
    <w:rsid w:val="00E64F1B"/>
    <w:rsid w:val="00EA0308"/>
    <w:rsid w:val="00EA4694"/>
    <w:rsid w:val="00EC1F5D"/>
    <w:rsid w:val="00EC32B0"/>
    <w:rsid w:val="00EC55AB"/>
    <w:rsid w:val="00ED377D"/>
    <w:rsid w:val="00ED3EFF"/>
    <w:rsid w:val="00ED494B"/>
    <w:rsid w:val="00EE0D7D"/>
    <w:rsid w:val="00EF04BA"/>
    <w:rsid w:val="00EF4C7C"/>
    <w:rsid w:val="00EF77D8"/>
    <w:rsid w:val="00F00613"/>
    <w:rsid w:val="00F10283"/>
    <w:rsid w:val="00F1765F"/>
    <w:rsid w:val="00F216E1"/>
    <w:rsid w:val="00F21B44"/>
    <w:rsid w:val="00F35883"/>
    <w:rsid w:val="00F905C5"/>
    <w:rsid w:val="00F9472E"/>
    <w:rsid w:val="00F953D0"/>
    <w:rsid w:val="00F968B6"/>
    <w:rsid w:val="00FA2D76"/>
    <w:rsid w:val="00FC3D9C"/>
    <w:rsid w:val="00FD02F2"/>
    <w:rsid w:val="00FD26C7"/>
    <w:rsid w:val="00FD6A77"/>
    <w:rsid w:val="00FD6E16"/>
    <w:rsid w:val="00FE662E"/>
    <w:rsid w:val="00FF1754"/>
    <w:rsid w:val="00FF1C2A"/>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14:docId w14:val="79F81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F15"/>
    <w:pPr>
      <w:widowControl w:val="0"/>
      <w:suppressAutoHyphens/>
      <w:spacing w:after="200"/>
    </w:pPr>
    <w:rPr>
      <w:rFonts w:ascii="Cambria" w:eastAsia="?????? Pro W3" w:hAnsi="Cambria"/>
      <w:color w:val="000000"/>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Piedepgina1">
    <w:name w:val="Pie de página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Cuerpo">
    <w:name w:val="Cuerpo"/>
    <w:uiPriority w:val="99"/>
    <w:rsid w:val="00367F15"/>
    <w:rPr>
      <w:rFonts w:ascii="Helvetica" w:eastAsia="?????? Pro W3" w:hAnsi="Helvetica"/>
      <w:color w:val="000000"/>
      <w:sz w:val="24"/>
      <w:szCs w:val="20"/>
      <w:lang w:val="es-ES_tradnl" w:eastAsia="en-US"/>
    </w:rPr>
  </w:style>
  <w:style w:type="paragraph" w:customStyle="1" w:styleId="Ttulo21">
    <w:name w:val="Título 21"/>
    <w:next w:val="BodyText1"/>
    <w:uiPriority w:val="99"/>
    <w:rsid w:val="00367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paragraph" w:customStyle="1" w:styleId="BodyText1">
    <w:name w:val="Body Text1"/>
    <w:uiPriority w:val="99"/>
    <w:rsid w:val="00367F15"/>
    <w:pPr>
      <w:widowControl w:val="0"/>
      <w:suppressAutoHyphens/>
      <w:spacing w:after="120"/>
    </w:pPr>
    <w:rPr>
      <w:rFonts w:ascii="Cambria" w:eastAsia="?????? Pro W3" w:hAnsi="Cambria"/>
      <w:color w:val="000000"/>
      <w:sz w:val="24"/>
      <w:szCs w:val="20"/>
      <w:lang w:val="es-ES_tradnl" w:eastAsia="en-US"/>
    </w:rPr>
  </w:style>
  <w:style w:type="paragraph" w:customStyle="1" w:styleId="Formatolibre">
    <w:name w:val="Formato libre"/>
    <w:uiPriority w:val="99"/>
    <w:rsid w:val="00367F15"/>
    <w:rPr>
      <w:rFonts w:eastAsia="?????? Pro W3"/>
      <w:color w:val="000000"/>
      <w:sz w:val="20"/>
      <w:szCs w:val="20"/>
      <w:lang w:val="es-ES_tradnl" w:eastAsia="en-US"/>
    </w:rPr>
  </w:style>
  <w:style w:type="paragraph" w:customStyle="1" w:styleId="Textodenotaalpie">
    <w:name w:val="Texto de nota al pie"/>
    <w:uiPriority w:val="99"/>
    <w:rsid w:val="00367F15"/>
    <w:rPr>
      <w:rFonts w:ascii="Helvetica" w:eastAsia="?????? Pro W3" w:hAnsi="Helvetica"/>
      <w:color w:val="000000"/>
      <w:sz w:val="20"/>
      <w:szCs w:val="20"/>
      <w:lang w:val="es-ES_tradnl" w:eastAsia="en-US"/>
    </w:rPr>
  </w:style>
  <w:style w:type="paragraph" w:customStyle="1" w:styleId="Listavistosa-nfasis11">
    <w:name w:val="Lista vistosa - Énfasis 11"/>
    <w:uiPriority w:val="99"/>
    <w:rsid w:val="00367F15"/>
    <w:pPr>
      <w:widowControl w:val="0"/>
      <w:suppressAutoHyphens/>
      <w:spacing w:after="200"/>
      <w:ind w:left="720"/>
    </w:pPr>
    <w:rPr>
      <w:rFonts w:ascii="Cambria" w:eastAsia="?????? Pro W3" w:hAnsi="Cambria"/>
      <w:color w:val="000000"/>
      <w:sz w:val="24"/>
      <w:szCs w:val="20"/>
      <w:lang w:val="es-ES_tradnl" w:eastAsia="en-US"/>
    </w:rPr>
  </w:style>
  <w:style w:type="character" w:styleId="Hipervnculo">
    <w:name w:val="Hyperlink"/>
    <w:basedOn w:val="Fuentedeprrafopredeter"/>
    <w:uiPriority w:val="99"/>
    <w:locked/>
    <w:rsid w:val="0067741A"/>
    <w:rPr>
      <w:rFonts w:cs="Times New Roman"/>
      <w:color w:val="0000FF"/>
      <w:u w:val="single"/>
    </w:rPr>
  </w:style>
  <w:style w:type="paragraph" w:styleId="Encabezado">
    <w:name w:val="header"/>
    <w:basedOn w:val="Normal"/>
    <w:link w:val="EncabezadoCar"/>
    <w:uiPriority w:val="99"/>
    <w:locked/>
    <w:rsid w:val="00DD4AE1"/>
    <w:pPr>
      <w:tabs>
        <w:tab w:val="center" w:pos="4153"/>
        <w:tab w:val="right" w:pos="8306"/>
      </w:tabs>
    </w:pPr>
    <w:rPr>
      <w:lang w:val="es-AR" w:eastAsia="es-ES"/>
    </w:rPr>
  </w:style>
  <w:style w:type="character" w:customStyle="1" w:styleId="EncabezadoCar">
    <w:name w:val="Encabezado Car"/>
    <w:basedOn w:val="Fuentedeprrafopredeter"/>
    <w:link w:val="Encabezado"/>
    <w:uiPriority w:val="99"/>
    <w:locked/>
    <w:rsid w:val="00DD4AE1"/>
    <w:rPr>
      <w:rFonts w:ascii="Cambria" w:eastAsia="?????? Pro W3" w:hAnsi="Cambria" w:cs="Times New Roman"/>
      <w:color w:val="000000"/>
      <w:sz w:val="24"/>
    </w:rPr>
  </w:style>
  <w:style w:type="paragraph" w:styleId="Piedepgina">
    <w:name w:val="footer"/>
    <w:basedOn w:val="Normal"/>
    <w:link w:val="PiedepginaCar"/>
    <w:uiPriority w:val="99"/>
    <w:locked/>
    <w:rsid w:val="00DD4AE1"/>
    <w:pPr>
      <w:tabs>
        <w:tab w:val="center" w:pos="4153"/>
        <w:tab w:val="right" w:pos="8306"/>
      </w:tabs>
    </w:pPr>
    <w:rPr>
      <w:lang w:val="es-AR" w:eastAsia="es-ES"/>
    </w:rPr>
  </w:style>
  <w:style w:type="character" w:customStyle="1" w:styleId="PiedepginaCar">
    <w:name w:val="Pie de página Car"/>
    <w:basedOn w:val="Fuentedeprrafopredeter"/>
    <w:link w:val="Piedepgina"/>
    <w:uiPriority w:val="99"/>
    <w:locked/>
    <w:rsid w:val="00DD4AE1"/>
    <w:rPr>
      <w:rFonts w:ascii="Cambria" w:eastAsia="?????? Pro W3" w:hAnsi="Cambria" w:cs="Times New Roman"/>
      <w:color w:val="000000"/>
      <w:sz w:val="24"/>
    </w:rPr>
  </w:style>
  <w:style w:type="character" w:styleId="Nmerodepgina">
    <w:name w:val="page number"/>
    <w:basedOn w:val="Fuentedeprrafopredeter"/>
    <w:uiPriority w:val="99"/>
    <w:locked/>
    <w:rsid w:val="00DD4AE1"/>
    <w:rPr>
      <w:rFonts w:cs="Times New Roman"/>
    </w:rPr>
  </w:style>
  <w:style w:type="paragraph" w:styleId="Prrafodelista">
    <w:name w:val="List Paragraph"/>
    <w:basedOn w:val="Normal"/>
    <w:uiPriority w:val="99"/>
    <w:qFormat/>
    <w:rsid w:val="00441B07"/>
    <w:pPr>
      <w:widowControl/>
      <w:suppressAutoHyphens w:val="0"/>
      <w:spacing w:after="0"/>
      <w:ind w:left="720"/>
      <w:contextualSpacing/>
    </w:pPr>
    <w:rPr>
      <w:rFonts w:eastAsia="MS ??"/>
      <w:color w:val="auto"/>
      <w:lang w:eastAsia="es-ES"/>
    </w:rPr>
  </w:style>
  <w:style w:type="character" w:styleId="Hipervnculovisitado">
    <w:name w:val="FollowedHyperlink"/>
    <w:basedOn w:val="Fuentedeprrafopredeter"/>
    <w:uiPriority w:val="99"/>
    <w:locked/>
    <w:rsid w:val="00F21B44"/>
    <w:rPr>
      <w:rFonts w:cs="Times New Roman"/>
      <w:color w:val="800080"/>
      <w:u w:val="single"/>
    </w:rPr>
  </w:style>
  <w:style w:type="paragraph" w:styleId="Textodeglobo">
    <w:name w:val="Balloon Text"/>
    <w:basedOn w:val="Normal"/>
    <w:link w:val="TextodegloboCar"/>
    <w:uiPriority w:val="99"/>
    <w:locked/>
    <w:rsid w:val="00BD4C3B"/>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locked/>
    <w:rsid w:val="00BD4C3B"/>
    <w:rPr>
      <w:rFonts w:ascii="Lucida Grande" w:eastAsia="?????? Pro W3" w:hAnsi="Lucida Grande" w:cs="Lucida Grande"/>
      <w:color w:val="000000"/>
      <w:sz w:val="18"/>
      <w:szCs w:val="18"/>
      <w:lang w:eastAsia="en-US"/>
    </w:rPr>
  </w:style>
  <w:style w:type="table" w:styleId="Tablaconcuadrcula">
    <w:name w:val="Table Grid"/>
    <w:basedOn w:val="Tablanormal"/>
    <w:uiPriority w:val="99"/>
    <w:rsid w:val="00CC5DFC"/>
    <w:pPr>
      <w:widowControl w:val="0"/>
      <w:suppressAutoHyphens/>
      <w:spacing w:after="20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next w:val="BodyText1"/>
    <w:uiPriority w:val="99"/>
    <w:rsid w:val="007F1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059487">
      <w:bodyDiv w:val="1"/>
      <w:marLeft w:val="0"/>
      <w:marRight w:val="0"/>
      <w:marTop w:val="0"/>
      <w:marBottom w:val="0"/>
      <w:divBdr>
        <w:top w:val="none" w:sz="0" w:space="0" w:color="auto"/>
        <w:left w:val="none" w:sz="0" w:space="0" w:color="auto"/>
        <w:bottom w:val="none" w:sz="0" w:space="0" w:color="auto"/>
        <w:right w:val="none" w:sz="0" w:space="0" w:color="auto"/>
      </w:divBdr>
    </w:div>
    <w:div w:id="1412660364">
      <w:marLeft w:val="0"/>
      <w:marRight w:val="0"/>
      <w:marTop w:val="0"/>
      <w:marBottom w:val="0"/>
      <w:divBdr>
        <w:top w:val="none" w:sz="0" w:space="0" w:color="auto"/>
        <w:left w:val="none" w:sz="0" w:space="0" w:color="auto"/>
        <w:bottom w:val="none" w:sz="0" w:space="0" w:color="auto"/>
        <w:right w:val="none" w:sz="0" w:space="0" w:color="auto"/>
      </w:divBdr>
    </w:div>
    <w:div w:id="1412660365">
      <w:marLeft w:val="0"/>
      <w:marRight w:val="0"/>
      <w:marTop w:val="0"/>
      <w:marBottom w:val="0"/>
      <w:divBdr>
        <w:top w:val="none" w:sz="0" w:space="0" w:color="auto"/>
        <w:left w:val="none" w:sz="0" w:space="0" w:color="auto"/>
        <w:bottom w:val="none" w:sz="0" w:space="0" w:color="auto"/>
        <w:right w:val="none" w:sz="0" w:space="0" w:color="auto"/>
      </w:divBdr>
    </w:div>
    <w:div w:id="1412660366">
      <w:marLeft w:val="0"/>
      <w:marRight w:val="0"/>
      <w:marTop w:val="0"/>
      <w:marBottom w:val="0"/>
      <w:divBdr>
        <w:top w:val="none" w:sz="0" w:space="0" w:color="auto"/>
        <w:left w:val="none" w:sz="0" w:space="0" w:color="auto"/>
        <w:bottom w:val="none" w:sz="0" w:space="0" w:color="auto"/>
        <w:right w:val="none" w:sz="0" w:space="0" w:color="auto"/>
      </w:divBdr>
    </w:div>
    <w:div w:id="1412660367">
      <w:marLeft w:val="0"/>
      <w:marRight w:val="0"/>
      <w:marTop w:val="0"/>
      <w:marBottom w:val="0"/>
      <w:divBdr>
        <w:top w:val="none" w:sz="0" w:space="0" w:color="auto"/>
        <w:left w:val="none" w:sz="0" w:space="0" w:color="auto"/>
        <w:bottom w:val="none" w:sz="0" w:space="0" w:color="auto"/>
        <w:right w:val="none" w:sz="0" w:space="0" w:color="auto"/>
      </w:divBdr>
    </w:div>
    <w:div w:id="1412660368">
      <w:marLeft w:val="0"/>
      <w:marRight w:val="0"/>
      <w:marTop w:val="0"/>
      <w:marBottom w:val="0"/>
      <w:divBdr>
        <w:top w:val="none" w:sz="0" w:space="0" w:color="auto"/>
        <w:left w:val="none" w:sz="0" w:space="0" w:color="auto"/>
        <w:bottom w:val="none" w:sz="0" w:space="0" w:color="auto"/>
        <w:right w:val="none" w:sz="0" w:space="0" w:color="auto"/>
      </w:divBdr>
    </w:div>
    <w:div w:id="1412660369">
      <w:marLeft w:val="0"/>
      <w:marRight w:val="0"/>
      <w:marTop w:val="0"/>
      <w:marBottom w:val="0"/>
      <w:divBdr>
        <w:top w:val="none" w:sz="0" w:space="0" w:color="auto"/>
        <w:left w:val="none" w:sz="0" w:space="0" w:color="auto"/>
        <w:bottom w:val="none" w:sz="0" w:space="0" w:color="auto"/>
        <w:right w:val="none" w:sz="0" w:space="0" w:color="auto"/>
      </w:divBdr>
    </w:div>
    <w:div w:id="1412660370">
      <w:marLeft w:val="0"/>
      <w:marRight w:val="0"/>
      <w:marTop w:val="0"/>
      <w:marBottom w:val="0"/>
      <w:divBdr>
        <w:top w:val="none" w:sz="0" w:space="0" w:color="auto"/>
        <w:left w:val="none" w:sz="0" w:space="0" w:color="auto"/>
        <w:bottom w:val="none" w:sz="0" w:space="0" w:color="auto"/>
        <w:right w:val="none" w:sz="0" w:space="0" w:color="auto"/>
      </w:divBdr>
    </w:div>
    <w:div w:id="1412660371">
      <w:marLeft w:val="0"/>
      <w:marRight w:val="0"/>
      <w:marTop w:val="0"/>
      <w:marBottom w:val="0"/>
      <w:divBdr>
        <w:top w:val="none" w:sz="0" w:space="0" w:color="auto"/>
        <w:left w:val="none" w:sz="0" w:space="0" w:color="auto"/>
        <w:bottom w:val="none" w:sz="0" w:space="0" w:color="auto"/>
        <w:right w:val="none" w:sz="0" w:space="0" w:color="auto"/>
      </w:divBdr>
    </w:div>
    <w:div w:id="1412660372">
      <w:marLeft w:val="0"/>
      <w:marRight w:val="0"/>
      <w:marTop w:val="0"/>
      <w:marBottom w:val="0"/>
      <w:divBdr>
        <w:top w:val="none" w:sz="0" w:space="0" w:color="auto"/>
        <w:left w:val="none" w:sz="0" w:space="0" w:color="auto"/>
        <w:bottom w:val="none" w:sz="0" w:space="0" w:color="auto"/>
        <w:right w:val="none" w:sz="0" w:space="0" w:color="auto"/>
      </w:divBdr>
    </w:div>
    <w:div w:id="1412660373">
      <w:marLeft w:val="0"/>
      <w:marRight w:val="0"/>
      <w:marTop w:val="0"/>
      <w:marBottom w:val="0"/>
      <w:divBdr>
        <w:top w:val="none" w:sz="0" w:space="0" w:color="auto"/>
        <w:left w:val="none" w:sz="0" w:space="0" w:color="auto"/>
        <w:bottom w:val="none" w:sz="0" w:space="0" w:color="auto"/>
        <w:right w:val="none" w:sz="0" w:space="0" w:color="auto"/>
      </w:divBdr>
    </w:div>
    <w:div w:id="1412660374">
      <w:marLeft w:val="0"/>
      <w:marRight w:val="0"/>
      <w:marTop w:val="0"/>
      <w:marBottom w:val="0"/>
      <w:divBdr>
        <w:top w:val="none" w:sz="0" w:space="0" w:color="auto"/>
        <w:left w:val="none" w:sz="0" w:space="0" w:color="auto"/>
        <w:bottom w:val="none" w:sz="0" w:space="0" w:color="auto"/>
        <w:right w:val="none" w:sz="0" w:space="0" w:color="auto"/>
      </w:divBdr>
    </w:div>
    <w:div w:id="1412660375">
      <w:marLeft w:val="0"/>
      <w:marRight w:val="0"/>
      <w:marTop w:val="0"/>
      <w:marBottom w:val="0"/>
      <w:divBdr>
        <w:top w:val="none" w:sz="0" w:space="0" w:color="auto"/>
        <w:left w:val="none" w:sz="0" w:space="0" w:color="auto"/>
        <w:bottom w:val="none" w:sz="0" w:space="0" w:color="auto"/>
        <w:right w:val="none" w:sz="0" w:space="0" w:color="auto"/>
      </w:divBdr>
    </w:div>
    <w:div w:id="1412660376">
      <w:marLeft w:val="0"/>
      <w:marRight w:val="0"/>
      <w:marTop w:val="0"/>
      <w:marBottom w:val="0"/>
      <w:divBdr>
        <w:top w:val="none" w:sz="0" w:space="0" w:color="auto"/>
        <w:left w:val="none" w:sz="0" w:space="0" w:color="auto"/>
        <w:bottom w:val="none" w:sz="0" w:space="0" w:color="auto"/>
        <w:right w:val="none" w:sz="0" w:space="0" w:color="auto"/>
      </w:divBdr>
    </w:div>
    <w:div w:id="1412660377">
      <w:marLeft w:val="0"/>
      <w:marRight w:val="0"/>
      <w:marTop w:val="0"/>
      <w:marBottom w:val="0"/>
      <w:divBdr>
        <w:top w:val="none" w:sz="0" w:space="0" w:color="auto"/>
        <w:left w:val="none" w:sz="0" w:space="0" w:color="auto"/>
        <w:bottom w:val="none" w:sz="0" w:space="0" w:color="auto"/>
        <w:right w:val="none" w:sz="0" w:space="0" w:color="auto"/>
      </w:divBdr>
    </w:div>
    <w:div w:id="1412660378">
      <w:marLeft w:val="0"/>
      <w:marRight w:val="0"/>
      <w:marTop w:val="0"/>
      <w:marBottom w:val="0"/>
      <w:divBdr>
        <w:top w:val="none" w:sz="0" w:space="0" w:color="auto"/>
        <w:left w:val="none" w:sz="0" w:space="0" w:color="auto"/>
        <w:bottom w:val="none" w:sz="0" w:space="0" w:color="auto"/>
        <w:right w:val="none" w:sz="0" w:space="0" w:color="auto"/>
      </w:divBdr>
    </w:div>
    <w:div w:id="1412660379">
      <w:marLeft w:val="0"/>
      <w:marRight w:val="0"/>
      <w:marTop w:val="0"/>
      <w:marBottom w:val="0"/>
      <w:divBdr>
        <w:top w:val="none" w:sz="0" w:space="0" w:color="auto"/>
        <w:left w:val="none" w:sz="0" w:space="0" w:color="auto"/>
        <w:bottom w:val="none" w:sz="0" w:space="0" w:color="auto"/>
        <w:right w:val="none" w:sz="0" w:space="0" w:color="auto"/>
      </w:divBdr>
    </w:div>
    <w:div w:id="141266038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apmej.org" TargetMode="External"/><Relationship Id="rId21" Type="http://schemas.openxmlformats.org/officeDocument/2006/relationships/hyperlink" Target="http://www.lamachi.com" TargetMode="External"/><Relationship Id="rId22" Type="http://schemas.openxmlformats.org/officeDocument/2006/relationships/hyperlink" Target="mailto:juan.dellatorre@lamachi.com" TargetMode="External"/><Relationship Id="rId23" Type="http://schemas.openxmlformats.org/officeDocument/2006/relationships/hyperlink" Target="http://www.lamachi.com" TargetMode="External"/><Relationship Id="rId24" Type="http://schemas.openxmlformats.org/officeDocument/2006/relationships/hyperlink" Target="http://www.facebook.com/agencialamachi" TargetMode="External"/><Relationship Id="rId25" Type="http://schemas.openxmlformats.org/officeDocument/2006/relationships/hyperlink" Target="http://www.twitter.com/agencialamachi" TargetMode="External"/><Relationship Id="rId26" Type="http://schemas.openxmlformats.org/officeDocument/2006/relationships/header" Target="header1.xml"/><Relationship Id="rId27" Type="http://schemas.openxmlformats.org/officeDocument/2006/relationships/header" Target="header2.xml"/><Relationship Id="rId28" Type="http://schemas.openxmlformats.org/officeDocument/2006/relationships/footer" Target="footer1.xml"/><Relationship Id="rId2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3.xml"/><Relationship Id="rId31" Type="http://schemas.openxmlformats.org/officeDocument/2006/relationships/footer" Target="footer3.xml"/><Relationship Id="rId32" Type="http://schemas.openxmlformats.org/officeDocument/2006/relationships/fontTable" Target="fontTable.xml"/><Relationship Id="rId9" Type="http://schemas.openxmlformats.org/officeDocument/2006/relationships/hyperlink" Target="https://www.facebook.com/thepopevideo"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facebook.com/ElVideodelPapa" TargetMode="External"/><Relationship Id="rId33" Type="http://schemas.openxmlformats.org/officeDocument/2006/relationships/theme" Target="theme/theme1.xml"/><Relationship Id="rId10" Type="http://schemas.openxmlformats.org/officeDocument/2006/relationships/hyperlink" Target="https://www.facebook.com/elvideodelpapa" TargetMode="External"/><Relationship Id="rId11" Type="http://schemas.openxmlformats.org/officeDocument/2006/relationships/hyperlink" Target="https://www.facebook.com/ilvideodelpapa" TargetMode="External"/><Relationship Id="rId12" Type="http://schemas.openxmlformats.org/officeDocument/2006/relationships/hyperlink" Target="https://www.facebook.com/lavideodupape" TargetMode="External"/><Relationship Id="rId13" Type="http://schemas.openxmlformats.org/officeDocument/2006/relationships/hyperlink" Target="https://www.facebook.com/ovideodopapa" TargetMode="External"/><Relationship Id="rId14" Type="http://schemas.openxmlformats.org/officeDocument/2006/relationships/hyperlink" Target="https://www.facebook.com/thepopevideocn" TargetMode="External"/><Relationship Id="rId15" Type="http://schemas.openxmlformats.org/officeDocument/2006/relationships/hyperlink" Target="https://www.facebook.com/thepopevideoar" TargetMode="External"/><Relationship Id="rId16" Type="http://schemas.openxmlformats.org/officeDocument/2006/relationships/hyperlink" Target="https://www.facebook.com/dasvideovompapst" TargetMode="External"/><Relationship Id="rId17" Type="http://schemas.openxmlformats.org/officeDocument/2006/relationships/hyperlink" Target="https://www.facebook.com/DeVideovandePaus" TargetMode="External"/><Relationship Id="rId18" Type="http://schemas.openxmlformats.org/officeDocument/2006/relationships/hyperlink" Target="https://www.facebook.com/ThePopeVideoHebrew" TargetMode="External"/><Relationship Id="rId19" Type="http://schemas.openxmlformats.org/officeDocument/2006/relationships/hyperlink" Target="http://www.facebook.com/elvideodelpapa.or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png"/><Relationship Id="rId3"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864</Words>
  <Characters>4755</Characters>
  <Application>Microsoft Macintosh Word</Application>
  <DocSecurity>0</DocSecurity>
  <Lines>39</Lines>
  <Paragraphs>11</Paragraphs>
  <ScaleCrop>false</ScaleCrop>
  <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‰π©Ê≠´Ê§†‰±°Áï≥Ê§Ä„∏≤„ª∏Íîø„åã‰¨ÆÍç∞‰ûÆÔû§Óí°Ë™ÄÂúáÏßóÍæ¨ÈííÎ∂§ÈèäÍ£ä„•äÊè§ÈûÅ</dc:creator>
  <cp:keywords/>
  <dc:description/>
  <cp:lastModifiedBy>MacBook</cp:lastModifiedBy>
  <cp:revision>13</cp:revision>
  <cp:lastPrinted>2015-07-06T09:24:00Z</cp:lastPrinted>
  <dcterms:created xsi:type="dcterms:W3CDTF">2016-01-04T10:08:00Z</dcterms:created>
  <dcterms:modified xsi:type="dcterms:W3CDTF">2016-01-06T12:08:00Z</dcterms:modified>
</cp:coreProperties>
</file>