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515193" w14:textId="2F864CC1" w:rsidR="00380512" w:rsidRDefault="00EC1C00" w:rsidP="00380512">
      <w:pPr>
        <w:spacing w:after="120" w:line="276" w:lineRule="auto"/>
        <w:jc w:val="center"/>
        <w:rPr>
          <w:rFonts w:ascii="Arial" w:hAnsi="Arial" w:cs="Arial"/>
          <w:b/>
          <w:bCs/>
          <w:color w:val="auto"/>
          <w:sz w:val="28"/>
          <w:szCs w:val="28"/>
        </w:rPr>
      </w:pPr>
      <w:r w:rsidRPr="00EF04BA">
        <w:rPr>
          <w:rFonts w:ascii="Arial" w:hAnsi="Arial" w:cs="Arial"/>
          <w:b/>
          <w:bCs/>
          <w:color w:val="auto"/>
          <w:sz w:val="28"/>
          <w:szCs w:val="28"/>
        </w:rPr>
        <w:t>“El Video del Papa”</w:t>
      </w:r>
      <w:r w:rsidR="00380512">
        <w:rPr>
          <w:rFonts w:ascii="Arial" w:hAnsi="Arial" w:cs="Arial"/>
          <w:b/>
          <w:bCs/>
          <w:color w:val="auto"/>
          <w:sz w:val="28"/>
          <w:szCs w:val="28"/>
        </w:rPr>
        <w:t xml:space="preserve"> </w:t>
      </w:r>
      <w:r w:rsidR="00F661F6">
        <w:rPr>
          <w:rFonts w:ascii="Arial" w:hAnsi="Arial" w:cs="Arial"/>
          <w:b/>
          <w:bCs/>
          <w:color w:val="auto"/>
          <w:sz w:val="28"/>
          <w:szCs w:val="28"/>
        </w:rPr>
        <w:t>lanza</w:t>
      </w:r>
      <w:r w:rsidR="00380512">
        <w:rPr>
          <w:rFonts w:ascii="Arial" w:hAnsi="Arial" w:cs="Arial"/>
          <w:b/>
          <w:bCs/>
          <w:color w:val="auto"/>
          <w:sz w:val="28"/>
          <w:szCs w:val="28"/>
        </w:rPr>
        <w:t xml:space="preserve"> su versión de febrero </w:t>
      </w:r>
    </w:p>
    <w:p w14:paraId="6B469646" w14:textId="7DB4F7DE" w:rsidR="00EC1C00" w:rsidRDefault="00380512" w:rsidP="00380512">
      <w:pPr>
        <w:spacing w:after="120" w:line="276" w:lineRule="auto"/>
        <w:jc w:val="center"/>
        <w:rPr>
          <w:rFonts w:ascii="Arial" w:hAnsi="Arial" w:cs="Arial"/>
          <w:b/>
          <w:bCs/>
          <w:color w:val="auto"/>
          <w:sz w:val="28"/>
          <w:szCs w:val="28"/>
        </w:rPr>
      </w:pPr>
      <w:r>
        <w:rPr>
          <w:rFonts w:ascii="Arial" w:hAnsi="Arial" w:cs="Arial"/>
          <w:b/>
          <w:bCs/>
          <w:color w:val="auto"/>
          <w:sz w:val="28"/>
          <w:szCs w:val="28"/>
        </w:rPr>
        <w:t>por “El Cuidado de la Creación”</w:t>
      </w:r>
    </w:p>
    <w:p w14:paraId="0DFFF318" w14:textId="77777777" w:rsidR="00EC1C00" w:rsidRPr="0038434A" w:rsidRDefault="00EC1C00" w:rsidP="00EF04BA">
      <w:pPr>
        <w:spacing w:after="120" w:line="276" w:lineRule="auto"/>
        <w:jc w:val="center"/>
        <w:rPr>
          <w:rFonts w:ascii="Arial" w:hAnsi="Arial" w:cs="Arial"/>
          <w:b/>
          <w:bCs/>
          <w:color w:val="auto"/>
          <w:sz w:val="22"/>
          <w:szCs w:val="22"/>
        </w:rPr>
      </w:pPr>
    </w:p>
    <w:p w14:paraId="2F1D9658" w14:textId="55003A25" w:rsidR="00EC1C00" w:rsidRDefault="00EC1C00" w:rsidP="00EF04BA">
      <w:pPr>
        <w:spacing w:after="120" w:line="276" w:lineRule="auto"/>
        <w:jc w:val="both"/>
        <w:rPr>
          <w:rFonts w:ascii="Arial" w:hAnsi="Arial" w:cs="Arial"/>
          <w:i/>
          <w:color w:val="auto"/>
          <w:sz w:val="22"/>
          <w:szCs w:val="22"/>
        </w:rPr>
      </w:pPr>
      <w:r w:rsidRPr="00EF04BA">
        <w:rPr>
          <w:rFonts w:ascii="Arial" w:hAnsi="Arial" w:cs="Arial"/>
          <w:i/>
          <w:color w:val="auto"/>
          <w:sz w:val="22"/>
          <w:szCs w:val="22"/>
        </w:rPr>
        <w:t xml:space="preserve">El Video del Papa </w:t>
      </w:r>
      <w:r w:rsidR="00F661F6">
        <w:rPr>
          <w:rFonts w:ascii="Arial" w:hAnsi="Arial" w:cs="Arial"/>
          <w:i/>
          <w:color w:val="auto"/>
          <w:sz w:val="22"/>
          <w:szCs w:val="22"/>
        </w:rPr>
        <w:t>lanzó</w:t>
      </w:r>
      <w:r w:rsidR="00380512">
        <w:rPr>
          <w:rFonts w:ascii="Arial" w:hAnsi="Arial" w:cs="Arial"/>
          <w:i/>
          <w:color w:val="auto"/>
          <w:sz w:val="22"/>
          <w:szCs w:val="22"/>
        </w:rPr>
        <w:t xml:space="preserve"> la versión</w:t>
      </w:r>
      <w:r w:rsidRPr="00EF04BA">
        <w:rPr>
          <w:rFonts w:ascii="Arial" w:hAnsi="Arial" w:cs="Arial"/>
          <w:i/>
          <w:color w:val="auto"/>
          <w:sz w:val="22"/>
          <w:szCs w:val="22"/>
        </w:rPr>
        <w:t xml:space="preserve"> </w:t>
      </w:r>
      <w:r w:rsidR="00380512">
        <w:rPr>
          <w:rFonts w:ascii="Arial" w:hAnsi="Arial" w:cs="Arial"/>
          <w:i/>
          <w:color w:val="auto"/>
          <w:sz w:val="22"/>
          <w:szCs w:val="22"/>
        </w:rPr>
        <w:t xml:space="preserve">de febrero por “El Cuidado de la Creación”, segundo video de la campaña a cargo de </w:t>
      </w:r>
      <w:r>
        <w:rPr>
          <w:rFonts w:ascii="Arial" w:hAnsi="Arial" w:cs="Arial"/>
          <w:i/>
          <w:color w:val="auto"/>
          <w:sz w:val="22"/>
          <w:szCs w:val="22"/>
        </w:rPr>
        <w:t xml:space="preserve">la Red Mundial de Oración del Papa (Apostolado de la Oración) a través de la cual Francisco </w:t>
      </w:r>
      <w:r w:rsidRPr="00EF04BA">
        <w:rPr>
          <w:rFonts w:ascii="Arial" w:hAnsi="Arial" w:cs="Arial"/>
          <w:i/>
          <w:color w:val="auto"/>
          <w:sz w:val="22"/>
          <w:szCs w:val="22"/>
        </w:rPr>
        <w:t>invita a hombres y mujeres del mundo entero a unirse en sus intenciones por los desafíos de la humanidad.</w:t>
      </w:r>
    </w:p>
    <w:p w14:paraId="1D1D7168" w14:textId="77777777" w:rsidR="00EC1C00" w:rsidRPr="00EF04BA" w:rsidRDefault="00EC1C00" w:rsidP="00EF04BA">
      <w:pPr>
        <w:spacing w:after="120" w:line="276" w:lineRule="auto"/>
        <w:jc w:val="both"/>
        <w:rPr>
          <w:rFonts w:ascii="Arial" w:hAnsi="Arial" w:cs="Arial"/>
          <w:i/>
          <w:color w:val="auto"/>
          <w:sz w:val="22"/>
          <w:szCs w:val="22"/>
        </w:rPr>
      </w:pPr>
    </w:p>
    <w:p w14:paraId="0D94688B" w14:textId="5B0E67F4" w:rsidR="00EC1C00" w:rsidRPr="00EF04BA" w:rsidRDefault="00EC1C00" w:rsidP="00B35AC3">
      <w:pPr>
        <w:spacing w:after="120" w:line="276" w:lineRule="auto"/>
        <w:jc w:val="both"/>
        <w:rPr>
          <w:rFonts w:ascii="Arial" w:hAnsi="Arial" w:cs="Arial"/>
          <w:color w:val="auto"/>
          <w:sz w:val="22"/>
          <w:szCs w:val="22"/>
        </w:rPr>
      </w:pPr>
      <w:r w:rsidRPr="00EF04BA">
        <w:rPr>
          <w:rFonts w:ascii="Arial" w:hAnsi="Arial" w:cs="Arial"/>
          <w:i/>
          <w:color w:val="auto"/>
          <w:sz w:val="22"/>
          <w:szCs w:val="22"/>
        </w:rPr>
        <w:t>(</w:t>
      </w:r>
      <w:r w:rsidR="00380512">
        <w:rPr>
          <w:rFonts w:ascii="Arial" w:hAnsi="Arial" w:cs="Arial"/>
          <w:i/>
          <w:color w:val="auto"/>
          <w:sz w:val="22"/>
          <w:szCs w:val="22"/>
        </w:rPr>
        <w:t>Vaticano, 5</w:t>
      </w:r>
      <w:r w:rsidRPr="00EF04BA">
        <w:rPr>
          <w:rFonts w:ascii="Arial" w:hAnsi="Arial" w:cs="Arial"/>
          <w:i/>
          <w:color w:val="auto"/>
          <w:sz w:val="22"/>
          <w:szCs w:val="22"/>
        </w:rPr>
        <w:t xml:space="preserve"> de </w:t>
      </w:r>
      <w:r w:rsidR="00380512">
        <w:rPr>
          <w:rFonts w:ascii="Arial" w:hAnsi="Arial" w:cs="Arial"/>
          <w:i/>
          <w:color w:val="auto"/>
          <w:sz w:val="22"/>
          <w:szCs w:val="22"/>
        </w:rPr>
        <w:t>febrero</w:t>
      </w:r>
      <w:r w:rsidRPr="00EF04BA">
        <w:rPr>
          <w:rFonts w:ascii="Arial" w:hAnsi="Arial" w:cs="Arial"/>
          <w:i/>
          <w:color w:val="auto"/>
          <w:sz w:val="22"/>
          <w:szCs w:val="22"/>
        </w:rPr>
        <w:t xml:space="preserve"> de 2016).- </w:t>
      </w:r>
      <w:r>
        <w:rPr>
          <w:rFonts w:ascii="Arial" w:hAnsi="Arial" w:cs="Arial"/>
          <w:color w:val="auto"/>
          <w:sz w:val="22"/>
          <w:szCs w:val="22"/>
        </w:rPr>
        <w:t>E</w:t>
      </w:r>
      <w:r w:rsidR="00380512">
        <w:rPr>
          <w:rFonts w:ascii="Arial" w:hAnsi="Arial" w:cs="Arial"/>
          <w:color w:val="auto"/>
          <w:sz w:val="22"/>
          <w:szCs w:val="22"/>
        </w:rPr>
        <w:t xml:space="preserve">ste viernes 5 </w:t>
      </w:r>
      <w:r>
        <w:rPr>
          <w:rFonts w:ascii="Arial" w:hAnsi="Arial" w:cs="Arial"/>
          <w:color w:val="auto"/>
          <w:sz w:val="22"/>
          <w:szCs w:val="22"/>
        </w:rPr>
        <w:t xml:space="preserve">de </w:t>
      </w:r>
      <w:r w:rsidR="00380512">
        <w:rPr>
          <w:rFonts w:ascii="Arial" w:hAnsi="Arial" w:cs="Arial"/>
          <w:color w:val="auto"/>
          <w:sz w:val="22"/>
          <w:szCs w:val="22"/>
        </w:rPr>
        <w:t>febre</w:t>
      </w:r>
      <w:r>
        <w:rPr>
          <w:rFonts w:ascii="Arial" w:hAnsi="Arial" w:cs="Arial"/>
          <w:color w:val="auto"/>
          <w:sz w:val="22"/>
          <w:szCs w:val="22"/>
        </w:rPr>
        <w:t xml:space="preserve">ro se lanzó </w:t>
      </w:r>
      <w:r w:rsidRPr="00EF04BA">
        <w:rPr>
          <w:rFonts w:ascii="Arial" w:hAnsi="Arial" w:cs="Arial"/>
          <w:color w:val="auto"/>
          <w:sz w:val="22"/>
          <w:szCs w:val="22"/>
        </w:rPr>
        <w:t xml:space="preserve">“El </w:t>
      </w:r>
      <w:r w:rsidR="00380512">
        <w:rPr>
          <w:rFonts w:ascii="Arial" w:hAnsi="Arial" w:cs="Arial"/>
          <w:color w:val="auto"/>
          <w:sz w:val="22"/>
          <w:szCs w:val="22"/>
        </w:rPr>
        <w:t>Cuidado de la Creación</w:t>
      </w:r>
      <w:r w:rsidRPr="00EF04BA">
        <w:rPr>
          <w:rFonts w:ascii="Arial" w:hAnsi="Arial" w:cs="Arial"/>
          <w:color w:val="auto"/>
          <w:sz w:val="22"/>
          <w:szCs w:val="22"/>
        </w:rPr>
        <w:t xml:space="preserve">”, </w:t>
      </w:r>
      <w:r w:rsidR="00380512">
        <w:rPr>
          <w:rFonts w:ascii="Arial" w:hAnsi="Arial" w:cs="Arial"/>
          <w:color w:val="auto"/>
          <w:sz w:val="22"/>
          <w:szCs w:val="22"/>
        </w:rPr>
        <w:t xml:space="preserve">el segundo video del proyecto </w:t>
      </w:r>
      <w:r w:rsidRPr="00EF04BA">
        <w:rPr>
          <w:rFonts w:ascii="Arial" w:hAnsi="Arial" w:cs="Arial"/>
          <w:color w:val="auto"/>
          <w:sz w:val="22"/>
          <w:szCs w:val="22"/>
        </w:rPr>
        <w:t>desarrollad</w:t>
      </w:r>
      <w:r w:rsidR="00F661F6">
        <w:rPr>
          <w:rFonts w:ascii="Arial" w:hAnsi="Arial" w:cs="Arial"/>
          <w:color w:val="auto"/>
          <w:sz w:val="22"/>
          <w:szCs w:val="22"/>
        </w:rPr>
        <w:t>o</w:t>
      </w:r>
      <w:r w:rsidRPr="00EF04BA">
        <w:rPr>
          <w:rFonts w:ascii="Arial" w:hAnsi="Arial" w:cs="Arial"/>
          <w:color w:val="auto"/>
          <w:sz w:val="22"/>
          <w:szCs w:val="22"/>
        </w:rPr>
        <w:t xml:space="preserve"> por la </w:t>
      </w:r>
      <w:hyperlink r:id="rId8" w:history="1">
        <w:r w:rsidRPr="00B35AC3">
          <w:rPr>
            <w:rStyle w:val="Hipervnculo"/>
            <w:rFonts w:ascii="Arial" w:hAnsi="Arial" w:cs="Arial"/>
            <w:sz w:val="22"/>
            <w:szCs w:val="22"/>
          </w:rPr>
          <w:t>Red Mundial de Oración del Papa (Apostolado de la Oración)</w:t>
        </w:r>
      </w:hyperlink>
      <w:r>
        <w:rPr>
          <w:rFonts w:ascii="Arial" w:hAnsi="Arial" w:cs="Arial"/>
          <w:color w:val="auto"/>
          <w:sz w:val="22"/>
          <w:szCs w:val="22"/>
        </w:rPr>
        <w:t xml:space="preserve"> </w:t>
      </w:r>
      <w:r w:rsidRPr="00EF04BA">
        <w:rPr>
          <w:rFonts w:ascii="Arial" w:hAnsi="Arial" w:cs="Arial"/>
          <w:color w:val="auto"/>
          <w:sz w:val="22"/>
          <w:szCs w:val="22"/>
        </w:rPr>
        <w:t xml:space="preserve">para </w:t>
      </w:r>
      <w:r>
        <w:rPr>
          <w:rFonts w:ascii="Arial" w:hAnsi="Arial" w:cs="Arial"/>
          <w:color w:val="auto"/>
          <w:sz w:val="22"/>
          <w:szCs w:val="22"/>
        </w:rPr>
        <w:t xml:space="preserve">difundir </w:t>
      </w:r>
      <w:r w:rsidRPr="00EF04BA">
        <w:rPr>
          <w:rFonts w:ascii="Arial" w:hAnsi="Arial" w:cs="Arial"/>
          <w:color w:val="auto"/>
          <w:sz w:val="22"/>
          <w:szCs w:val="22"/>
        </w:rPr>
        <w:t>las intenciones mensuales de</w:t>
      </w:r>
      <w:r w:rsidR="00380512">
        <w:rPr>
          <w:rFonts w:ascii="Arial" w:hAnsi="Arial" w:cs="Arial"/>
          <w:color w:val="auto"/>
          <w:sz w:val="22"/>
          <w:szCs w:val="22"/>
        </w:rPr>
        <w:t xml:space="preserve"> Francisco por </w:t>
      </w:r>
      <w:r w:rsidRPr="00EF04BA">
        <w:rPr>
          <w:rFonts w:ascii="Arial" w:hAnsi="Arial" w:cs="Arial"/>
          <w:color w:val="auto"/>
          <w:sz w:val="22"/>
          <w:szCs w:val="22"/>
        </w:rPr>
        <w:t xml:space="preserve">los desafíos de la humanidad.  </w:t>
      </w:r>
    </w:p>
    <w:p w14:paraId="72CA874F" w14:textId="77777777" w:rsidR="00F661F6" w:rsidRDefault="00F661F6" w:rsidP="00F661F6">
      <w:pPr>
        <w:spacing w:after="120" w:line="276" w:lineRule="auto"/>
        <w:jc w:val="both"/>
        <w:rPr>
          <w:rFonts w:ascii="Arial" w:hAnsi="Arial" w:cs="Arial"/>
          <w:color w:val="auto"/>
          <w:sz w:val="22"/>
          <w:szCs w:val="22"/>
        </w:rPr>
      </w:pPr>
    </w:p>
    <w:p w14:paraId="5FDE6B62" w14:textId="79B2D415" w:rsidR="00F661F6" w:rsidRDefault="00F661F6" w:rsidP="00F661F6">
      <w:pPr>
        <w:spacing w:after="120" w:line="276" w:lineRule="auto"/>
        <w:jc w:val="both"/>
        <w:rPr>
          <w:rFonts w:ascii="Arial" w:hAnsi="Arial" w:cs="Arial"/>
          <w:color w:val="auto"/>
          <w:sz w:val="22"/>
          <w:szCs w:val="22"/>
        </w:rPr>
      </w:pPr>
      <w:r>
        <w:rPr>
          <w:rFonts w:ascii="Arial" w:hAnsi="Arial" w:cs="Arial"/>
          <w:color w:val="auto"/>
          <w:sz w:val="22"/>
          <w:szCs w:val="22"/>
        </w:rPr>
        <w:t>En esta segunda edición, El Video del Papa se centra en la ecología y el cuidado de la creación. “</w:t>
      </w:r>
      <w:r w:rsidR="00B54C33">
        <w:rPr>
          <w:rFonts w:ascii="Arial" w:hAnsi="Arial" w:cs="Arial"/>
          <w:color w:val="auto"/>
          <w:sz w:val="22"/>
          <w:szCs w:val="22"/>
        </w:rPr>
        <w:t xml:space="preserve">La intención de febrero llega en un momento crucial para la humanidad, un terreno en el que debemos lograr un cambio lo antes posible. Francisco nos </w:t>
      </w:r>
      <w:r w:rsidR="00B54C33" w:rsidRPr="00B54C33">
        <w:rPr>
          <w:rFonts w:ascii="Arial" w:hAnsi="Arial" w:cs="Arial"/>
          <w:color w:val="auto"/>
          <w:sz w:val="22"/>
          <w:szCs w:val="22"/>
        </w:rPr>
        <w:t xml:space="preserve">pide </w:t>
      </w:r>
      <w:r w:rsidR="00B54C33">
        <w:rPr>
          <w:rFonts w:ascii="Arial" w:hAnsi="Arial" w:cs="Arial"/>
          <w:color w:val="auto"/>
          <w:sz w:val="22"/>
          <w:szCs w:val="22"/>
        </w:rPr>
        <w:t xml:space="preserve">unirnos por el </w:t>
      </w:r>
      <w:r w:rsidR="00F826DF">
        <w:rPr>
          <w:rFonts w:ascii="Arial" w:hAnsi="Arial" w:cs="Arial"/>
          <w:color w:val="auto"/>
          <w:sz w:val="22"/>
          <w:szCs w:val="22"/>
        </w:rPr>
        <w:t>respeto a la Creación, q</w:t>
      </w:r>
      <w:r w:rsidR="00B54C33" w:rsidRPr="00B54C33">
        <w:rPr>
          <w:rFonts w:ascii="Arial" w:hAnsi="Arial" w:cs="Arial"/>
          <w:color w:val="auto"/>
          <w:sz w:val="22"/>
          <w:szCs w:val="22"/>
        </w:rPr>
        <w:t>ue cuidemos de la creación para las generaciones futuras</w:t>
      </w:r>
      <w:r w:rsidR="000F60BC">
        <w:rPr>
          <w:rFonts w:ascii="Arial" w:hAnsi="Arial" w:cs="Arial"/>
          <w:color w:val="auto"/>
          <w:sz w:val="22"/>
          <w:szCs w:val="22"/>
        </w:rPr>
        <w:t xml:space="preserve">. </w:t>
      </w:r>
      <w:r w:rsidR="00F826DF">
        <w:rPr>
          <w:rFonts w:ascii="Arial" w:hAnsi="Arial" w:cs="Arial"/>
          <w:color w:val="auto"/>
          <w:sz w:val="22"/>
          <w:szCs w:val="22"/>
        </w:rPr>
        <w:t>N</w:t>
      </w:r>
      <w:r w:rsidR="000F60BC" w:rsidRPr="000F60BC">
        <w:rPr>
          <w:rFonts w:ascii="Arial" w:hAnsi="Arial" w:cs="Arial"/>
          <w:color w:val="auto"/>
          <w:sz w:val="22"/>
          <w:szCs w:val="22"/>
        </w:rPr>
        <w:t>eces</w:t>
      </w:r>
      <w:r w:rsidR="00CD02BE">
        <w:rPr>
          <w:rFonts w:ascii="Arial" w:hAnsi="Arial" w:cs="Arial"/>
          <w:color w:val="auto"/>
          <w:sz w:val="22"/>
          <w:szCs w:val="22"/>
        </w:rPr>
        <w:t>itamos una convers</w:t>
      </w:r>
      <w:r w:rsidR="000F60BC" w:rsidRPr="000F60BC">
        <w:rPr>
          <w:rFonts w:ascii="Arial" w:hAnsi="Arial" w:cs="Arial"/>
          <w:color w:val="auto"/>
          <w:sz w:val="22"/>
          <w:szCs w:val="22"/>
        </w:rPr>
        <w:t>ión que nos una a todos, porque el desafío ambiental que vivimos, y sus raíces humanas, nos interesan y n</w:t>
      </w:r>
      <w:r w:rsidR="00F826DF">
        <w:rPr>
          <w:rFonts w:ascii="Arial" w:hAnsi="Arial" w:cs="Arial"/>
          <w:color w:val="auto"/>
          <w:sz w:val="22"/>
          <w:szCs w:val="22"/>
        </w:rPr>
        <w:t>os impactan a todos. Sobretodo</w:t>
      </w:r>
      <w:r w:rsidR="000F60BC">
        <w:rPr>
          <w:rFonts w:ascii="Arial" w:hAnsi="Arial" w:cs="Arial"/>
          <w:color w:val="auto"/>
          <w:sz w:val="22"/>
          <w:szCs w:val="22"/>
        </w:rPr>
        <w:t xml:space="preserve"> en los pobres y desplazados</w:t>
      </w:r>
      <w:r w:rsidR="00B54C33" w:rsidRPr="00B54C33">
        <w:rPr>
          <w:rFonts w:ascii="Arial" w:hAnsi="Arial" w:cs="Arial"/>
          <w:color w:val="auto"/>
          <w:sz w:val="22"/>
          <w:szCs w:val="22"/>
        </w:rPr>
        <w:t xml:space="preserve">”. </w:t>
      </w:r>
      <w:r>
        <w:rPr>
          <w:rFonts w:ascii="Arial" w:hAnsi="Arial" w:cs="Arial"/>
          <w:color w:val="auto"/>
          <w:sz w:val="22"/>
          <w:szCs w:val="22"/>
        </w:rPr>
        <w:t xml:space="preserve">expresó </w:t>
      </w:r>
      <w:proofErr w:type="spellStart"/>
      <w:r>
        <w:rPr>
          <w:rFonts w:ascii="Arial" w:hAnsi="Arial" w:cs="Arial"/>
          <w:color w:val="auto"/>
          <w:sz w:val="22"/>
          <w:szCs w:val="22"/>
        </w:rPr>
        <w:t>Frédéric</w:t>
      </w:r>
      <w:proofErr w:type="spellEnd"/>
      <w:r>
        <w:rPr>
          <w:rFonts w:ascii="Arial" w:hAnsi="Arial" w:cs="Arial"/>
          <w:color w:val="auto"/>
          <w:sz w:val="22"/>
          <w:szCs w:val="22"/>
        </w:rPr>
        <w:t xml:space="preserve"> </w:t>
      </w:r>
      <w:proofErr w:type="spellStart"/>
      <w:r>
        <w:rPr>
          <w:rFonts w:ascii="Arial" w:hAnsi="Arial" w:cs="Arial"/>
          <w:color w:val="auto"/>
          <w:sz w:val="22"/>
          <w:szCs w:val="22"/>
        </w:rPr>
        <w:t>Fornos</w:t>
      </w:r>
      <w:proofErr w:type="spellEnd"/>
      <w:r>
        <w:rPr>
          <w:rFonts w:ascii="Arial" w:hAnsi="Arial" w:cs="Arial"/>
          <w:color w:val="auto"/>
          <w:sz w:val="22"/>
          <w:szCs w:val="22"/>
        </w:rPr>
        <w:t xml:space="preserve">, </w:t>
      </w:r>
      <w:r w:rsidRPr="001C0070">
        <w:rPr>
          <w:rFonts w:ascii="Arial" w:hAnsi="Arial" w:cs="Arial"/>
          <w:color w:val="auto"/>
          <w:sz w:val="22"/>
          <w:szCs w:val="22"/>
        </w:rPr>
        <w:t xml:space="preserve">Director </w:t>
      </w:r>
      <w:r>
        <w:rPr>
          <w:rFonts w:ascii="Arial" w:hAnsi="Arial" w:cs="Arial"/>
          <w:color w:val="auto"/>
          <w:sz w:val="22"/>
          <w:szCs w:val="22"/>
        </w:rPr>
        <w:t xml:space="preserve">Internacional de la </w:t>
      </w:r>
      <w:r w:rsidRPr="001C0070">
        <w:rPr>
          <w:rFonts w:ascii="Arial" w:hAnsi="Arial" w:cs="Arial"/>
          <w:color w:val="auto"/>
          <w:sz w:val="22"/>
          <w:szCs w:val="22"/>
        </w:rPr>
        <w:t>Red Mundial de Oración del Papa</w:t>
      </w:r>
      <w:r>
        <w:rPr>
          <w:rFonts w:ascii="Arial" w:hAnsi="Arial" w:cs="Arial"/>
          <w:color w:val="auto"/>
          <w:sz w:val="22"/>
          <w:szCs w:val="22"/>
        </w:rPr>
        <w:t xml:space="preserve"> (Apostolado de la Oración). </w:t>
      </w:r>
    </w:p>
    <w:p w14:paraId="34D2ECCE" w14:textId="77777777" w:rsidR="00F661F6" w:rsidRDefault="00F661F6" w:rsidP="00F661F6">
      <w:pPr>
        <w:spacing w:after="120" w:line="276" w:lineRule="auto"/>
        <w:jc w:val="both"/>
        <w:rPr>
          <w:rFonts w:ascii="Arial" w:hAnsi="Arial" w:cs="Arial"/>
          <w:color w:val="auto"/>
          <w:sz w:val="22"/>
          <w:szCs w:val="22"/>
        </w:rPr>
      </w:pPr>
    </w:p>
    <w:p w14:paraId="04C9E9C3" w14:textId="58CC9CF5" w:rsidR="00F64F59" w:rsidRDefault="00380512" w:rsidP="00F64F59">
      <w:pPr>
        <w:spacing w:after="120" w:line="276" w:lineRule="auto"/>
        <w:jc w:val="both"/>
        <w:rPr>
          <w:rFonts w:ascii="Arial" w:hAnsi="Arial" w:cs="Arial"/>
          <w:color w:val="auto"/>
          <w:sz w:val="22"/>
          <w:szCs w:val="22"/>
        </w:rPr>
      </w:pPr>
      <w:r>
        <w:rPr>
          <w:rFonts w:ascii="Arial" w:hAnsi="Arial" w:cs="Arial"/>
          <w:color w:val="auto"/>
          <w:sz w:val="22"/>
          <w:szCs w:val="22"/>
        </w:rPr>
        <w:t>El Video del Papa, que ya ha registrado más de 5 millones de vistas online</w:t>
      </w:r>
      <w:r w:rsidR="00F661F6">
        <w:rPr>
          <w:rFonts w:ascii="Arial" w:hAnsi="Arial" w:cs="Arial"/>
          <w:color w:val="auto"/>
          <w:sz w:val="22"/>
          <w:szCs w:val="22"/>
        </w:rPr>
        <w:t xml:space="preserve"> y una a</w:t>
      </w:r>
      <w:r w:rsidR="00F661F6" w:rsidRPr="00F661F6">
        <w:rPr>
          <w:rFonts w:ascii="Arial" w:hAnsi="Arial" w:cs="Arial"/>
          <w:color w:val="auto"/>
          <w:sz w:val="22"/>
          <w:szCs w:val="22"/>
          <w:lang w:val="es-AR"/>
        </w:rPr>
        <w:t xml:space="preserve">udiencia potencial </w:t>
      </w:r>
      <w:r w:rsidR="00F661F6">
        <w:rPr>
          <w:rFonts w:ascii="Arial" w:hAnsi="Arial" w:cs="Arial"/>
          <w:color w:val="auto"/>
          <w:sz w:val="22"/>
          <w:szCs w:val="22"/>
          <w:lang w:val="es-AR"/>
        </w:rPr>
        <w:t xml:space="preserve">en medios </w:t>
      </w:r>
      <w:r w:rsidR="00F661F6" w:rsidRPr="00F661F6">
        <w:rPr>
          <w:rFonts w:ascii="Arial" w:hAnsi="Arial" w:cs="Arial"/>
          <w:color w:val="auto"/>
          <w:sz w:val="22"/>
          <w:szCs w:val="22"/>
          <w:lang w:val="es-AR"/>
        </w:rPr>
        <w:t xml:space="preserve">de </w:t>
      </w:r>
      <w:r w:rsidR="00F64F59">
        <w:rPr>
          <w:rFonts w:ascii="Arial" w:hAnsi="Arial" w:cs="Arial"/>
          <w:color w:val="auto"/>
          <w:sz w:val="22"/>
          <w:szCs w:val="22"/>
          <w:lang w:val="es-AR"/>
        </w:rPr>
        <w:t xml:space="preserve">más de </w:t>
      </w:r>
      <w:r w:rsidR="00F661F6" w:rsidRPr="00F661F6">
        <w:rPr>
          <w:rFonts w:ascii="Arial" w:hAnsi="Arial" w:cs="Arial"/>
          <w:bCs/>
          <w:color w:val="auto"/>
          <w:sz w:val="22"/>
          <w:szCs w:val="22"/>
          <w:lang w:val="es-AR"/>
        </w:rPr>
        <w:t>114.000.000</w:t>
      </w:r>
      <w:r w:rsidR="00F661F6">
        <w:rPr>
          <w:rFonts w:ascii="Arial" w:hAnsi="Arial" w:cs="Arial"/>
          <w:color w:val="auto"/>
          <w:sz w:val="22"/>
          <w:szCs w:val="22"/>
        </w:rPr>
        <w:t xml:space="preserve"> de personas diarias</w:t>
      </w:r>
      <w:r>
        <w:rPr>
          <w:rFonts w:ascii="Arial" w:hAnsi="Arial" w:cs="Arial"/>
          <w:color w:val="auto"/>
          <w:sz w:val="22"/>
          <w:szCs w:val="22"/>
        </w:rPr>
        <w:t xml:space="preserve">, busca sensibilizar y concientizar acerca de </w:t>
      </w:r>
      <w:r w:rsidR="00EC1C00" w:rsidRPr="00EF04BA">
        <w:rPr>
          <w:rFonts w:ascii="Arial" w:hAnsi="Arial" w:cs="Arial"/>
          <w:color w:val="auto"/>
          <w:sz w:val="22"/>
          <w:szCs w:val="22"/>
        </w:rPr>
        <w:t xml:space="preserve">los desafíos de la humanidad. </w:t>
      </w:r>
      <w:r w:rsidR="00F661F6">
        <w:rPr>
          <w:rFonts w:ascii="Arial" w:hAnsi="Arial" w:cs="Arial"/>
          <w:color w:val="auto"/>
          <w:sz w:val="22"/>
          <w:szCs w:val="22"/>
        </w:rPr>
        <w:t xml:space="preserve">Visitando </w:t>
      </w:r>
      <w:hyperlink r:id="rId9" w:history="1">
        <w:r w:rsidR="00F661F6" w:rsidRPr="00982EBF">
          <w:rPr>
            <w:rStyle w:val="Hipervnculo"/>
            <w:rFonts w:ascii="Arial" w:hAnsi="Arial" w:cs="Arial"/>
            <w:sz w:val="22"/>
            <w:szCs w:val="22"/>
          </w:rPr>
          <w:t>www.elvideodelpapa.org</w:t>
        </w:r>
      </w:hyperlink>
      <w:r w:rsidR="00F661F6">
        <w:rPr>
          <w:rFonts w:ascii="Arial" w:hAnsi="Arial" w:cs="Arial"/>
          <w:sz w:val="22"/>
          <w:szCs w:val="22"/>
        </w:rPr>
        <w:t xml:space="preserve"> </w:t>
      </w:r>
      <w:r w:rsidR="00F661F6">
        <w:rPr>
          <w:rFonts w:ascii="Arial" w:hAnsi="Arial" w:cs="Arial"/>
          <w:color w:val="auto"/>
          <w:sz w:val="22"/>
          <w:szCs w:val="22"/>
        </w:rPr>
        <w:t xml:space="preserve">se puede encontrar mayor información e interactuar con la comunidad de esta iniciativa que </w:t>
      </w:r>
      <w:r w:rsidR="00B54C33">
        <w:rPr>
          <w:rFonts w:ascii="Arial" w:hAnsi="Arial" w:cs="Arial"/>
          <w:color w:val="auto"/>
          <w:sz w:val="22"/>
          <w:szCs w:val="22"/>
        </w:rPr>
        <w:t>se publica</w:t>
      </w:r>
      <w:r w:rsidR="000B5F29">
        <w:rPr>
          <w:rFonts w:ascii="Arial" w:hAnsi="Arial" w:cs="Arial"/>
          <w:color w:val="auto"/>
          <w:sz w:val="22"/>
          <w:szCs w:val="22"/>
        </w:rPr>
        <w:t xml:space="preserve"> en</w:t>
      </w:r>
      <w:r w:rsidR="00F661F6" w:rsidRPr="001C0070">
        <w:rPr>
          <w:rFonts w:ascii="Arial" w:hAnsi="Arial" w:cs="Arial"/>
          <w:color w:val="auto"/>
          <w:sz w:val="22"/>
          <w:szCs w:val="22"/>
        </w:rPr>
        <w:t xml:space="preserve"> </w:t>
      </w:r>
      <w:r w:rsidR="00F661F6">
        <w:rPr>
          <w:rFonts w:ascii="Arial" w:hAnsi="Arial" w:cs="Arial"/>
          <w:color w:val="auto"/>
          <w:sz w:val="22"/>
          <w:szCs w:val="22"/>
        </w:rPr>
        <w:t>10</w:t>
      </w:r>
      <w:r w:rsidR="00F661F6" w:rsidRPr="001C0070">
        <w:rPr>
          <w:rFonts w:ascii="Arial" w:hAnsi="Arial" w:cs="Arial"/>
          <w:color w:val="auto"/>
          <w:sz w:val="22"/>
          <w:szCs w:val="22"/>
        </w:rPr>
        <w:t xml:space="preserve"> idiomas. El proyecto</w:t>
      </w:r>
      <w:r w:rsidR="00F661F6">
        <w:rPr>
          <w:rFonts w:ascii="Arial" w:hAnsi="Arial" w:cs="Arial"/>
          <w:color w:val="auto"/>
          <w:sz w:val="22"/>
          <w:szCs w:val="22"/>
        </w:rPr>
        <w:t xml:space="preserve">, </w:t>
      </w:r>
      <w:r w:rsidR="00F661F6" w:rsidRPr="001C0070">
        <w:rPr>
          <w:rFonts w:ascii="Arial" w:hAnsi="Arial" w:cs="Arial"/>
          <w:color w:val="auto"/>
          <w:sz w:val="22"/>
          <w:szCs w:val="22"/>
        </w:rPr>
        <w:t xml:space="preserve">ideado y realizado por la agencia </w:t>
      </w:r>
      <w:hyperlink r:id="rId10" w:history="1">
        <w:r w:rsidR="00F661F6" w:rsidRPr="00B35AC3">
          <w:rPr>
            <w:rStyle w:val="Hipervnculo"/>
            <w:rFonts w:ascii="Arial" w:hAnsi="Arial" w:cs="Arial"/>
            <w:sz w:val="22"/>
            <w:szCs w:val="22"/>
          </w:rPr>
          <w:t>La Machi</w:t>
        </w:r>
      </w:hyperlink>
      <w:r w:rsidR="00F661F6">
        <w:t>,</w:t>
      </w:r>
      <w:r w:rsidR="00F661F6" w:rsidRPr="001C0070">
        <w:rPr>
          <w:rFonts w:ascii="Arial" w:hAnsi="Arial" w:cs="Arial"/>
          <w:color w:val="auto"/>
          <w:sz w:val="22"/>
          <w:szCs w:val="22"/>
        </w:rPr>
        <w:t xml:space="preserve"> la consultora de comunicación para buenas causas</w:t>
      </w:r>
      <w:r w:rsidR="00F661F6">
        <w:rPr>
          <w:rFonts w:ascii="Arial" w:hAnsi="Arial" w:cs="Arial"/>
          <w:color w:val="auto"/>
          <w:sz w:val="22"/>
          <w:szCs w:val="22"/>
        </w:rPr>
        <w:t xml:space="preserve">, </w:t>
      </w:r>
      <w:r w:rsidR="00F64F59">
        <w:rPr>
          <w:rFonts w:ascii="Arial" w:hAnsi="Arial" w:cs="Arial"/>
          <w:color w:val="auto"/>
          <w:sz w:val="22"/>
          <w:szCs w:val="22"/>
        </w:rPr>
        <w:t xml:space="preserve">invita a personas y organizaciones de todo el mundo a participar e involucrarse en las causas a través de </w:t>
      </w:r>
      <w:hyperlink r:id="rId11" w:history="1">
        <w:r w:rsidR="00F64F59" w:rsidRPr="00982EBF">
          <w:rPr>
            <w:rStyle w:val="Hipervnculo"/>
            <w:rFonts w:ascii="Arial" w:hAnsi="Arial" w:cs="Arial"/>
            <w:sz w:val="22"/>
            <w:szCs w:val="22"/>
          </w:rPr>
          <w:t>www.elvideodelpapa.org</w:t>
        </w:r>
      </w:hyperlink>
      <w:r w:rsidR="00F64F59">
        <w:rPr>
          <w:rStyle w:val="Hipervnculo"/>
          <w:rFonts w:ascii="Arial" w:hAnsi="Arial" w:cs="Arial"/>
          <w:sz w:val="22"/>
          <w:szCs w:val="22"/>
        </w:rPr>
        <w:t>/quieroinvolucrarme</w:t>
      </w:r>
      <w:r w:rsidR="00F661F6">
        <w:rPr>
          <w:rFonts w:ascii="Arial" w:hAnsi="Arial" w:cs="Arial"/>
          <w:color w:val="auto"/>
          <w:sz w:val="22"/>
          <w:szCs w:val="22"/>
        </w:rPr>
        <w:t>.</w:t>
      </w:r>
      <w:r w:rsidR="00F64F59" w:rsidRPr="00F64F59">
        <w:rPr>
          <w:rFonts w:ascii="Arial" w:hAnsi="Arial" w:cs="Arial"/>
          <w:color w:val="auto"/>
          <w:sz w:val="22"/>
          <w:szCs w:val="22"/>
        </w:rPr>
        <w:t xml:space="preserve"> </w:t>
      </w:r>
    </w:p>
    <w:p w14:paraId="5ACC3A69" w14:textId="77777777" w:rsidR="00F64F59" w:rsidRDefault="00F64F59" w:rsidP="00F64F59">
      <w:pPr>
        <w:spacing w:after="120" w:line="276" w:lineRule="auto"/>
        <w:jc w:val="both"/>
        <w:rPr>
          <w:rFonts w:ascii="Arial" w:hAnsi="Arial" w:cs="Arial"/>
          <w:color w:val="auto"/>
          <w:sz w:val="22"/>
          <w:szCs w:val="22"/>
        </w:rPr>
      </w:pPr>
    </w:p>
    <w:p w14:paraId="141DD39E" w14:textId="602661CC" w:rsidR="007651B4" w:rsidRDefault="00AC6D17" w:rsidP="00D278E0">
      <w:pPr>
        <w:spacing w:after="120" w:line="276" w:lineRule="auto"/>
        <w:jc w:val="both"/>
        <w:rPr>
          <w:rFonts w:ascii="Arial" w:hAnsi="Arial" w:cs="Arial"/>
          <w:color w:val="auto"/>
          <w:sz w:val="22"/>
          <w:szCs w:val="22"/>
        </w:rPr>
      </w:pPr>
      <w:r>
        <w:rPr>
          <w:rFonts w:ascii="Arial" w:hAnsi="Arial" w:cs="Arial"/>
          <w:color w:val="auto"/>
          <w:sz w:val="22"/>
          <w:szCs w:val="22"/>
        </w:rPr>
        <w:t xml:space="preserve">Este video fue posible gracias al apoyo y colaboración de las siguientes instituciones: </w:t>
      </w:r>
      <w:hyperlink r:id="rId12" w:history="1">
        <w:proofErr w:type="spellStart"/>
        <w:r w:rsidR="0017585C" w:rsidRPr="00177166">
          <w:rPr>
            <w:rStyle w:val="Hipervnculo"/>
            <w:rFonts w:ascii="Arial" w:hAnsi="Arial" w:cs="Arial"/>
            <w:sz w:val="22"/>
            <w:szCs w:val="22"/>
          </w:rPr>
          <w:t>Society</w:t>
        </w:r>
        <w:proofErr w:type="spellEnd"/>
        <w:r w:rsidR="0017585C" w:rsidRPr="00177166">
          <w:rPr>
            <w:rStyle w:val="Hipervnculo"/>
            <w:rFonts w:ascii="Arial" w:hAnsi="Arial" w:cs="Arial"/>
            <w:sz w:val="22"/>
            <w:szCs w:val="22"/>
          </w:rPr>
          <w:t xml:space="preserve"> of </w:t>
        </w:r>
        <w:proofErr w:type="spellStart"/>
        <w:r w:rsidR="0017585C" w:rsidRPr="00177166">
          <w:rPr>
            <w:rStyle w:val="Hipervnculo"/>
            <w:rFonts w:ascii="Arial" w:hAnsi="Arial" w:cs="Arial"/>
            <w:sz w:val="22"/>
            <w:szCs w:val="22"/>
          </w:rPr>
          <w:t>Jesus</w:t>
        </w:r>
        <w:proofErr w:type="spellEnd"/>
      </w:hyperlink>
      <w:r w:rsidR="0017585C">
        <w:rPr>
          <w:rFonts w:ascii="Arial" w:hAnsi="Arial" w:cs="Arial"/>
          <w:color w:val="auto"/>
          <w:sz w:val="22"/>
          <w:szCs w:val="22"/>
        </w:rPr>
        <w:t xml:space="preserve">, </w:t>
      </w:r>
      <w:hyperlink r:id="rId13" w:history="1">
        <w:proofErr w:type="spellStart"/>
        <w:r w:rsidR="0017585C" w:rsidRPr="00177166">
          <w:rPr>
            <w:rStyle w:val="Hipervnculo"/>
            <w:rFonts w:ascii="Arial" w:hAnsi="Arial" w:cs="Arial"/>
            <w:sz w:val="22"/>
            <w:szCs w:val="22"/>
          </w:rPr>
          <w:t>Indigo</w:t>
        </w:r>
        <w:proofErr w:type="spellEnd"/>
        <w:r w:rsidR="0017585C" w:rsidRPr="00177166">
          <w:rPr>
            <w:rStyle w:val="Hipervnculo"/>
            <w:rFonts w:ascii="Arial" w:hAnsi="Arial" w:cs="Arial"/>
            <w:sz w:val="22"/>
            <w:szCs w:val="22"/>
          </w:rPr>
          <w:t xml:space="preserve"> </w:t>
        </w:r>
        <w:proofErr w:type="spellStart"/>
        <w:r w:rsidR="0017585C" w:rsidRPr="00177166">
          <w:rPr>
            <w:rStyle w:val="Hipervnculo"/>
            <w:rFonts w:ascii="Arial" w:hAnsi="Arial" w:cs="Arial"/>
            <w:sz w:val="22"/>
            <w:szCs w:val="22"/>
          </w:rPr>
          <w:t>Music</w:t>
        </w:r>
        <w:proofErr w:type="spellEnd"/>
      </w:hyperlink>
      <w:r w:rsidR="0017585C">
        <w:rPr>
          <w:rFonts w:ascii="Arial" w:hAnsi="Arial" w:cs="Arial"/>
          <w:color w:val="auto"/>
          <w:sz w:val="22"/>
          <w:szCs w:val="22"/>
        </w:rPr>
        <w:t xml:space="preserve">, </w:t>
      </w:r>
      <w:hyperlink r:id="rId14" w:history="1">
        <w:r w:rsidR="0017585C" w:rsidRPr="00177166">
          <w:rPr>
            <w:rStyle w:val="Hipervnculo"/>
            <w:rFonts w:ascii="Arial" w:hAnsi="Arial" w:cs="Arial"/>
            <w:sz w:val="22"/>
            <w:szCs w:val="22"/>
          </w:rPr>
          <w:t xml:space="preserve">Rome </w:t>
        </w:r>
        <w:proofErr w:type="spellStart"/>
        <w:r w:rsidR="0017585C" w:rsidRPr="00177166">
          <w:rPr>
            <w:rStyle w:val="Hipervnculo"/>
            <w:rFonts w:ascii="Arial" w:hAnsi="Arial" w:cs="Arial"/>
            <w:sz w:val="22"/>
            <w:szCs w:val="22"/>
          </w:rPr>
          <w:t>Reports</w:t>
        </w:r>
        <w:proofErr w:type="spellEnd"/>
      </w:hyperlink>
      <w:r w:rsidR="0017585C">
        <w:rPr>
          <w:rFonts w:ascii="Arial" w:hAnsi="Arial" w:cs="Arial"/>
          <w:color w:val="auto"/>
          <w:sz w:val="22"/>
          <w:szCs w:val="22"/>
        </w:rPr>
        <w:t>,</w:t>
      </w:r>
      <w:r w:rsidR="0017585C" w:rsidRPr="008A4BB7">
        <w:rPr>
          <w:rFonts w:ascii="Arial" w:hAnsi="Arial" w:cs="Arial"/>
          <w:color w:val="auto"/>
          <w:sz w:val="22"/>
          <w:szCs w:val="22"/>
        </w:rPr>
        <w:t xml:space="preserve"> </w:t>
      </w:r>
      <w:hyperlink r:id="rId15" w:history="1">
        <w:r w:rsidR="0017585C" w:rsidRPr="00177166">
          <w:rPr>
            <w:rStyle w:val="Hipervnculo"/>
            <w:rFonts w:ascii="Arial" w:hAnsi="Arial" w:cs="Arial"/>
            <w:sz w:val="22"/>
            <w:szCs w:val="22"/>
          </w:rPr>
          <w:t xml:space="preserve">Global </w:t>
        </w:r>
        <w:proofErr w:type="spellStart"/>
        <w:r w:rsidR="0017585C" w:rsidRPr="00177166">
          <w:rPr>
            <w:rStyle w:val="Hipervnculo"/>
            <w:rFonts w:ascii="Arial" w:hAnsi="Arial" w:cs="Arial"/>
            <w:sz w:val="22"/>
            <w:szCs w:val="22"/>
          </w:rPr>
          <w:t>Catholic</w:t>
        </w:r>
        <w:proofErr w:type="spellEnd"/>
        <w:r w:rsidR="0017585C" w:rsidRPr="00177166">
          <w:rPr>
            <w:rStyle w:val="Hipervnculo"/>
            <w:rFonts w:ascii="Arial" w:hAnsi="Arial" w:cs="Arial"/>
            <w:sz w:val="22"/>
            <w:szCs w:val="22"/>
          </w:rPr>
          <w:t xml:space="preserve"> </w:t>
        </w:r>
        <w:proofErr w:type="spellStart"/>
        <w:r w:rsidR="0017585C" w:rsidRPr="00177166">
          <w:rPr>
            <w:rStyle w:val="Hipervnculo"/>
            <w:rFonts w:ascii="Arial" w:hAnsi="Arial" w:cs="Arial"/>
            <w:sz w:val="22"/>
            <w:szCs w:val="22"/>
          </w:rPr>
          <w:t>Climate</w:t>
        </w:r>
        <w:proofErr w:type="spellEnd"/>
        <w:r w:rsidR="0017585C" w:rsidRPr="00177166">
          <w:rPr>
            <w:rStyle w:val="Hipervnculo"/>
            <w:rFonts w:ascii="Arial" w:hAnsi="Arial" w:cs="Arial"/>
            <w:sz w:val="22"/>
            <w:szCs w:val="22"/>
          </w:rPr>
          <w:t xml:space="preserve"> </w:t>
        </w:r>
        <w:proofErr w:type="spellStart"/>
        <w:r w:rsidR="0017585C" w:rsidRPr="00177166">
          <w:rPr>
            <w:rStyle w:val="Hipervnculo"/>
            <w:rFonts w:ascii="Arial" w:hAnsi="Arial" w:cs="Arial"/>
            <w:sz w:val="22"/>
            <w:szCs w:val="22"/>
          </w:rPr>
          <w:t>Movement</w:t>
        </w:r>
        <w:proofErr w:type="spellEnd"/>
      </w:hyperlink>
      <w:r w:rsidR="0017585C">
        <w:rPr>
          <w:rFonts w:ascii="Arial" w:hAnsi="Arial" w:cs="Arial"/>
          <w:color w:val="auto"/>
          <w:sz w:val="22"/>
          <w:szCs w:val="22"/>
        </w:rPr>
        <w:t>,</w:t>
      </w:r>
      <w:r w:rsidR="0017585C" w:rsidRPr="007651B4">
        <w:rPr>
          <w:rFonts w:ascii="Arial" w:hAnsi="Arial" w:cs="Arial"/>
          <w:color w:val="auto"/>
          <w:sz w:val="22"/>
          <w:szCs w:val="22"/>
        </w:rPr>
        <w:t xml:space="preserve"> </w:t>
      </w:r>
      <w:hyperlink r:id="rId16" w:history="1">
        <w:proofErr w:type="spellStart"/>
        <w:r w:rsidR="007651B4" w:rsidRPr="00177166">
          <w:rPr>
            <w:rStyle w:val="Hipervnculo"/>
            <w:rFonts w:ascii="Arial" w:hAnsi="Arial" w:cs="Arial"/>
            <w:sz w:val="22"/>
            <w:szCs w:val="22"/>
          </w:rPr>
          <w:t>Getty</w:t>
        </w:r>
        <w:proofErr w:type="spellEnd"/>
        <w:r w:rsidR="007651B4" w:rsidRPr="00177166">
          <w:rPr>
            <w:rStyle w:val="Hipervnculo"/>
            <w:rFonts w:ascii="Arial" w:hAnsi="Arial" w:cs="Arial"/>
            <w:sz w:val="22"/>
            <w:szCs w:val="22"/>
          </w:rPr>
          <w:t xml:space="preserve"> </w:t>
        </w:r>
        <w:proofErr w:type="spellStart"/>
        <w:r w:rsidR="007651B4" w:rsidRPr="00177166">
          <w:rPr>
            <w:rStyle w:val="Hipervnculo"/>
            <w:rFonts w:ascii="Arial" w:hAnsi="Arial" w:cs="Arial"/>
            <w:sz w:val="22"/>
            <w:szCs w:val="22"/>
          </w:rPr>
          <w:t>Images</w:t>
        </w:r>
        <w:proofErr w:type="spellEnd"/>
        <w:r w:rsidR="007651B4" w:rsidRPr="00177166">
          <w:rPr>
            <w:rStyle w:val="Hipervnculo"/>
            <w:rFonts w:ascii="Arial" w:hAnsi="Arial" w:cs="Arial"/>
            <w:sz w:val="22"/>
            <w:szCs w:val="22"/>
          </w:rPr>
          <w:t xml:space="preserve"> </w:t>
        </w:r>
        <w:proofErr w:type="spellStart"/>
        <w:r w:rsidR="007651B4" w:rsidRPr="00177166">
          <w:rPr>
            <w:rStyle w:val="Hipervnculo"/>
            <w:rFonts w:ascii="Arial" w:hAnsi="Arial" w:cs="Arial"/>
            <w:sz w:val="22"/>
            <w:szCs w:val="22"/>
          </w:rPr>
          <w:t>Latam</w:t>
        </w:r>
        <w:proofErr w:type="spellEnd"/>
      </w:hyperlink>
      <w:r w:rsidR="007651B4">
        <w:rPr>
          <w:rFonts w:ascii="Arial" w:hAnsi="Arial" w:cs="Arial"/>
          <w:color w:val="auto"/>
          <w:sz w:val="22"/>
          <w:szCs w:val="22"/>
        </w:rPr>
        <w:t xml:space="preserve">, </w:t>
      </w:r>
      <w:hyperlink r:id="rId17" w:history="1">
        <w:proofErr w:type="spellStart"/>
        <w:r w:rsidR="0017585C" w:rsidRPr="00177166">
          <w:rPr>
            <w:rStyle w:val="Hipervnculo"/>
            <w:rFonts w:ascii="Arial" w:hAnsi="Arial" w:cs="Arial"/>
            <w:sz w:val="22"/>
            <w:szCs w:val="22"/>
          </w:rPr>
          <w:t>Deloitte</w:t>
        </w:r>
        <w:proofErr w:type="spellEnd"/>
        <w:r w:rsidR="0017585C" w:rsidRPr="00177166">
          <w:rPr>
            <w:rStyle w:val="Hipervnculo"/>
            <w:rFonts w:ascii="Arial" w:hAnsi="Arial" w:cs="Arial"/>
            <w:sz w:val="22"/>
            <w:szCs w:val="22"/>
          </w:rPr>
          <w:t xml:space="preserve"> Argentina</w:t>
        </w:r>
      </w:hyperlink>
      <w:r w:rsidR="0017585C">
        <w:rPr>
          <w:rFonts w:ascii="Arial" w:hAnsi="Arial" w:cs="Arial"/>
          <w:color w:val="auto"/>
          <w:sz w:val="22"/>
          <w:szCs w:val="22"/>
        </w:rPr>
        <w:t xml:space="preserve">, </w:t>
      </w:r>
      <w:hyperlink r:id="rId18" w:history="1">
        <w:proofErr w:type="spellStart"/>
        <w:r w:rsidR="007651B4" w:rsidRPr="00177166">
          <w:rPr>
            <w:rStyle w:val="Hipervnculo"/>
            <w:rFonts w:ascii="Arial" w:hAnsi="Arial" w:cs="Arial"/>
            <w:sz w:val="22"/>
            <w:szCs w:val="22"/>
          </w:rPr>
          <w:t>PwC</w:t>
        </w:r>
        <w:proofErr w:type="spellEnd"/>
        <w:r w:rsidR="007651B4" w:rsidRPr="00177166">
          <w:rPr>
            <w:rStyle w:val="Hipervnculo"/>
            <w:rFonts w:ascii="Arial" w:hAnsi="Arial" w:cs="Arial"/>
            <w:sz w:val="22"/>
            <w:szCs w:val="22"/>
          </w:rPr>
          <w:t xml:space="preserve"> Argentina</w:t>
        </w:r>
      </w:hyperlink>
      <w:r w:rsidR="008A4BB7">
        <w:rPr>
          <w:rFonts w:ascii="Arial" w:hAnsi="Arial" w:cs="Arial"/>
          <w:color w:val="auto"/>
          <w:sz w:val="22"/>
          <w:szCs w:val="22"/>
        </w:rPr>
        <w:t xml:space="preserve">, </w:t>
      </w:r>
      <w:hyperlink r:id="rId19" w:history="1">
        <w:r w:rsidR="007651B4" w:rsidRPr="00177166">
          <w:rPr>
            <w:rStyle w:val="Hipervnculo"/>
            <w:rFonts w:ascii="Arial" w:hAnsi="Arial" w:cs="Arial"/>
            <w:sz w:val="22"/>
            <w:szCs w:val="22"/>
          </w:rPr>
          <w:t>SADAIC</w:t>
        </w:r>
      </w:hyperlink>
      <w:r w:rsidR="008A4BB7">
        <w:rPr>
          <w:rFonts w:ascii="Arial" w:hAnsi="Arial" w:cs="Arial"/>
          <w:color w:val="auto"/>
          <w:sz w:val="22"/>
          <w:szCs w:val="22"/>
        </w:rPr>
        <w:t xml:space="preserve">, </w:t>
      </w:r>
      <w:hyperlink r:id="rId20" w:history="1">
        <w:r w:rsidR="007651B4" w:rsidRPr="00177166">
          <w:rPr>
            <w:rStyle w:val="Hipervnculo"/>
            <w:rFonts w:ascii="Arial" w:hAnsi="Arial" w:cs="Arial"/>
            <w:sz w:val="22"/>
            <w:szCs w:val="22"/>
          </w:rPr>
          <w:t>R/GA</w:t>
        </w:r>
      </w:hyperlink>
      <w:r w:rsidR="008A4BB7">
        <w:rPr>
          <w:rFonts w:ascii="Arial" w:hAnsi="Arial" w:cs="Arial"/>
          <w:color w:val="auto"/>
          <w:sz w:val="22"/>
          <w:szCs w:val="22"/>
        </w:rPr>
        <w:t xml:space="preserve">, </w:t>
      </w:r>
      <w:hyperlink r:id="rId21" w:history="1">
        <w:proofErr w:type="spellStart"/>
        <w:r w:rsidR="008A4BB7" w:rsidRPr="00177166">
          <w:rPr>
            <w:rStyle w:val="Hipervnculo"/>
            <w:rFonts w:ascii="Arial" w:hAnsi="Arial" w:cs="Arial"/>
            <w:sz w:val="22"/>
            <w:szCs w:val="22"/>
          </w:rPr>
          <w:t>Franciscan</w:t>
        </w:r>
        <w:proofErr w:type="spellEnd"/>
        <w:r w:rsidR="008A4BB7" w:rsidRPr="00177166">
          <w:rPr>
            <w:rStyle w:val="Hipervnculo"/>
            <w:rFonts w:ascii="Arial" w:hAnsi="Arial" w:cs="Arial"/>
            <w:sz w:val="22"/>
            <w:szCs w:val="22"/>
          </w:rPr>
          <w:t xml:space="preserve"> </w:t>
        </w:r>
        <w:proofErr w:type="spellStart"/>
        <w:r w:rsidR="008A4BB7" w:rsidRPr="00177166">
          <w:rPr>
            <w:rStyle w:val="Hipervnculo"/>
            <w:rFonts w:ascii="Arial" w:hAnsi="Arial" w:cs="Arial"/>
            <w:sz w:val="22"/>
            <w:szCs w:val="22"/>
          </w:rPr>
          <w:t>Action</w:t>
        </w:r>
        <w:proofErr w:type="spellEnd"/>
      </w:hyperlink>
      <w:bookmarkStart w:id="0" w:name="_GoBack"/>
      <w:bookmarkEnd w:id="0"/>
      <w:r w:rsidR="008A4BB7">
        <w:rPr>
          <w:rFonts w:ascii="Arial" w:hAnsi="Arial" w:cs="Arial"/>
          <w:color w:val="auto"/>
          <w:sz w:val="22"/>
          <w:szCs w:val="22"/>
        </w:rPr>
        <w:t>.</w:t>
      </w:r>
      <w:r w:rsidR="0017585C">
        <w:rPr>
          <w:rFonts w:ascii="Arial" w:hAnsi="Arial" w:cs="Arial"/>
          <w:color w:val="auto"/>
          <w:sz w:val="22"/>
          <w:szCs w:val="22"/>
        </w:rPr>
        <w:t xml:space="preserve"> Con la colaboración del </w:t>
      </w:r>
      <w:hyperlink r:id="rId22" w:history="1">
        <w:r w:rsidR="0017585C" w:rsidRPr="00177166">
          <w:rPr>
            <w:rStyle w:val="Hipervnculo"/>
            <w:rFonts w:ascii="Arial" w:hAnsi="Arial" w:cs="Arial"/>
            <w:sz w:val="22"/>
            <w:szCs w:val="22"/>
          </w:rPr>
          <w:t>Centro Televisivo Vaticano</w:t>
        </w:r>
      </w:hyperlink>
      <w:r w:rsidR="0017585C">
        <w:rPr>
          <w:rFonts w:ascii="Arial" w:hAnsi="Arial" w:cs="Arial"/>
          <w:color w:val="auto"/>
          <w:sz w:val="22"/>
          <w:szCs w:val="22"/>
        </w:rPr>
        <w:t>.</w:t>
      </w:r>
    </w:p>
    <w:p w14:paraId="2AF0E7A8" w14:textId="5BB0CEAD" w:rsidR="00F64F59" w:rsidRDefault="00F64F59" w:rsidP="00F64F59">
      <w:pPr>
        <w:spacing w:after="120" w:line="276" w:lineRule="auto"/>
        <w:jc w:val="both"/>
        <w:rPr>
          <w:rFonts w:ascii="Arial" w:hAnsi="Arial" w:cs="Arial"/>
          <w:color w:val="auto"/>
          <w:sz w:val="22"/>
          <w:szCs w:val="22"/>
        </w:rPr>
      </w:pPr>
      <w:r w:rsidRPr="00EF04BA">
        <w:rPr>
          <w:rFonts w:ascii="Arial" w:hAnsi="Arial" w:cs="Arial"/>
          <w:color w:val="auto"/>
          <w:sz w:val="22"/>
          <w:szCs w:val="22"/>
        </w:rPr>
        <w:lastRenderedPageBreak/>
        <w:t>La Red Mundial de Oración del Papa</w:t>
      </w:r>
      <w:r>
        <w:rPr>
          <w:rFonts w:ascii="Arial" w:hAnsi="Arial" w:cs="Arial"/>
          <w:color w:val="auto"/>
          <w:sz w:val="22"/>
          <w:szCs w:val="22"/>
        </w:rPr>
        <w:t xml:space="preserve"> (Apostolado de la Oración)</w:t>
      </w:r>
      <w:r w:rsidRPr="00EF04BA">
        <w:rPr>
          <w:rFonts w:ascii="Arial" w:hAnsi="Arial" w:cs="Arial"/>
          <w:color w:val="auto"/>
          <w:sz w:val="22"/>
          <w:szCs w:val="22"/>
        </w:rPr>
        <w:t xml:space="preserve"> </w:t>
      </w:r>
      <w:r w:rsidR="00B54C33">
        <w:rPr>
          <w:rFonts w:ascii="Arial" w:hAnsi="Arial" w:cs="Arial"/>
          <w:color w:val="auto"/>
          <w:sz w:val="22"/>
          <w:szCs w:val="22"/>
        </w:rPr>
        <w:t xml:space="preserve">creó </w:t>
      </w:r>
      <w:r>
        <w:rPr>
          <w:rFonts w:ascii="Arial" w:hAnsi="Arial" w:cs="Arial"/>
          <w:color w:val="auto"/>
          <w:sz w:val="22"/>
          <w:szCs w:val="22"/>
        </w:rPr>
        <w:t>en enero, luego de un largo trabajo de varios meses junto a otros profesionales y equipos de todo el mundo</w:t>
      </w:r>
      <w:r w:rsidR="00F826DF">
        <w:rPr>
          <w:rFonts w:ascii="Arial" w:hAnsi="Arial" w:cs="Arial"/>
          <w:color w:val="auto"/>
          <w:sz w:val="22"/>
          <w:szCs w:val="22"/>
        </w:rPr>
        <w:t xml:space="preserve"> y gracias al apoyo del Centro Televisivo Vaticano</w:t>
      </w:r>
      <w:r>
        <w:rPr>
          <w:rFonts w:ascii="Arial" w:hAnsi="Arial" w:cs="Arial"/>
          <w:color w:val="auto"/>
          <w:sz w:val="22"/>
          <w:szCs w:val="22"/>
        </w:rPr>
        <w:t>, esta</w:t>
      </w:r>
      <w:r w:rsidRPr="00EF04BA">
        <w:rPr>
          <w:rFonts w:ascii="Arial" w:hAnsi="Arial" w:cs="Arial"/>
          <w:color w:val="auto"/>
          <w:sz w:val="22"/>
          <w:szCs w:val="22"/>
        </w:rPr>
        <w:t xml:space="preserve"> se</w:t>
      </w:r>
      <w:r>
        <w:rPr>
          <w:rFonts w:ascii="Arial" w:hAnsi="Arial" w:cs="Arial"/>
          <w:color w:val="auto"/>
          <w:sz w:val="22"/>
          <w:szCs w:val="22"/>
        </w:rPr>
        <w:t xml:space="preserve">rie de videos virales mensuales </w:t>
      </w:r>
      <w:r w:rsidRPr="00EF04BA">
        <w:rPr>
          <w:rFonts w:ascii="Arial" w:hAnsi="Arial" w:cs="Arial"/>
          <w:color w:val="auto"/>
          <w:sz w:val="22"/>
          <w:szCs w:val="22"/>
        </w:rPr>
        <w:t>con la participación del Papa Francisco</w:t>
      </w:r>
      <w:r>
        <w:rPr>
          <w:rFonts w:ascii="Arial" w:hAnsi="Arial" w:cs="Arial"/>
          <w:color w:val="auto"/>
          <w:sz w:val="22"/>
          <w:szCs w:val="22"/>
        </w:rPr>
        <w:t xml:space="preserve"> para difundir sus intenciones y enfocarse cada mes en una causa. </w:t>
      </w:r>
    </w:p>
    <w:p w14:paraId="435C0D47" w14:textId="5EB5D370" w:rsidR="00EC1C00" w:rsidRDefault="00EC1C00" w:rsidP="00C61658">
      <w:pPr>
        <w:spacing w:after="120" w:line="276" w:lineRule="auto"/>
        <w:jc w:val="both"/>
        <w:rPr>
          <w:rFonts w:ascii="Arial" w:hAnsi="Arial" w:cs="Arial"/>
          <w:color w:val="auto"/>
          <w:sz w:val="22"/>
          <w:szCs w:val="22"/>
        </w:rPr>
      </w:pPr>
    </w:p>
    <w:p w14:paraId="7BAA700E" w14:textId="77777777" w:rsidR="00EC1C00" w:rsidRPr="00871FF6" w:rsidRDefault="00EC1C00" w:rsidP="00FD6E16">
      <w:pPr>
        <w:spacing w:after="0"/>
        <w:jc w:val="both"/>
        <w:rPr>
          <w:rFonts w:ascii="Arial" w:hAnsi="Arial" w:cs="Arial"/>
          <w:b/>
          <w:bCs/>
          <w:color w:val="auto"/>
          <w:sz w:val="18"/>
          <w:szCs w:val="18"/>
          <w:u w:val="single"/>
        </w:rPr>
      </w:pPr>
      <w:r w:rsidRPr="00871FF6">
        <w:rPr>
          <w:rFonts w:ascii="Arial" w:hAnsi="Arial" w:cs="Arial"/>
          <w:b/>
          <w:bCs/>
          <w:color w:val="auto"/>
          <w:sz w:val="18"/>
          <w:szCs w:val="18"/>
          <w:u w:val="single"/>
        </w:rPr>
        <w:t>¿Dónde se puede ver el video?</w:t>
      </w:r>
    </w:p>
    <w:p w14:paraId="5499BA9A" w14:textId="77777777" w:rsidR="00EC1C00" w:rsidRDefault="00177166" w:rsidP="00FD6E16">
      <w:pPr>
        <w:spacing w:after="0"/>
        <w:jc w:val="both"/>
        <w:rPr>
          <w:rFonts w:ascii="Arial" w:hAnsi="Arial" w:cs="Arial"/>
          <w:sz w:val="18"/>
          <w:szCs w:val="18"/>
        </w:rPr>
      </w:pPr>
      <w:hyperlink r:id="rId23" w:history="1">
        <w:r w:rsidR="00EC1C00" w:rsidRPr="00871FF6">
          <w:rPr>
            <w:rStyle w:val="Hipervnculo"/>
            <w:rFonts w:ascii="Arial" w:hAnsi="Arial" w:cs="Arial"/>
            <w:sz w:val="18"/>
            <w:szCs w:val="18"/>
          </w:rPr>
          <w:t>www.elvideodelpapa.org</w:t>
        </w:r>
      </w:hyperlink>
    </w:p>
    <w:p w14:paraId="289886FB" w14:textId="77777777" w:rsidR="00EC1C00" w:rsidRDefault="00177166" w:rsidP="00FD6E16">
      <w:pPr>
        <w:spacing w:after="0"/>
        <w:jc w:val="both"/>
        <w:rPr>
          <w:rFonts w:ascii="Arial" w:hAnsi="Arial" w:cs="Arial"/>
          <w:color w:val="auto"/>
          <w:sz w:val="18"/>
          <w:szCs w:val="18"/>
        </w:rPr>
      </w:pPr>
      <w:hyperlink r:id="rId24" w:history="1">
        <w:r w:rsidR="00EC1C00" w:rsidRPr="00982EBF">
          <w:rPr>
            <w:rStyle w:val="Hipervnculo"/>
            <w:rFonts w:ascii="Arial" w:hAnsi="Arial" w:cs="Arial"/>
            <w:sz w:val="18"/>
            <w:szCs w:val="18"/>
          </w:rPr>
          <w:t>https://www.youtube.com/channel/UC3_w-2gDw2bb0P0rkqn_3IQ</w:t>
        </w:r>
      </w:hyperlink>
      <w:r w:rsidR="00EC1C00">
        <w:rPr>
          <w:rFonts w:ascii="Arial" w:hAnsi="Arial" w:cs="Arial"/>
          <w:color w:val="auto"/>
          <w:sz w:val="18"/>
          <w:szCs w:val="18"/>
        </w:rPr>
        <w:t xml:space="preserve"> </w:t>
      </w:r>
    </w:p>
    <w:p w14:paraId="7E7F0746" w14:textId="77777777" w:rsidR="00EC1C00" w:rsidRPr="00871FF6" w:rsidRDefault="00177166" w:rsidP="00FD6E16">
      <w:pPr>
        <w:spacing w:after="0"/>
        <w:jc w:val="both"/>
        <w:rPr>
          <w:rFonts w:ascii="Arial" w:hAnsi="Arial" w:cs="Arial"/>
          <w:color w:val="auto"/>
          <w:sz w:val="18"/>
          <w:szCs w:val="18"/>
        </w:rPr>
      </w:pPr>
      <w:hyperlink r:id="rId25" w:history="1">
        <w:r w:rsidR="00EC1C00" w:rsidRPr="00982EBF">
          <w:rPr>
            <w:rStyle w:val="Hipervnculo"/>
            <w:rFonts w:ascii="Arial" w:hAnsi="Arial" w:cs="Arial"/>
            <w:sz w:val="18"/>
            <w:szCs w:val="18"/>
          </w:rPr>
          <w:t>https://www.facebook.com/elvideodelpapa</w:t>
        </w:r>
      </w:hyperlink>
      <w:r w:rsidR="00EC1C00">
        <w:rPr>
          <w:rFonts w:ascii="Arial" w:hAnsi="Arial" w:cs="Arial"/>
          <w:color w:val="auto"/>
          <w:sz w:val="18"/>
          <w:szCs w:val="18"/>
        </w:rPr>
        <w:t xml:space="preserve"> </w:t>
      </w:r>
    </w:p>
    <w:p w14:paraId="6A46FC31" w14:textId="77777777" w:rsidR="00EC1C00" w:rsidRPr="00871FF6" w:rsidRDefault="00EC1C00" w:rsidP="00FD6E16">
      <w:pPr>
        <w:spacing w:after="0"/>
        <w:jc w:val="both"/>
        <w:rPr>
          <w:rFonts w:ascii="Arial" w:hAnsi="Arial" w:cs="Arial"/>
          <w:color w:val="auto"/>
          <w:sz w:val="18"/>
          <w:szCs w:val="18"/>
        </w:rPr>
      </w:pPr>
    </w:p>
    <w:p w14:paraId="4045D611" w14:textId="77777777" w:rsidR="00EC1C00" w:rsidRPr="00871FF6" w:rsidRDefault="00EC1C00" w:rsidP="00FD6E16">
      <w:pPr>
        <w:spacing w:after="0"/>
        <w:jc w:val="both"/>
        <w:rPr>
          <w:rFonts w:ascii="Arial" w:hAnsi="Arial" w:cs="Arial"/>
          <w:b/>
          <w:bCs/>
          <w:color w:val="auto"/>
          <w:sz w:val="18"/>
          <w:szCs w:val="18"/>
        </w:rPr>
      </w:pPr>
    </w:p>
    <w:p w14:paraId="52322417" w14:textId="77777777" w:rsidR="00EC1C00" w:rsidRPr="00871FF6" w:rsidRDefault="00EC1C00" w:rsidP="00EF04BA">
      <w:pPr>
        <w:spacing w:after="0"/>
        <w:jc w:val="both"/>
        <w:rPr>
          <w:rFonts w:ascii="Arial" w:hAnsi="Arial" w:cs="Arial"/>
          <w:b/>
          <w:bCs/>
          <w:color w:val="auto"/>
          <w:sz w:val="18"/>
          <w:szCs w:val="18"/>
          <w:u w:val="single"/>
        </w:rPr>
      </w:pPr>
      <w:r w:rsidRPr="00871FF6">
        <w:rPr>
          <w:rFonts w:ascii="Arial" w:hAnsi="Arial" w:cs="Arial"/>
          <w:b/>
          <w:bCs/>
          <w:color w:val="auto"/>
          <w:sz w:val="18"/>
          <w:szCs w:val="18"/>
          <w:u w:val="single"/>
        </w:rPr>
        <w:t>Acerca de El Video del Papa</w:t>
      </w:r>
    </w:p>
    <w:p w14:paraId="689F5EFE" w14:textId="77777777" w:rsidR="00EC1C00" w:rsidRPr="00871FF6" w:rsidRDefault="00EC1C00" w:rsidP="00B35AC3">
      <w:pPr>
        <w:spacing w:after="0"/>
        <w:jc w:val="both"/>
        <w:rPr>
          <w:rFonts w:ascii="Arial" w:hAnsi="Arial" w:cs="Arial"/>
          <w:color w:val="auto"/>
          <w:sz w:val="18"/>
          <w:szCs w:val="18"/>
        </w:rPr>
      </w:pPr>
      <w:r w:rsidRPr="00871FF6">
        <w:rPr>
          <w:rFonts w:ascii="Arial" w:hAnsi="Arial" w:cs="Arial"/>
          <w:color w:val="auto"/>
          <w:sz w:val="18"/>
          <w:szCs w:val="18"/>
        </w:rPr>
        <w:t>El Video del Papa es una iniciativa global desarrollada por la Red Mundial de Oración del Papa (Apostolado de la Oración) para difundir las intenciones mensuales del Santo Padre sobre los desafíos de la humanidad. Cuenta con el apoyo del Centro Televisivo Vaticano (CTV), único propietario de los derechos de imagen de</w:t>
      </w:r>
      <w:r>
        <w:rPr>
          <w:rFonts w:ascii="Arial" w:hAnsi="Arial" w:cs="Arial"/>
          <w:color w:val="auto"/>
          <w:sz w:val="18"/>
          <w:szCs w:val="18"/>
        </w:rPr>
        <w:t>l</w:t>
      </w:r>
      <w:r w:rsidRPr="00871FF6">
        <w:rPr>
          <w:rFonts w:ascii="Arial" w:hAnsi="Arial" w:cs="Arial"/>
          <w:color w:val="auto"/>
          <w:sz w:val="18"/>
          <w:szCs w:val="18"/>
        </w:rPr>
        <w:t xml:space="preserve"> Papa.</w:t>
      </w:r>
      <w:r>
        <w:rPr>
          <w:rFonts w:ascii="Arial" w:hAnsi="Arial" w:cs="Arial"/>
          <w:color w:val="auto"/>
          <w:sz w:val="18"/>
          <w:szCs w:val="18"/>
        </w:rPr>
        <w:t xml:space="preserve"> </w:t>
      </w:r>
      <w:r w:rsidRPr="00871FF6">
        <w:rPr>
          <w:rFonts w:ascii="Arial" w:hAnsi="Arial" w:cs="Arial"/>
          <w:color w:val="auto"/>
          <w:sz w:val="18"/>
          <w:szCs w:val="18"/>
        </w:rPr>
        <w:t>Mes a mes acompaña al Papa Francisco en sus pedidos de oración.</w:t>
      </w:r>
    </w:p>
    <w:p w14:paraId="450C31E8" w14:textId="2450F124" w:rsidR="00EC1C00" w:rsidRPr="00871FF6" w:rsidRDefault="00EC1C00" w:rsidP="0084304E">
      <w:pPr>
        <w:spacing w:after="0"/>
        <w:jc w:val="both"/>
        <w:rPr>
          <w:rFonts w:ascii="Arial" w:hAnsi="Arial" w:cs="Arial"/>
          <w:color w:val="auto"/>
          <w:sz w:val="18"/>
          <w:szCs w:val="18"/>
        </w:rPr>
      </w:pPr>
      <w:r w:rsidRPr="00871FF6">
        <w:rPr>
          <w:rFonts w:ascii="Arial" w:hAnsi="Arial" w:cs="Arial"/>
          <w:color w:val="auto"/>
          <w:sz w:val="18"/>
          <w:szCs w:val="18"/>
        </w:rPr>
        <w:t xml:space="preserve">Más información en: </w:t>
      </w:r>
      <w:hyperlink r:id="rId26" w:history="1">
        <w:r w:rsidR="00F661F6" w:rsidRPr="00D22CA2">
          <w:rPr>
            <w:rStyle w:val="Hipervnculo"/>
            <w:rFonts w:ascii="Arial" w:hAnsi="Arial" w:cs="Arial"/>
            <w:sz w:val="18"/>
            <w:szCs w:val="18"/>
          </w:rPr>
          <w:t>http://www.elvideodelpapa.org</w:t>
        </w:r>
      </w:hyperlink>
      <w:r w:rsidRPr="00871FF6">
        <w:rPr>
          <w:rFonts w:ascii="Arial" w:hAnsi="Arial" w:cs="Arial"/>
          <w:color w:val="auto"/>
          <w:sz w:val="18"/>
          <w:szCs w:val="18"/>
        </w:rPr>
        <w:t xml:space="preserve">. </w:t>
      </w:r>
    </w:p>
    <w:p w14:paraId="7FE35FE1" w14:textId="77777777" w:rsidR="00EC1C00" w:rsidRPr="00871FF6" w:rsidRDefault="00EC1C00" w:rsidP="00EF04BA">
      <w:pPr>
        <w:spacing w:after="0"/>
        <w:jc w:val="both"/>
        <w:rPr>
          <w:rFonts w:ascii="Arial" w:hAnsi="Arial" w:cs="Arial"/>
          <w:color w:val="auto"/>
          <w:sz w:val="18"/>
          <w:szCs w:val="18"/>
        </w:rPr>
      </w:pPr>
    </w:p>
    <w:p w14:paraId="50E22955" w14:textId="77777777" w:rsidR="00EC1C00" w:rsidRPr="00871FF6" w:rsidRDefault="00EC1C00" w:rsidP="00EF04BA">
      <w:pPr>
        <w:spacing w:after="0"/>
        <w:jc w:val="both"/>
        <w:rPr>
          <w:rFonts w:ascii="Arial" w:hAnsi="Arial" w:cs="Arial"/>
          <w:b/>
          <w:bCs/>
          <w:color w:val="auto"/>
          <w:sz w:val="18"/>
          <w:szCs w:val="18"/>
          <w:u w:val="single"/>
        </w:rPr>
      </w:pPr>
      <w:r>
        <w:rPr>
          <w:rFonts w:ascii="Arial" w:hAnsi="Arial" w:cs="Arial"/>
          <w:b/>
          <w:bCs/>
          <w:color w:val="auto"/>
          <w:sz w:val="18"/>
          <w:szCs w:val="18"/>
          <w:u w:val="single"/>
        </w:rPr>
        <w:t>Acerca de l</w:t>
      </w:r>
      <w:r w:rsidRPr="00871FF6">
        <w:rPr>
          <w:rFonts w:ascii="Arial" w:hAnsi="Arial" w:cs="Arial"/>
          <w:b/>
          <w:bCs/>
          <w:color w:val="auto"/>
          <w:sz w:val="18"/>
          <w:szCs w:val="18"/>
          <w:u w:val="single"/>
        </w:rPr>
        <w:t xml:space="preserve">a </w:t>
      </w:r>
      <w:hyperlink r:id="rId27" w:history="1">
        <w:r w:rsidRPr="00897DFC">
          <w:rPr>
            <w:rStyle w:val="Hipervnculo"/>
            <w:rFonts w:ascii="Arial" w:hAnsi="Arial" w:cs="Arial"/>
            <w:b/>
            <w:bCs/>
            <w:sz w:val="18"/>
            <w:szCs w:val="18"/>
          </w:rPr>
          <w:t>Red Mundial de Oración del Papa (Apostolado de la Oración)</w:t>
        </w:r>
      </w:hyperlink>
    </w:p>
    <w:p w14:paraId="0F587F9E" w14:textId="77777777" w:rsidR="00EC1C00" w:rsidRPr="00871FF6" w:rsidRDefault="00EC1C00" w:rsidP="0084304E">
      <w:pPr>
        <w:spacing w:after="0"/>
        <w:jc w:val="both"/>
        <w:rPr>
          <w:rFonts w:ascii="Arial" w:hAnsi="Arial" w:cs="Arial"/>
          <w:color w:val="auto"/>
          <w:sz w:val="18"/>
          <w:szCs w:val="18"/>
        </w:rPr>
      </w:pPr>
      <w:r w:rsidRPr="00897DFC">
        <w:rPr>
          <w:rFonts w:ascii="Arial" w:hAnsi="Arial" w:cs="Arial"/>
          <w:color w:val="auto"/>
          <w:sz w:val="18"/>
          <w:szCs w:val="18"/>
        </w:rPr>
        <w:t xml:space="preserve">El Apostolado de la Oración es la Red Mundial de Oración del Papa al servicio de los desafíos de la humanidad y de la misión de la Iglesia. Su misión es orar y vivir los desafíos de la humanidad que preocupan al Santo Padre, expresados en sus intenciones mensuales. La visión de esta red es ser apóstoles en la vida diaria, a través de un camino espiritual llamado “camino del corazón”, que transforma nuestra manera de ser al servicio de la misión de Cristo. Fue fundado en 1844, está presente en más de 100 países y más de 35 millones de personas integran la Red, incluyendo a su rama de jóvenes, el Movimiento Eucarístico Juvenil. </w:t>
      </w:r>
      <w:r w:rsidRPr="00871FF6">
        <w:rPr>
          <w:rFonts w:ascii="Arial" w:hAnsi="Arial" w:cs="Arial"/>
          <w:color w:val="auto"/>
          <w:sz w:val="18"/>
          <w:szCs w:val="18"/>
        </w:rPr>
        <w:t xml:space="preserve">Más información en: </w:t>
      </w:r>
      <w:hyperlink r:id="rId28" w:history="1">
        <w:r w:rsidRPr="00871FF6">
          <w:rPr>
            <w:rStyle w:val="Hipervnculo"/>
            <w:rFonts w:ascii="Arial" w:hAnsi="Arial" w:cs="Arial"/>
            <w:sz w:val="18"/>
            <w:szCs w:val="18"/>
          </w:rPr>
          <w:t>http://www.apmej.org</w:t>
        </w:r>
      </w:hyperlink>
      <w:r w:rsidRPr="00871FF6">
        <w:rPr>
          <w:rFonts w:ascii="Arial" w:hAnsi="Arial" w:cs="Arial"/>
          <w:sz w:val="18"/>
          <w:szCs w:val="18"/>
        </w:rPr>
        <w:t xml:space="preserve">. </w:t>
      </w:r>
    </w:p>
    <w:p w14:paraId="51248CCA" w14:textId="77777777" w:rsidR="00EC1C00" w:rsidRPr="00871FF6" w:rsidRDefault="00EC1C00" w:rsidP="00EF04BA">
      <w:pPr>
        <w:spacing w:after="0"/>
        <w:jc w:val="both"/>
        <w:rPr>
          <w:rFonts w:ascii="Arial" w:hAnsi="Arial" w:cs="Arial"/>
          <w:color w:val="auto"/>
          <w:sz w:val="18"/>
          <w:szCs w:val="18"/>
        </w:rPr>
      </w:pPr>
    </w:p>
    <w:p w14:paraId="023A0AA9" w14:textId="77777777" w:rsidR="00EC1C00" w:rsidRPr="00871FF6" w:rsidRDefault="00EC1C00" w:rsidP="00EF04BA">
      <w:pPr>
        <w:spacing w:after="0"/>
        <w:jc w:val="both"/>
        <w:rPr>
          <w:rFonts w:ascii="Arial" w:hAnsi="Arial" w:cs="Arial"/>
          <w:b/>
          <w:bCs/>
          <w:color w:val="auto"/>
          <w:sz w:val="18"/>
          <w:szCs w:val="18"/>
          <w:u w:val="single"/>
        </w:rPr>
      </w:pPr>
      <w:r w:rsidRPr="00871FF6">
        <w:rPr>
          <w:rFonts w:ascii="Arial" w:hAnsi="Arial" w:cs="Arial"/>
          <w:b/>
          <w:bCs/>
          <w:color w:val="auto"/>
          <w:sz w:val="18"/>
          <w:szCs w:val="18"/>
          <w:u w:val="single"/>
        </w:rPr>
        <w:t>Acerca de La Machi</w:t>
      </w:r>
    </w:p>
    <w:p w14:paraId="07B7B0BE" w14:textId="77777777" w:rsidR="00EC1C00" w:rsidRPr="00871FF6" w:rsidRDefault="00EC1C00" w:rsidP="00EF04BA">
      <w:pPr>
        <w:spacing w:after="0"/>
        <w:jc w:val="both"/>
        <w:rPr>
          <w:rFonts w:ascii="Arial" w:hAnsi="Arial" w:cs="Arial"/>
          <w:color w:val="auto"/>
          <w:sz w:val="18"/>
          <w:szCs w:val="18"/>
        </w:rPr>
      </w:pPr>
      <w:r w:rsidRPr="00871FF6">
        <w:rPr>
          <w:rFonts w:ascii="Arial" w:hAnsi="Arial" w:cs="Arial"/>
          <w:color w:val="auto"/>
          <w:sz w:val="18"/>
          <w:szCs w:val="18"/>
        </w:rPr>
        <w:t xml:space="preserve">Fundada en 2012, La Machi es una boutique creativa de comunicación especializada en buenas causas, con oficinas en Barcelona, Buenos Aires y Roma. Su misión es ayudar a empresas, ONGs e instituciones religiosas a comunicar a través de las buenas causas. Sus áreas de servicio son Consultoría Estratégica en Comunicación, Creatividad Publicitaria, Desarrollos Digitales y Fundraising. Ha sido reconocida como “Proyecto Amigo de la Red” RIIAL y ha ganado el Premio Mercurio a la mejor </w:t>
      </w:r>
      <w:proofErr w:type="spellStart"/>
      <w:r w:rsidRPr="00871FF6">
        <w:rPr>
          <w:rFonts w:ascii="Arial" w:hAnsi="Arial" w:cs="Arial"/>
          <w:color w:val="auto"/>
          <w:sz w:val="18"/>
          <w:szCs w:val="18"/>
        </w:rPr>
        <w:t>PyME</w:t>
      </w:r>
      <w:proofErr w:type="spellEnd"/>
      <w:r w:rsidRPr="00871FF6">
        <w:rPr>
          <w:rFonts w:ascii="Arial" w:hAnsi="Arial" w:cs="Arial"/>
          <w:color w:val="auto"/>
          <w:sz w:val="18"/>
          <w:szCs w:val="18"/>
        </w:rPr>
        <w:t xml:space="preserve"> Internacional de Marketing de 2015 por la Asociación Argentina de Marketing. </w:t>
      </w:r>
    </w:p>
    <w:p w14:paraId="2D04171C" w14:textId="77777777" w:rsidR="00EC1C00" w:rsidRPr="00871FF6" w:rsidRDefault="00EC1C00" w:rsidP="00EF04BA">
      <w:pPr>
        <w:spacing w:after="0"/>
        <w:jc w:val="both"/>
        <w:rPr>
          <w:rFonts w:ascii="Arial" w:hAnsi="Arial" w:cs="Arial"/>
          <w:color w:val="auto"/>
          <w:sz w:val="18"/>
          <w:szCs w:val="18"/>
        </w:rPr>
      </w:pPr>
      <w:r w:rsidRPr="00871FF6">
        <w:rPr>
          <w:rFonts w:ascii="Arial" w:hAnsi="Arial" w:cs="Arial"/>
          <w:color w:val="auto"/>
          <w:sz w:val="18"/>
          <w:szCs w:val="18"/>
        </w:rPr>
        <w:t xml:space="preserve">Más información en: </w:t>
      </w:r>
      <w:hyperlink r:id="rId29" w:history="1">
        <w:r w:rsidRPr="00871FF6">
          <w:rPr>
            <w:rStyle w:val="Hipervnculo"/>
            <w:rFonts w:ascii="Arial" w:hAnsi="Arial" w:cs="Arial"/>
            <w:sz w:val="18"/>
            <w:szCs w:val="18"/>
          </w:rPr>
          <w:t>http://www.lamachi.com</w:t>
        </w:r>
      </w:hyperlink>
      <w:r w:rsidRPr="00871FF6">
        <w:rPr>
          <w:rFonts w:ascii="Arial" w:hAnsi="Arial" w:cs="Arial"/>
          <w:sz w:val="18"/>
          <w:szCs w:val="18"/>
        </w:rPr>
        <w:t>.</w:t>
      </w:r>
      <w:r w:rsidRPr="00871FF6">
        <w:rPr>
          <w:rFonts w:ascii="Arial" w:hAnsi="Arial" w:cs="Arial"/>
          <w:color w:val="auto"/>
          <w:sz w:val="18"/>
          <w:szCs w:val="18"/>
        </w:rPr>
        <w:t xml:space="preserve"> </w:t>
      </w:r>
    </w:p>
    <w:p w14:paraId="10F74C7B" w14:textId="77777777" w:rsidR="00EC1C00" w:rsidRDefault="00EC1C00" w:rsidP="00EF04BA">
      <w:pPr>
        <w:pBdr>
          <w:bottom w:val="single" w:sz="6" w:space="1" w:color="auto"/>
        </w:pBdr>
        <w:spacing w:after="0"/>
        <w:jc w:val="both"/>
        <w:rPr>
          <w:rFonts w:ascii="Arial" w:hAnsi="Arial" w:cs="Arial"/>
          <w:color w:val="auto"/>
          <w:sz w:val="18"/>
          <w:szCs w:val="18"/>
        </w:rPr>
      </w:pPr>
    </w:p>
    <w:p w14:paraId="3B4D33DC" w14:textId="77777777" w:rsidR="00055BD1" w:rsidRPr="00EC18D1" w:rsidRDefault="00055BD1" w:rsidP="00055BD1">
      <w:pPr>
        <w:spacing w:after="120" w:line="360" w:lineRule="auto"/>
        <w:contextualSpacing/>
        <w:rPr>
          <w:rFonts w:ascii="Arial" w:hAnsi="Arial" w:cs="Arial"/>
          <w:sz w:val="18"/>
          <w:szCs w:val="18"/>
        </w:rPr>
      </w:pPr>
    </w:p>
    <w:p w14:paraId="53872353" w14:textId="77777777" w:rsidR="00F826DF" w:rsidRPr="00EC18D1" w:rsidRDefault="00F826DF" w:rsidP="00F826DF">
      <w:pPr>
        <w:spacing w:after="120" w:line="360" w:lineRule="auto"/>
        <w:contextualSpacing/>
        <w:jc w:val="both"/>
        <w:rPr>
          <w:rFonts w:ascii="Arial" w:hAnsi="Arial" w:cs="Arial"/>
          <w:b/>
          <w:color w:val="auto"/>
          <w:sz w:val="18"/>
          <w:szCs w:val="18"/>
          <w:u w:val="single"/>
        </w:rPr>
      </w:pPr>
      <w:r w:rsidRPr="00EC18D1">
        <w:rPr>
          <w:rFonts w:ascii="Arial" w:hAnsi="Arial" w:cs="Arial"/>
          <w:b/>
          <w:color w:val="auto"/>
          <w:sz w:val="18"/>
          <w:szCs w:val="18"/>
          <w:u w:val="single"/>
        </w:rPr>
        <w:t>CONTACTO DE PRENSA</w:t>
      </w:r>
    </w:p>
    <w:p w14:paraId="026312E7" w14:textId="77777777" w:rsidR="00F826DF" w:rsidRPr="00EC18D1" w:rsidRDefault="00F826DF" w:rsidP="00F826DF">
      <w:pPr>
        <w:suppressAutoHyphens w:val="0"/>
        <w:autoSpaceDE w:val="0"/>
        <w:autoSpaceDN w:val="0"/>
        <w:adjustRightInd w:val="0"/>
        <w:spacing w:after="0"/>
        <w:rPr>
          <w:rFonts w:ascii="Arial" w:hAnsi="Arial" w:cs="Arial"/>
          <w:color w:val="auto"/>
          <w:sz w:val="18"/>
          <w:szCs w:val="18"/>
          <w:lang w:val="es-ES" w:eastAsia="es-AR"/>
        </w:rPr>
      </w:pPr>
      <w:r w:rsidRPr="00EC18D1">
        <w:rPr>
          <w:rFonts w:ascii="Arial" w:hAnsi="Arial" w:cs="Arial"/>
          <w:b/>
          <w:bCs/>
          <w:color w:val="auto"/>
          <w:sz w:val="18"/>
          <w:szCs w:val="18"/>
          <w:lang w:val="es-ES" w:eastAsia="es-AR"/>
        </w:rPr>
        <w:t>Justiniano Vila</w:t>
      </w:r>
    </w:p>
    <w:p w14:paraId="2DD8E30A" w14:textId="77777777" w:rsidR="00F826DF" w:rsidRPr="00EC18D1" w:rsidRDefault="00F826DF" w:rsidP="00F826DF">
      <w:pPr>
        <w:suppressAutoHyphens w:val="0"/>
        <w:autoSpaceDE w:val="0"/>
        <w:autoSpaceDN w:val="0"/>
        <w:adjustRightInd w:val="0"/>
        <w:spacing w:after="0"/>
        <w:rPr>
          <w:rFonts w:ascii="Arial" w:hAnsi="Arial" w:cs="Arial"/>
          <w:color w:val="auto"/>
          <w:sz w:val="18"/>
          <w:szCs w:val="18"/>
          <w:lang w:val="es-ES" w:eastAsia="es-AR"/>
        </w:rPr>
      </w:pPr>
      <w:r w:rsidRPr="00EC18D1">
        <w:rPr>
          <w:rFonts w:ascii="Arial" w:hAnsi="Arial" w:cs="Arial"/>
          <w:color w:val="auto"/>
          <w:sz w:val="18"/>
          <w:szCs w:val="18"/>
          <w:lang w:val="es-ES" w:eastAsia="es-AR"/>
        </w:rPr>
        <w:t>La Machi - Comunicación para buenas causas</w:t>
      </w:r>
    </w:p>
    <w:p w14:paraId="748AB62C" w14:textId="721FAB1C" w:rsidR="00F826DF" w:rsidRPr="00EC18D1" w:rsidRDefault="00177166" w:rsidP="00F826DF">
      <w:pPr>
        <w:suppressAutoHyphens w:val="0"/>
        <w:autoSpaceDE w:val="0"/>
        <w:autoSpaceDN w:val="0"/>
        <w:adjustRightInd w:val="0"/>
        <w:spacing w:after="0"/>
        <w:rPr>
          <w:rFonts w:ascii="Arial" w:hAnsi="Arial" w:cs="Arial"/>
          <w:color w:val="auto"/>
          <w:sz w:val="18"/>
          <w:szCs w:val="18"/>
          <w:lang w:val="es-ES" w:eastAsia="es-AR"/>
        </w:rPr>
      </w:pPr>
      <w:hyperlink r:id="rId30" w:history="1">
        <w:r w:rsidR="00F826DF" w:rsidRPr="00D22CA2">
          <w:rPr>
            <w:rStyle w:val="Hipervnculo"/>
            <w:rFonts w:ascii="Arial" w:hAnsi="Arial" w:cs="Arial"/>
            <w:sz w:val="18"/>
            <w:szCs w:val="18"/>
            <w:lang w:val="es-ES" w:eastAsia="es-AR"/>
          </w:rPr>
          <w:t>justiniano.vila@lamachi.com</w:t>
        </w:r>
      </w:hyperlink>
      <w:r w:rsidR="00F826DF">
        <w:rPr>
          <w:rFonts w:ascii="Arial" w:hAnsi="Arial" w:cs="Arial"/>
          <w:color w:val="auto"/>
          <w:sz w:val="18"/>
          <w:szCs w:val="18"/>
          <w:lang w:val="es-ES" w:eastAsia="es-AR"/>
        </w:rPr>
        <w:t xml:space="preserve"> </w:t>
      </w:r>
    </w:p>
    <w:p w14:paraId="087BA807" w14:textId="77777777" w:rsidR="00F826DF" w:rsidRPr="00EC18D1" w:rsidRDefault="00F826DF" w:rsidP="00F826DF">
      <w:pPr>
        <w:suppressAutoHyphens w:val="0"/>
        <w:autoSpaceDE w:val="0"/>
        <w:autoSpaceDN w:val="0"/>
        <w:adjustRightInd w:val="0"/>
        <w:spacing w:after="0"/>
        <w:rPr>
          <w:rFonts w:ascii="Arial" w:hAnsi="Arial" w:cs="Arial"/>
          <w:color w:val="auto"/>
          <w:sz w:val="18"/>
          <w:szCs w:val="18"/>
          <w:lang w:val="es-ES" w:eastAsia="es-AR"/>
        </w:rPr>
      </w:pPr>
      <w:proofErr w:type="spellStart"/>
      <w:r w:rsidRPr="00EC18D1">
        <w:rPr>
          <w:rFonts w:ascii="Arial" w:hAnsi="Arial" w:cs="Arial"/>
          <w:color w:val="auto"/>
          <w:sz w:val="18"/>
          <w:szCs w:val="18"/>
          <w:lang w:val="es-ES" w:eastAsia="es-AR"/>
        </w:rPr>
        <w:t>Skype</w:t>
      </w:r>
      <w:proofErr w:type="spellEnd"/>
      <w:r w:rsidRPr="00EC18D1">
        <w:rPr>
          <w:rFonts w:ascii="Arial" w:hAnsi="Arial" w:cs="Arial"/>
          <w:color w:val="auto"/>
          <w:sz w:val="18"/>
          <w:szCs w:val="18"/>
          <w:lang w:val="es-ES" w:eastAsia="es-AR"/>
        </w:rPr>
        <w:t xml:space="preserve">: </w:t>
      </w:r>
      <w:proofErr w:type="spellStart"/>
      <w:r w:rsidRPr="00EC18D1">
        <w:rPr>
          <w:rFonts w:ascii="Arial" w:hAnsi="Arial" w:cs="Arial"/>
          <w:color w:val="auto"/>
          <w:sz w:val="18"/>
          <w:szCs w:val="18"/>
          <w:lang w:val="es-ES" w:eastAsia="es-AR"/>
        </w:rPr>
        <w:t>justivila</w:t>
      </w:r>
      <w:proofErr w:type="spellEnd"/>
    </w:p>
    <w:p w14:paraId="0AE9D9B5" w14:textId="77777777" w:rsidR="00F826DF" w:rsidRPr="00EC18D1" w:rsidRDefault="00F826DF" w:rsidP="00F826DF">
      <w:pPr>
        <w:suppressAutoHyphens w:val="0"/>
        <w:autoSpaceDE w:val="0"/>
        <w:autoSpaceDN w:val="0"/>
        <w:adjustRightInd w:val="0"/>
        <w:spacing w:after="0"/>
        <w:rPr>
          <w:rFonts w:ascii="Arial" w:hAnsi="Arial" w:cs="Arial"/>
          <w:color w:val="auto"/>
          <w:sz w:val="18"/>
          <w:szCs w:val="18"/>
          <w:lang w:val="es-ES" w:eastAsia="es-AR"/>
        </w:rPr>
      </w:pPr>
      <w:r w:rsidRPr="00EC18D1">
        <w:rPr>
          <w:rFonts w:ascii="Arial" w:hAnsi="Arial" w:cs="Arial"/>
          <w:color w:val="auto"/>
          <w:sz w:val="18"/>
          <w:szCs w:val="18"/>
          <w:lang w:val="es-ES" w:eastAsia="es-AR"/>
        </w:rPr>
        <w:t xml:space="preserve">Barcelona: +34 657 485 093 - </w:t>
      </w:r>
      <w:proofErr w:type="spellStart"/>
      <w:r w:rsidRPr="00EC18D1">
        <w:rPr>
          <w:rFonts w:ascii="Arial" w:hAnsi="Arial" w:cs="Arial"/>
          <w:color w:val="auto"/>
          <w:sz w:val="18"/>
          <w:szCs w:val="18"/>
          <w:lang w:val="es-ES" w:eastAsia="es-AR"/>
        </w:rPr>
        <w:t>Vilafranca</w:t>
      </w:r>
      <w:proofErr w:type="spellEnd"/>
      <w:r w:rsidRPr="00EC18D1">
        <w:rPr>
          <w:rFonts w:ascii="Arial" w:hAnsi="Arial" w:cs="Arial"/>
          <w:color w:val="auto"/>
          <w:sz w:val="18"/>
          <w:szCs w:val="18"/>
          <w:lang w:val="es-ES" w:eastAsia="es-AR"/>
        </w:rPr>
        <w:t xml:space="preserve"> 7, 1º</w:t>
      </w:r>
    </w:p>
    <w:p w14:paraId="48519AF8" w14:textId="77777777" w:rsidR="00F826DF" w:rsidRPr="003325F3" w:rsidRDefault="00F826DF" w:rsidP="00F826DF">
      <w:pPr>
        <w:spacing w:after="120" w:line="360" w:lineRule="auto"/>
        <w:contextualSpacing/>
        <w:jc w:val="both"/>
        <w:rPr>
          <w:rFonts w:ascii="Arial" w:hAnsi="Arial" w:cs="Arial"/>
          <w:color w:val="auto"/>
          <w:sz w:val="18"/>
          <w:szCs w:val="18"/>
        </w:rPr>
      </w:pPr>
      <w:r w:rsidRPr="00EC18D1">
        <w:rPr>
          <w:rFonts w:ascii="Arial" w:hAnsi="Arial" w:cs="Arial"/>
          <w:color w:val="auto"/>
          <w:sz w:val="18"/>
          <w:szCs w:val="18"/>
          <w:lang w:val="es-ES"/>
        </w:rPr>
        <w:t>Buenos Aires: +54 911 4141 8757  -  Zabala 1551</w:t>
      </w:r>
    </w:p>
    <w:p w14:paraId="1D597B8E" w14:textId="77777777" w:rsidR="00F826DF" w:rsidRPr="003325F3" w:rsidRDefault="00177166" w:rsidP="00F826DF">
      <w:pPr>
        <w:spacing w:after="120" w:line="360" w:lineRule="auto"/>
        <w:contextualSpacing/>
        <w:jc w:val="both"/>
        <w:rPr>
          <w:rFonts w:ascii="Arial" w:hAnsi="Arial" w:cs="Arial"/>
          <w:color w:val="FF0000"/>
          <w:sz w:val="18"/>
          <w:szCs w:val="18"/>
        </w:rPr>
      </w:pPr>
      <w:hyperlink r:id="rId31" w:history="1">
        <w:r w:rsidR="00F826DF" w:rsidRPr="003325F3">
          <w:rPr>
            <w:rStyle w:val="Hipervnculo"/>
            <w:rFonts w:ascii="Arial" w:hAnsi="Arial" w:cs="Arial"/>
            <w:sz w:val="18"/>
            <w:szCs w:val="18"/>
          </w:rPr>
          <w:t>www.lamachi.com</w:t>
        </w:r>
      </w:hyperlink>
      <w:r w:rsidR="00F826DF" w:rsidRPr="003325F3">
        <w:rPr>
          <w:rFonts w:ascii="Arial" w:hAnsi="Arial" w:cs="Arial"/>
          <w:color w:val="auto"/>
          <w:sz w:val="18"/>
          <w:szCs w:val="18"/>
        </w:rPr>
        <w:t xml:space="preserve">     </w:t>
      </w:r>
      <w:hyperlink r:id="rId32" w:history="1">
        <w:r w:rsidR="00F826DF" w:rsidRPr="003325F3">
          <w:rPr>
            <w:rStyle w:val="Hipervnculo"/>
            <w:rFonts w:ascii="Arial" w:hAnsi="Arial" w:cs="Arial"/>
            <w:sz w:val="18"/>
            <w:szCs w:val="18"/>
          </w:rPr>
          <w:t>facebook.com/agencialamachi</w:t>
        </w:r>
      </w:hyperlink>
      <w:r w:rsidR="00F826DF" w:rsidRPr="003325F3">
        <w:rPr>
          <w:rFonts w:ascii="Arial" w:hAnsi="Arial" w:cs="Arial"/>
          <w:color w:val="auto"/>
          <w:sz w:val="18"/>
          <w:szCs w:val="18"/>
        </w:rPr>
        <w:t xml:space="preserve">       </w:t>
      </w:r>
      <w:hyperlink r:id="rId33" w:history="1">
        <w:r w:rsidR="00F826DF" w:rsidRPr="003325F3">
          <w:rPr>
            <w:rStyle w:val="Hipervnculo"/>
            <w:rFonts w:ascii="Arial" w:hAnsi="Arial" w:cs="Arial"/>
            <w:sz w:val="18"/>
            <w:szCs w:val="18"/>
          </w:rPr>
          <w:t>@</w:t>
        </w:r>
        <w:proofErr w:type="spellStart"/>
        <w:r w:rsidR="00F826DF" w:rsidRPr="003325F3">
          <w:rPr>
            <w:rStyle w:val="Hipervnculo"/>
            <w:rFonts w:ascii="Arial" w:hAnsi="Arial" w:cs="Arial"/>
            <w:sz w:val="18"/>
            <w:szCs w:val="18"/>
          </w:rPr>
          <w:t>AgenciaLaMachi</w:t>
        </w:r>
        <w:proofErr w:type="spellEnd"/>
      </w:hyperlink>
      <w:r w:rsidR="00F826DF" w:rsidRPr="003325F3">
        <w:rPr>
          <w:rFonts w:ascii="Arial" w:hAnsi="Arial" w:cs="Arial"/>
          <w:color w:val="auto"/>
          <w:sz w:val="18"/>
          <w:szCs w:val="18"/>
        </w:rPr>
        <w:t xml:space="preserve"> </w:t>
      </w:r>
    </w:p>
    <w:p w14:paraId="347E31B2" w14:textId="537AFB8D" w:rsidR="00EC1C00" w:rsidRPr="00742639" w:rsidRDefault="00EC1C00" w:rsidP="00742639">
      <w:pPr>
        <w:suppressAutoHyphens w:val="0"/>
        <w:autoSpaceDE w:val="0"/>
        <w:autoSpaceDN w:val="0"/>
        <w:adjustRightInd w:val="0"/>
        <w:spacing w:after="0"/>
        <w:rPr>
          <w:rFonts w:ascii="Helvetica" w:eastAsia="Times New Roman" w:hAnsi="Helvetica" w:cs="Helvetica"/>
          <w:color w:val="auto"/>
          <w:lang w:val="es-ES" w:eastAsia="es-AR"/>
        </w:rPr>
      </w:pPr>
    </w:p>
    <w:sectPr w:rsidR="00EC1C00" w:rsidRPr="00742639" w:rsidSect="00B35AC3">
      <w:headerReference w:type="even" r:id="rId34"/>
      <w:headerReference w:type="default" r:id="rId35"/>
      <w:footerReference w:type="even" r:id="rId36"/>
      <w:footerReference w:type="default" r:id="rId37"/>
      <w:headerReference w:type="first" r:id="rId38"/>
      <w:footerReference w:type="first" r:id="rId39"/>
      <w:type w:val="continuous"/>
      <w:pgSz w:w="11900" w:h="16840"/>
      <w:pgMar w:top="2410" w:right="1835" w:bottom="2127" w:left="1800" w:header="568" w:footer="595"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E3C3F9" w14:textId="77777777" w:rsidR="007651B4" w:rsidRDefault="007651B4">
      <w:pPr>
        <w:spacing w:after="0"/>
      </w:pPr>
      <w:r>
        <w:separator/>
      </w:r>
    </w:p>
  </w:endnote>
  <w:endnote w:type="continuationSeparator" w:id="0">
    <w:p w14:paraId="3A7550FD" w14:textId="77777777" w:rsidR="007651B4" w:rsidRDefault="007651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 Pro W3">
    <w:altName w:val="Optima ExtraBlack"/>
    <w:panose1 w:val="00000000000000000000"/>
    <w:charset w:val="80"/>
    <w:family w:val="auto"/>
    <w:notTrueType/>
    <w:pitch w:val="variable"/>
    <w:sig w:usb0="00000001" w:usb1="08070000" w:usb2="00000010" w:usb3="00000000" w:csb0="0002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47D7DDF" w14:textId="77777777" w:rsidR="007651B4" w:rsidRPr="00DD4AE1" w:rsidRDefault="007651B4" w:rsidP="00C6168B">
    <w:pPr>
      <w:pStyle w:val="Piedepgina"/>
      <w:framePr w:wrap="around" w:vAnchor="text" w:hAnchor="margin" w:xAlign="right" w:y="1"/>
      <w:rPr>
        <w:rStyle w:val="Nmerodepgina"/>
        <w:rFonts w:ascii="Arial" w:hAnsi="Arial" w:cs="Arial"/>
        <w:sz w:val="16"/>
        <w:szCs w:val="16"/>
      </w:rPr>
    </w:pPr>
    <w:r w:rsidRPr="00DD4AE1">
      <w:rPr>
        <w:rStyle w:val="Nmerodepgina"/>
        <w:rFonts w:ascii="Arial" w:hAnsi="Arial" w:cs="Arial"/>
        <w:sz w:val="16"/>
        <w:szCs w:val="16"/>
      </w:rPr>
      <w:fldChar w:fldCharType="begin"/>
    </w:r>
    <w:r w:rsidRPr="00DD4AE1">
      <w:rPr>
        <w:rStyle w:val="Nmerodepgina"/>
        <w:rFonts w:ascii="Arial" w:hAnsi="Arial" w:cs="Arial"/>
        <w:sz w:val="16"/>
        <w:szCs w:val="16"/>
      </w:rPr>
      <w:instrText xml:space="preserve">PAGE  </w:instrText>
    </w:r>
    <w:r w:rsidRPr="00DD4AE1">
      <w:rPr>
        <w:rStyle w:val="Nmerodepgina"/>
        <w:rFonts w:ascii="Arial" w:hAnsi="Arial" w:cs="Arial"/>
        <w:sz w:val="16"/>
        <w:szCs w:val="16"/>
      </w:rPr>
      <w:fldChar w:fldCharType="separate"/>
    </w:r>
    <w:r w:rsidR="00177166">
      <w:rPr>
        <w:rStyle w:val="Nmerodepgina"/>
        <w:rFonts w:ascii="Arial" w:hAnsi="Arial" w:cs="Arial"/>
        <w:noProof/>
        <w:sz w:val="16"/>
        <w:szCs w:val="16"/>
      </w:rPr>
      <w:t>2</w:t>
    </w:r>
    <w:r w:rsidRPr="00DD4AE1">
      <w:rPr>
        <w:rStyle w:val="Nmerodepgina"/>
        <w:rFonts w:ascii="Arial" w:hAnsi="Arial" w:cs="Arial"/>
        <w:sz w:val="16"/>
        <w:szCs w:val="16"/>
      </w:rPr>
      <w:fldChar w:fldCharType="end"/>
    </w:r>
  </w:p>
  <w:p w14:paraId="1D52AF34" w14:textId="77777777" w:rsidR="007651B4" w:rsidRDefault="007651B4" w:rsidP="00AB1AA5">
    <w:pPr>
      <w:pStyle w:val="Piedepgina1"/>
      <w:jc w:val="center"/>
      <w:rPr>
        <w:rFonts w:ascii="Arial" w:hAnsi="Arial"/>
        <w:color w:val="4D4D4D"/>
        <w:sz w:val="16"/>
      </w:rPr>
    </w:pPr>
    <w:r>
      <w:rPr>
        <w:rFonts w:ascii="Arial" w:hAnsi="Arial"/>
        <w:color w:val="4D4D4D"/>
        <w:sz w:val="16"/>
      </w:rPr>
      <w:t xml:space="preserve">La Machi – Comunicación para Buenas Causas. </w:t>
    </w:r>
  </w:p>
  <w:p w14:paraId="0818138B" w14:textId="77777777" w:rsidR="007651B4" w:rsidRDefault="007651B4" w:rsidP="00AB1AA5">
    <w:pPr>
      <w:pStyle w:val="Piedepgina1"/>
      <w:ind w:right="360"/>
      <w:jc w:val="center"/>
    </w:pPr>
    <w:r>
      <w:rPr>
        <w:rFonts w:ascii="Arial" w:hAnsi="Arial"/>
        <w:color w:val="4D4D4D"/>
        <w:sz w:val="16"/>
        <w:u w:color="343434"/>
      </w:rPr>
      <w:t xml:space="preserve">BARCELONA   -   BUENOS AIRES   -   ROMA   -   </w:t>
    </w:r>
    <w:hyperlink r:id="rId1" w:history="1">
      <w:r w:rsidRPr="00A27FEB">
        <w:rPr>
          <w:rStyle w:val="Hipervnculo"/>
          <w:rFonts w:ascii="Arial" w:hAnsi="Arial"/>
          <w:sz w:val="16"/>
          <w:u w:color="343434"/>
        </w:rPr>
        <w:t>www.lamachi.com</w:t>
      </w:r>
    </w:hyperlink>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EA89482" w14:textId="77777777" w:rsidR="007651B4" w:rsidRPr="003444AD" w:rsidRDefault="007651B4" w:rsidP="00A27FEB">
    <w:pPr>
      <w:pStyle w:val="Piedepgina"/>
      <w:framePr w:wrap="around" w:vAnchor="text" w:hAnchor="margin" w:xAlign="right" w:y="1"/>
      <w:rPr>
        <w:rStyle w:val="Nmerodepgina"/>
        <w:rFonts w:ascii="Arial" w:hAnsi="Arial" w:cs="Arial"/>
        <w:sz w:val="16"/>
        <w:szCs w:val="16"/>
      </w:rPr>
    </w:pPr>
    <w:r w:rsidRPr="003444AD">
      <w:rPr>
        <w:rStyle w:val="Nmerodepgina"/>
        <w:rFonts w:ascii="Arial" w:hAnsi="Arial" w:cs="Arial"/>
        <w:sz w:val="16"/>
        <w:szCs w:val="16"/>
      </w:rPr>
      <w:fldChar w:fldCharType="begin"/>
    </w:r>
    <w:r w:rsidRPr="003444AD">
      <w:rPr>
        <w:rStyle w:val="Nmerodepgina"/>
        <w:rFonts w:ascii="Arial" w:hAnsi="Arial" w:cs="Arial"/>
        <w:sz w:val="16"/>
        <w:szCs w:val="16"/>
      </w:rPr>
      <w:instrText xml:space="preserve">PAGE  </w:instrText>
    </w:r>
    <w:r w:rsidRPr="003444AD">
      <w:rPr>
        <w:rStyle w:val="Nmerodepgina"/>
        <w:rFonts w:ascii="Arial" w:hAnsi="Arial" w:cs="Arial"/>
        <w:sz w:val="16"/>
        <w:szCs w:val="16"/>
      </w:rPr>
      <w:fldChar w:fldCharType="separate"/>
    </w:r>
    <w:r w:rsidR="008A4BB7">
      <w:rPr>
        <w:rStyle w:val="Nmerodepgina"/>
        <w:rFonts w:ascii="Arial" w:hAnsi="Arial" w:cs="Arial"/>
        <w:noProof/>
        <w:sz w:val="16"/>
        <w:szCs w:val="16"/>
      </w:rPr>
      <w:t>3</w:t>
    </w:r>
    <w:r w:rsidRPr="003444AD">
      <w:rPr>
        <w:rStyle w:val="Nmerodepgina"/>
        <w:rFonts w:ascii="Arial" w:hAnsi="Arial" w:cs="Arial"/>
        <w:sz w:val="16"/>
        <w:szCs w:val="16"/>
      </w:rPr>
      <w:fldChar w:fldCharType="end"/>
    </w:r>
  </w:p>
  <w:p w14:paraId="64561850" w14:textId="77777777" w:rsidR="007651B4" w:rsidRDefault="007651B4" w:rsidP="00DD4AE1">
    <w:pPr>
      <w:pStyle w:val="Piedepgina1"/>
      <w:ind w:right="360"/>
      <w:jc w:val="right"/>
    </w:pPr>
  </w:p>
  <w:tbl>
    <w:tblPr>
      <w:tblW w:w="8260" w:type="dxa"/>
      <w:tblLayout w:type="fixed"/>
      <w:tblLook w:val="0000" w:firstRow="0" w:lastRow="0" w:firstColumn="0" w:lastColumn="0" w:noHBand="0" w:noVBand="0"/>
    </w:tblPr>
    <w:tblGrid>
      <w:gridCol w:w="160"/>
      <w:gridCol w:w="8100"/>
    </w:tblGrid>
    <w:tr w:rsidR="007651B4" w14:paraId="2F0C32E3" w14:textId="77777777" w:rsidTr="003444AD">
      <w:trPr>
        <w:cantSplit/>
        <w:trHeight w:val="260"/>
      </w:trPr>
      <w:tc>
        <w:tcPr>
          <w:tcW w:w="160" w:type="dxa"/>
          <w:tcBorders>
            <w:top w:val="none" w:sz="8" w:space="0" w:color="000000"/>
            <w:left w:val="none" w:sz="8" w:space="0" w:color="000000"/>
            <w:bottom w:val="none" w:sz="8" w:space="0" w:color="000000"/>
            <w:right w:val="none" w:sz="8" w:space="0" w:color="000000"/>
          </w:tcBorders>
          <w:shd w:val="clear" w:color="auto" w:fill="FFFFFF"/>
          <w:tcMar>
            <w:top w:w="100" w:type="dxa"/>
            <w:left w:w="0" w:type="dxa"/>
            <w:bottom w:w="100" w:type="dxa"/>
            <w:right w:w="0" w:type="dxa"/>
          </w:tcMar>
        </w:tcPr>
        <w:p w14:paraId="55EFB424" w14:textId="77777777" w:rsidR="007651B4" w:rsidRDefault="007651B4">
          <w:pPr>
            <w:pStyle w:val="Cuerpo"/>
          </w:pPr>
        </w:p>
      </w:tc>
      <w:tc>
        <w:tcPr>
          <w:tcW w:w="8100" w:type="dxa"/>
          <w:tcBorders>
            <w:top w:val="none" w:sz="8" w:space="0" w:color="000000"/>
            <w:left w:val="none" w:sz="8" w:space="0" w:color="000000"/>
            <w:bottom w:val="none" w:sz="8" w:space="0" w:color="000000"/>
            <w:right w:val="none" w:sz="8" w:space="0" w:color="000000"/>
          </w:tcBorders>
          <w:shd w:val="clear" w:color="auto" w:fill="FFFFFF"/>
        </w:tcPr>
        <w:p w14:paraId="67DEA550" w14:textId="77777777" w:rsidR="007651B4" w:rsidRDefault="007651B4" w:rsidP="008E6D74">
          <w:pPr>
            <w:pStyle w:val="Piedepgina1"/>
            <w:jc w:val="center"/>
            <w:rPr>
              <w:rFonts w:ascii="Arial" w:hAnsi="Arial"/>
              <w:color w:val="4D4D4D"/>
              <w:sz w:val="16"/>
            </w:rPr>
          </w:pPr>
          <w:r>
            <w:rPr>
              <w:rFonts w:ascii="Arial" w:hAnsi="Arial"/>
              <w:color w:val="4D4D4D"/>
              <w:sz w:val="16"/>
            </w:rPr>
            <w:t>©2015 La Machi – Comunicación para Buenas Causas. CONFIDENCIAL Y PROPIETARIO.</w:t>
          </w:r>
        </w:p>
        <w:p w14:paraId="6378DEE7" w14:textId="77777777" w:rsidR="007651B4" w:rsidRDefault="007651B4" w:rsidP="008E6D74">
          <w:pPr>
            <w:pStyle w:val="Piedepgina1"/>
            <w:jc w:val="center"/>
            <w:rPr>
              <w:rFonts w:ascii="Arial" w:hAnsi="Arial"/>
              <w:color w:val="4D4D4D"/>
              <w:sz w:val="16"/>
            </w:rPr>
          </w:pPr>
          <w:r>
            <w:rPr>
              <w:rFonts w:ascii="Arial" w:hAnsi="Arial"/>
              <w:color w:val="4D4D4D"/>
              <w:sz w:val="16"/>
              <w:u w:color="343434"/>
            </w:rPr>
            <w:t xml:space="preserve">BARCELONA     –     BUENOS AIRES     -     </w:t>
          </w:r>
          <w:hyperlink r:id="rId1" w:history="1">
            <w:r w:rsidRPr="00A27FEB">
              <w:rPr>
                <w:rStyle w:val="Hipervnculo"/>
                <w:rFonts w:ascii="Arial" w:hAnsi="Arial"/>
                <w:sz w:val="16"/>
                <w:u w:color="343434"/>
              </w:rPr>
              <w:t>www.lamachi.com</w:t>
            </w:r>
          </w:hyperlink>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F9EFD23" w14:textId="77777777" w:rsidR="007651B4" w:rsidRDefault="007651B4" w:rsidP="004135DC">
    <w:pPr>
      <w:pStyle w:val="Piedepgina1"/>
      <w:jc w:val="center"/>
      <w:rPr>
        <w:rFonts w:ascii="Arial" w:hAnsi="Arial"/>
        <w:color w:val="4D4D4D"/>
        <w:sz w:val="16"/>
      </w:rPr>
    </w:pPr>
  </w:p>
  <w:p w14:paraId="11622586" w14:textId="77777777" w:rsidR="007651B4" w:rsidRDefault="007651B4" w:rsidP="004135DC">
    <w:pPr>
      <w:pStyle w:val="Piedepgina1"/>
      <w:jc w:val="center"/>
      <w:rPr>
        <w:rFonts w:ascii="Arial" w:hAnsi="Arial"/>
        <w:color w:val="4D4D4D"/>
        <w:sz w:val="16"/>
      </w:rPr>
    </w:pPr>
    <w:r>
      <w:rPr>
        <w:rFonts w:ascii="Arial" w:hAnsi="Arial"/>
        <w:color w:val="4D4D4D"/>
        <w:sz w:val="16"/>
      </w:rPr>
      <w:t xml:space="preserve">La Machi – Comunicación para Buenas Causas. </w:t>
    </w:r>
  </w:p>
  <w:p w14:paraId="7D463841" w14:textId="77777777" w:rsidR="007651B4" w:rsidRDefault="007651B4" w:rsidP="004135DC">
    <w:pPr>
      <w:pStyle w:val="Piedepgina1"/>
      <w:ind w:right="360"/>
      <w:jc w:val="center"/>
    </w:pPr>
    <w:r>
      <w:rPr>
        <w:rFonts w:ascii="Arial" w:hAnsi="Arial"/>
        <w:color w:val="4D4D4D"/>
        <w:sz w:val="16"/>
        <w:u w:color="343434"/>
      </w:rPr>
      <w:t xml:space="preserve">BARCELONA   -   BUENOS AIRES   -   ROMA   -   </w:t>
    </w:r>
    <w:hyperlink r:id="rId1" w:history="1">
      <w:r w:rsidRPr="00A27FEB">
        <w:rPr>
          <w:rStyle w:val="Hipervnculo"/>
          <w:rFonts w:ascii="Arial" w:hAnsi="Arial"/>
          <w:sz w:val="16"/>
          <w:u w:color="343434"/>
        </w:rPr>
        <w:t>www.lamachi.com</w:t>
      </w:r>
    </w:hyperlink>
  </w:p>
  <w:p w14:paraId="09E906C2" w14:textId="77777777" w:rsidR="007651B4" w:rsidRPr="004135DC" w:rsidRDefault="007651B4">
    <w:pPr>
      <w:pStyle w:val="Piedepgina"/>
      <w:rPr>
        <w:lang w:val="es-ES_tradn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55BD1" w14:textId="77777777" w:rsidR="007651B4" w:rsidRDefault="007651B4">
      <w:pPr>
        <w:spacing w:after="0"/>
      </w:pPr>
      <w:r>
        <w:separator/>
      </w:r>
    </w:p>
  </w:footnote>
  <w:footnote w:type="continuationSeparator" w:id="0">
    <w:p w14:paraId="05B04407" w14:textId="77777777" w:rsidR="007651B4" w:rsidRDefault="007651B4">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739C41D" w14:textId="510FAFDB" w:rsidR="007651B4" w:rsidRDefault="00177166">
    <w:pPr>
      <w:pStyle w:val="Encabezado"/>
    </w:pPr>
    <w:r>
      <w:rPr>
        <w:noProof/>
        <w:lang w:val="es-ES"/>
      </w:rPr>
      <w:pict w14:anchorId="112996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140.1pt;margin-top:-8.3pt;width:171.65pt;height:48.7pt;z-index:251661824;mso-wrap-edited:f" wrapcoords="2452 996 1886 1329 471 4984 282 6313 188 13292 471 16615 754 17612 2263 20603 2641 20603 3584 20603 20562 19938 20751 17280 21317 15950 20656 11630 20656 6978 19902 6646 6696 6313 21317 4984 3772 996 2452 996">
          <v:imagedata r:id="rId1" o:title=""/>
          <w10:wrap type="through"/>
        </v:shape>
      </w:pict>
    </w:r>
    <w:r>
      <w:rPr>
        <w:noProof/>
        <w:lang w:val="es-ES"/>
      </w:rPr>
      <w:pict w14:anchorId="03718186">
        <v:shape id="_x0000_s2058" type="#_x0000_t75" style="position:absolute;margin-left:11.5pt;margin-top:47.3pt;width:251.25pt;height:44.6pt;z-index:251662848;mso-wrap-edited:f" wrapcoords="1676 1098 1289 1464 386 5125 257 8420 257 13179 838 18305 1031 19403 1740 20135 2708 20135 3094 20135 3159 18671 15990 18305 21471 16840 21471 8420 18505 7688 4513 6955 4513 2928 3739 1098 2385 1098 1676 1098">
          <v:imagedata r:id="rId2" o:title=""/>
          <w10:wrap type="through"/>
        </v:shape>
      </w:pict>
    </w:r>
    <w:r>
      <w:rPr>
        <w:noProof/>
        <w:lang w:val="es-ES"/>
      </w:rPr>
      <w:pict w14:anchorId="348298B8">
        <v:shape id="_x0000_s2059" type="#_x0000_t75" style="position:absolute;margin-left:328pt;margin-top:61.6pt;width:97.75pt;height:21.45pt;z-index:251663872;mso-wrap-edited:f" wrapcoords="1329 0 498 2234 -166 7448 -166 14151 664 20110 996 20110 13126 20110 21600 20110 21600 3724 3323 0 1329 0">
          <v:imagedata r:id="rId3" o:title=""/>
          <w10:wrap type="through"/>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A31956E" w14:textId="77777777" w:rsidR="007651B4" w:rsidRDefault="00177166">
    <w:pPr>
      <w:pStyle w:val="Encabezado"/>
    </w:pPr>
    <w:r>
      <w:rPr>
        <w:noProof/>
        <w:lang w:eastAsia="es-AR"/>
      </w:rPr>
      <w:pict w14:anchorId="42AD0A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2052" type="#_x0000_t75" alt="Logo La Machi APAISADO sin leyenda baja" style="position:absolute;margin-left:339pt;margin-top:17.65pt;width:2in;height:32pt;z-index:251656704;visibility:visible;mso-wrap-edited:f" wrapcoords="-112 0 -112 20595 21600 20595 21600 0 -112 0">
          <v:imagedata r:id="rId1" o:title=""/>
          <w10:wrap type="through"/>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F9EC95D" w14:textId="0B2490C9" w:rsidR="007651B4" w:rsidRDefault="00177166">
    <w:pPr>
      <w:pStyle w:val="Encabezado"/>
    </w:pPr>
    <w:r>
      <w:rPr>
        <w:noProof/>
        <w:lang w:eastAsia="es-AR"/>
      </w:rPr>
      <w:pict w14:anchorId="037181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pt;margin-top:37.3pt;width:251.25pt;height:44.6pt;z-index:251657728">
          <v:imagedata r:id="rId1" o:title=""/>
          <w10:wrap type="square"/>
        </v:shape>
      </w:pict>
    </w:r>
    <w:r>
      <w:rPr>
        <w:noProof/>
        <w:lang w:eastAsia="es-AR"/>
      </w:rPr>
      <w:pict w14:anchorId="112996AD">
        <v:shape id="_x0000_s2055" type="#_x0000_t75" style="position:absolute;margin-left:121.1pt;margin-top:-15.3pt;width:171.65pt;height:48.7pt;z-index:251655680">
          <v:imagedata r:id="rId2" o:title=""/>
          <w10:wrap type="square"/>
        </v:shape>
      </w:pict>
    </w:r>
    <w:r>
      <w:rPr>
        <w:noProof/>
        <w:lang w:eastAsia="es-AR"/>
      </w:rPr>
      <w:pict w14:anchorId="348298B8">
        <v:shape id="_x0000_s2054" type="#_x0000_t75" style="position:absolute;margin-left:316pt;margin-top:53.6pt;width:97.75pt;height:21.45pt;z-index:251654656">
          <v:imagedata r:id="rId3" o:title=""/>
          <w10:wrap type="squar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lvlText w:val="%1."/>
      <w:lvlJc w:val="left"/>
      <w:pPr>
        <w:tabs>
          <w:tab w:val="num" w:pos="260"/>
        </w:tabs>
        <w:ind w:left="260"/>
      </w:pPr>
      <w:rPr>
        <w:rFonts w:cs="Times New Roman" w:hint="default"/>
        <w:position w:val="0"/>
      </w:rPr>
    </w:lvl>
    <w:lvl w:ilvl="1">
      <w:start w:val="1"/>
      <w:numFmt w:val="lowerLetter"/>
      <w:lvlText w:val="%2."/>
      <w:lvlJc w:val="left"/>
      <w:pPr>
        <w:tabs>
          <w:tab w:val="num" w:pos="260"/>
        </w:tabs>
        <w:ind w:left="260" w:firstLine="360"/>
      </w:pPr>
      <w:rPr>
        <w:rFonts w:cs="Times New Roman" w:hint="default"/>
        <w:position w:val="0"/>
      </w:rPr>
    </w:lvl>
    <w:lvl w:ilvl="2">
      <w:start w:val="1"/>
      <w:numFmt w:val="lowerRoman"/>
      <w:lvlText w:val="%3."/>
      <w:lvlJc w:val="left"/>
      <w:pPr>
        <w:tabs>
          <w:tab w:val="num" w:pos="260"/>
        </w:tabs>
        <w:ind w:left="260" w:firstLine="720"/>
      </w:pPr>
      <w:rPr>
        <w:rFonts w:cs="Times New Roman" w:hint="default"/>
        <w:position w:val="0"/>
      </w:rPr>
    </w:lvl>
    <w:lvl w:ilvl="3">
      <w:start w:val="1"/>
      <w:numFmt w:val="decimal"/>
      <w:isLgl/>
      <w:lvlText w:val="%4."/>
      <w:lvlJc w:val="left"/>
      <w:pPr>
        <w:tabs>
          <w:tab w:val="num" w:pos="260"/>
        </w:tabs>
        <w:ind w:left="260" w:firstLine="1080"/>
      </w:pPr>
      <w:rPr>
        <w:rFonts w:cs="Times New Roman" w:hint="default"/>
        <w:position w:val="0"/>
      </w:rPr>
    </w:lvl>
    <w:lvl w:ilvl="4">
      <w:start w:val="1"/>
      <w:numFmt w:val="lowerLetter"/>
      <w:lvlText w:val="%5."/>
      <w:lvlJc w:val="left"/>
      <w:pPr>
        <w:tabs>
          <w:tab w:val="num" w:pos="260"/>
        </w:tabs>
        <w:ind w:left="260" w:firstLine="1440"/>
      </w:pPr>
      <w:rPr>
        <w:rFonts w:cs="Times New Roman" w:hint="default"/>
        <w:position w:val="0"/>
      </w:rPr>
    </w:lvl>
    <w:lvl w:ilvl="5">
      <w:start w:val="1"/>
      <w:numFmt w:val="lowerRoman"/>
      <w:lvlText w:val="%6."/>
      <w:lvlJc w:val="left"/>
      <w:pPr>
        <w:tabs>
          <w:tab w:val="num" w:pos="260"/>
        </w:tabs>
        <w:ind w:left="260" w:firstLine="1800"/>
      </w:pPr>
      <w:rPr>
        <w:rFonts w:cs="Times New Roman" w:hint="default"/>
        <w:position w:val="0"/>
      </w:rPr>
    </w:lvl>
    <w:lvl w:ilvl="6">
      <w:start w:val="1"/>
      <w:numFmt w:val="decimal"/>
      <w:isLgl/>
      <w:lvlText w:val="%7."/>
      <w:lvlJc w:val="left"/>
      <w:pPr>
        <w:tabs>
          <w:tab w:val="num" w:pos="260"/>
        </w:tabs>
        <w:ind w:left="260" w:firstLine="2160"/>
      </w:pPr>
      <w:rPr>
        <w:rFonts w:cs="Times New Roman" w:hint="default"/>
        <w:position w:val="0"/>
      </w:rPr>
    </w:lvl>
    <w:lvl w:ilvl="7">
      <w:start w:val="1"/>
      <w:numFmt w:val="lowerLetter"/>
      <w:lvlText w:val="%8."/>
      <w:lvlJc w:val="left"/>
      <w:pPr>
        <w:tabs>
          <w:tab w:val="num" w:pos="260"/>
        </w:tabs>
        <w:ind w:left="260" w:firstLine="2520"/>
      </w:pPr>
      <w:rPr>
        <w:rFonts w:cs="Times New Roman" w:hint="default"/>
        <w:position w:val="0"/>
      </w:rPr>
    </w:lvl>
    <w:lvl w:ilvl="8">
      <w:start w:val="1"/>
      <w:numFmt w:val="lowerRoman"/>
      <w:lvlText w:val="%9."/>
      <w:lvlJc w:val="left"/>
      <w:pPr>
        <w:tabs>
          <w:tab w:val="num" w:pos="260"/>
        </w:tabs>
        <w:ind w:left="260" w:firstLine="2880"/>
      </w:pPr>
      <w:rPr>
        <w:rFonts w:cs="Times New Roman" w:hint="default"/>
        <w:position w:val="0"/>
      </w:rPr>
    </w:lvl>
  </w:abstractNum>
  <w:abstractNum w:abstractNumId="1">
    <w:nsid w:val="00000002"/>
    <w:multiLevelType w:val="multilevel"/>
    <w:tmpl w:val="894EE874"/>
    <w:lvl w:ilvl="0">
      <w:numFmt w:val="bullet"/>
      <w:lvlText w:val="•"/>
      <w:lvlJc w:val="left"/>
      <w:pPr>
        <w:tabs>
          <w:tab w:val="num" w:pos="567"/>
        </w:tabs>
        <w:ind w:left="567"/>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
    <w:nsid w:val="00000003"/>
    <w:multiLevelType w:val="multilevel"/>
    <w:tmpl w:val="894EE875"/>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
    <w:nsid w:val="00000004"/>
    <w:multiLevelType w:val="multilevel"/>
    <w:tmpl w:val="894EE876"/>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numFmt w:val="bullet"/>
      <w:lvlText w:val="•"/>
      <w:lvlJc w:val="left"/>
      <w:pPr>
        <w:tabs>
          <w:tab w:val="num" w:pos="567"/>
        </w:tabs>
        <w:ind w:left="567" w:firstLine="1134"/>
      </w:pPr>
      <w:rPr>
        <w:rFonts w:hint="default"/>
        <w:position w:val="0"/>
      </w:rPr>
    </w:lvl>
    <w:lvl w:ilvl="3">
      <w:numFmt w:val="bullet"/>
      <w:lvlText w:val="•"/>
      <w:lvlJc w:val="left"/>
      <w:pPr>
        <w:tabs>
          <w:tab w:val="num" w:pos="567"/>
        </w:tabs>
        <w:ind w:left="567" w:firstLine="1701"/>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4">
    <w:nsid w:val="00000005"/>
    <w:multiLevelType w:val="multilevel"/>
    <w:tmpl w:val="894EE877"/>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numFmt w:val="bullet"/>
      <w:lvlText w:val="•"/>
      <w:lvlJc w:val="left"/>
      <w:pPr>
        <w:tabs>
          <w:tab w:val="num" w:pos="567"/>
        </w:tabs>
        <w:ind w:left="567" w:firstLine="1134"/>
      </w:pPr>
      <w:rPr>
        <w:rFonts w:hint="default"/>
        <w:position w:val="0"/>
      </w:rPr>
    </w:lvl>
    <w:lvl w:ilvl="3">
      <w:numFmt w:val="bullet"/>
      <w:lvlText w:val="•"/>
      <w:lvlJc w:val="left"/>
      <w:pPr>
        <w:tabs>
          <w:tab w:val="num" w:pos="567"/>
        </w:tabs>
        <w:ind w:left="567" w:firstLine="1701"/>
      </w:pPr>
      <w:rPr>
        <w:rFonts w:hint="default"/>
        <w:position w:val="0"/>
      </w:rPr>
    </w:lvl>
    <w:lvl w:ilvl="4">
      <w:numFmt w:val="bullet"/>
      <w:lvlText w:val="•"/>
      <w:lvlJc w:val="left"/>
      <w:pPr>
        <w:tabs>
          <w:tab w:val="num" w:pos="567"/>
        </w:tabs>
        <w:ind w:left="567" w:firstLine="2268"/>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5">
    <w:nsid w:val="00000006"/>
    <w:multiLevelType w:val="multilevel"/>
    <w:tmpl w:val="894EE878"/>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numFmt w:val="bullet"/>
      <w:lvlText w:val="•"/>
      <w:lvlJc w:val="left"/>
      <w:pPr>
        <w:tabs>
          <w:tab w:val="num" w:pos="567"/>
        </w:tabs>
        <w:ind w:left="567" w:firstLine="1134"/>
      </w:pPr>
      <w:rPr>
        <w:rFonts w:hint="default"/>
        <w:position w:val="0"/>
      </w:rPr>
    </w:lvl>
    <w:lvl w:ilvl="3">
      <w:numFmt w:val="bullet"/>
      <w:lvlText w:val="•"/>
      <w:lvlJc w:val="left"/>
      <w:pPr>
        <w:tabs>
          <w:tab w:val="num" w:pos="567"/>
        </w:tabs>
        <w:ind w:left="567" w:firstLine="1701"/>
      </w:pPr>
      <w:rPr>
        <w:rFonts w:hint="default"/>
        <w:position w:val="0"/>
      </w:rPr>
    </w:lvl>
    <w:lvl w:ilvl="4">
      <w:numFmt w:val="bullet"/>
      <w:lvlText w:val="•"/>
      <w:lvlJc w:val="left"/>
      <w:pPr>
        <w:tabs>
          <w:tab w:val="num" w:pos="567"/>
        </w:tabs>
        <w:ind w:left="567" w:firstLine="2268"/>
      </w:pPr>
      <w:rPr>
        <w:rFonts w:hint="default"/>
        <w:position w:val="0"/>
      </w:rPr>
    </w:lvl>
    <w:lvl w:ilvl="5">
      <w:numFmt w:val="bullet"/>
      <w:lvlText w:val="•"/>
      <w:lvlJc w:val="left"/>
      <w:pPr>
        <w:tabs>
          <w:tab w:val="num" w:pos="567"/>
        </w:tabs>
        <w:ind w:left="567" w:firstLine="2835"/>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6">
    <w:nsid w:val="00000007"/>
    <w:multiLevelType w:val="multilevel"/>
    <w:tmpl w:val="894EE879"/>
    <w:lvl w:ilvl="0">
      <w:start w:val="1"/>
      <w:numFmt w:val="bullet"/>
      <w:lvlText w:val="·"/>
      <w:lvlJc w:val="left"/>
      <w:pPr>
        <w:tabs>
          <w:tab w:val="num" w:pos="360"/>
        </w:tabs>
        <w:ind w:left="360" w:firstLine="360"/>
      </w:pPr>
      <w:rPr>
        <w:rFonts w:ascii="Lucida Grande" w:eastAsia="?????? Pro W3" w:hAnsi="Symbol" w:hint="default"/>
        <w:color w:val="000000"/>
        <w:position w:val="0"/>
        <w:sz w:val="24"/>
      </w:rPr>
    </w:lvl>
    <w:lvl w:ilvl="1">
      <w:start w:val="1"/>
      <w:numFmt w:val="bullet"/>
      <w:lvlText w:val="o"/>
      <w:lvlJc w:val="left"/>
      <w:pPr>
        <w:tabs>
          <w:tab w:val="num" w:pos="360"/>
        </w:tabs>
        <w:ind w:left="360" w:firstLine="1080"/>
      </w:pPr>
      <w:rPr>
        <w:rFonts w:ascii="Courier New" w:eastAsia="?????? Pro W3" w:hAnsi="Courier New" w:hint="default"/>
        <w:color w:val="000000"/>
        <w:position w:val="0"/>
        <w:sz w:val="24"/>
      </w:rPr>
    </w:lvl>
    <w:lvl w:ilvl="2">
      <w:start w:val="1"/>
      <w:numFmt w:val="bullet"/>
      <w:lvlText w:val=""/>
      <w:lvlJc w:val="left"/>
      <w:pPr>
        <w:tabs>
          <w:tab w:val="num" w:pos="360"/>
        </w:tabs>
        <w:ind w:left="360" w:firstLine="1800"/>
      </w:pPr>
      <w:rPr>
        <w:rFonts w:ascii="Wingdings" w:eastAsia="??????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 Pro W3" w:hAnsi="Symbol" w:hint="default"/>
        <w:color w:val="000000"/>
        <w:position w:val="0"/>
        <w:sz w:val="24"/>
      </w:rPr>
    </w:lvl>
    <w:lvl w:ilvl="4">
      <w:start w:val="1"/>
      <w:numFmt w:val="bullet"/>
      <w:lvlText w:val="o"/>
      <w:lvlJc w:val="left"/>
      <w:pPr>
        <w:tabs>
          <w:tab w:val="num" w:pos="360"/>
        </w:tabs>
        <w:ind w:left="360" w:firstLine="3240"/>
      </w:pPr>
      <w:rPr>
        <w:rFonts w:ascii="Courier New" w:eastAsia="?????? Pro W3" w:hAnsi="Courier New" w:hint="default"/>
        <w:color w:val="000000"/>
        <w:position w:val="0"/>
        <w:sz w:val="24"/>
      </w:rPr>
    </w:lvl>
    <w:lvl w:ilvl="5">
      <w:start w:val="1"/>
      <w:numFmt w:val="bullet"/>
      <w:lvlText w:val=""/>
      <w:lvlJc w:val="left"/>
      <w:pPr>
        <w:tabs>
          <w:tab w:val="num" w:pos="360"/>
        </w:tabs>
        <w:ind w:left="360" w:firstLine="3960"/>
      </w:pPr>
      <w:rPr>
        <w:rFonts w:ascii="Wingdings" w:eastAsia="??????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 Pro W3" w:hAnsi="Symbol" w:hint="default"/>
        <w:color w:val="000000"/>
        <w:position w:val="0"/>
        <w:sz w:val="24"/>
      </w:rPr>
    </w:lvl>
    <w:lvl w:ilvl="7">
      <w:start w:val="1"/>
      <w:numFmt w:val="bullet"/>
      <w:lvlText w:val="o"/>
      <w:lvlJc w:val="left"/>
      <w:pPr>
        <w:tabs>
          <w:tab w:val="num" w:pos="360"/>
        </w:tabs>
        <w:ind w:left="360" w:firstLine="5400"/>
      </w:pPr>
      <w:rPr>
        <w:rFonts w:ascii="Courier New" w:eastAsia="?????? Pro W3" w:hAnsi="Courier New" w:hint="default"/>
        <w:color w:val="000000"/>
        <w:position w:val="0"/>
        <w:sz w:val="24"/>
      </w:rPr>
    </w:lvl>
    <w:lvl w:ilvl="8">
      <w:start w:val="1"/>
      <w:numFmt w:val="bullet"/>
      <w:lvlText w:val=""/>
      <w:lvlJc w:val="left"/>
      <w:pPr>
        <w:tabs>
          <w:tab w:val="num" w:pos="360"/>
        </w:tabs>
        <w:ind w:left="360" w:firstLine="6120"/>
      </w:pPr>
      <w:rPr>
        <w:rFonts w:ascii="Wingdings" w:eastAsia="?????? Pro W3" w:hAnsi="Wingdings" w:hint="default"/>
        <w:color w:val="000000"/>
        <w:position w:val="0"/>
        <w:sz w:val="24"/>
      </w:rPr>
    </w:lvl>
  </w:abstractNum>
  <w:abstractNum w:abstractNumId="7">
    <w:nsid w:val="00000008"/>
    <w:multiLevelType w:val="multilevel"/>
    <w:tmpl w:val="894EE87A"/>
    <w:lvl w:ilvl="0">
      <w:start w:val="1"/>
      <w:numFmt w:val="bullet"/>
      <w:lvlText w:val="·"/>
      <w:lvlJc w:val="left"/>
      <w:pPr>
        <w:tabs>
          <w:tab w:val="num" w:pos="360"/>
        </w:tabs>
        <w:ind w:left="360" w:firstLine="360"/>
      </w:pPr>
      <w:rPr>
        <w:rFonts w:ascii="Lucida Grande" w:eastAsia="?????? Pro W3" w:hAnsi="Symbol" w:hint="default"/>
        <w:color w:val="000000"/>
        <w:position w:val="0"/>
        <w:sz w:val="24"/>
      </w:rPr>
    </w:lvl>
    <w:lvl w:ilvl="1">
      <w:start w:val="1"/>
      <w:numFmt w:val="bullet"/>
      <w:lvlText w:val="o"/>
      <w:lvlJc w:val="left"/>
      <w:pPr>
        <w:tabs>
          <w:tab w:val="num" w:pos="360"/>
        </w:tabs>
        <w:ind w:left="360" w:firstLine="1080"/>
      </w:pPr>
      <w:rPr>
        <w:rFonts w:ascii="Courier New" w:eastAsia="?????? Pro W3" w:hAnsi="Courier New" w:hint="default"/>
        <w:color w:val="000000"/>
        <w:position w:val="0"/>
        <w:sz w:val="24"/>
      </w:rPr>
    </w:lvl>
    <w:lvl w:ilvl="2">
      <w:start w:val="1"/>
      <w:numFmt w:val="bullet"/>
      <w:lvlText w:val=""/>
      <w:lvlJc w:val="left"/>
      <w:pPr>
        <w:tabs>
          <w:tab w:val="num" w:pos="360"/>
        </w:tabs>
        <w:ind w:left="360" w:firstLine="1800"/>
      </w:pPr>
      <w:rPr>
        <w:rFonts w:ascii="Wingdings" w:eastAsia="??????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 Pro W3" w:hAnsi="Symbol" w:hint="default"/>
        <w:color w:val="000000"/>
        <w:position w:val="0"/>
        <w:sz w:val="24"/>
      </w:rPr>
    </w:lvl>
    <w:lvl w:ilvl="4">
      <w:start w:val="1"/>
      <w:numFmt w:val="bullet"/>
      <w:lvlText w:val="o"/>
      <w:lvlJc w:val="left"/>
      <w:pPr>
        <w:tabs>
          <w:tab w:val="num" w:pos="360"/>
        </w:tabs>
        <w:ind w:left="360" w:firstLine="3240"/>
      </w:pPr>
      <w:rPr>
        <w:rFonts w:ascii="Courier New" w:eastAsia="?????? Pro W3" w:hAnsi="Courier New" w:hint="default"/>
        <w:color w:val="000000"/>
        <w:position w:val="0"/>
        <w:sz w:val="24"/>
      </w:rPr>
    </w:lvl>
    <w:lvl w:ilvl="5">
      <w:start w:val="1"/>
      <w:numFmt w:val="bullet"/>
      <w:lvlText w:val=""/>
      <w:lvlJc w:val="left"/>
      <w:pPr>
        <w:tabs>
          <w:tab w:val="num" w:pos="360"/>
        </w:tabs>
        <w:ind w:left="360" w:firstLine="3960"/>
      </w:pPr>
      <w:rPr>
        <w:rFonts w:ascii="Wingdings" w:eastAsia="??????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 Pro W3" w:hAnsi="Symbol" w:hint="default"/>
        <w:color w:val="000000"/>
        <w:position w:val="0"/>
        <w:sz w:val="24"/>
      </w:rPr>
    </w:lvl>
    <w:lvl w:ilvl="7">
      <w:start w:val="1"/>
      <w:numFmt w:val="bullet"/>
      <w:lvlText w:val="o"/>
      <w:lvlJc w:val="left"/>
      <w:pPr>
        <w:tabs>
          <w:tab w:val="num" w:pos="360"/>
        </w:tabs>
        <w:ind w:left="360" w:firstLine="5400"/>
      </w:pPr>
      <w:rPr>
        <w:rFonts w:ascii="Courier New" w:eastAsia="?????? Pro W3" w:hAnsi="Courier New" w:hint="default"/>
        <w:color w:val="000000"/>
        <w:position w:val="0"/>
        <w:sz w:val="24"/>
      </w:rPr>
    </w:lvl>
    <w:lvl w:ilvl="8">
      <w:start w:val="1"/>
      <w:numFmt w:val="bullet"/>
      <w:lvlText w:val=""/>
      <w:lvlJc w:val="left"/>
      <w:pPr>
        <w:tabs>
          <w:tab w:val="num" w:pos="360"/>
        </w:tabs>
        <w:ind w:left="360" w:firstLine="6120"/>
      </w:pPr>
      <w:rPr>
        <w:rFonts w:ascii="Wingdings" w:eastAsia="?????? Pro W3" w:hAnsi="Wingdings" w:hint="default"/>
        <w:color w:val="000000"/>
        <w:position w:val="0"/>
        <w:sz w:val="24"/>
      </w:rPr>
    </w:lvl>
  </w:abstractNum>
  <w:abstractNum w:abstractNumId="8">
    <w:nsid w:val="00000009"/>
    <w:multiLevelType w:val="multilevel"/>
    <w:tmpl w:val="894EE87B"/>
    <w:lvl w:ilvl="0">
      <w:start w:val="1"/>
      <w:numFmt w:val="decimal"/>
      <w:isLgl/>
      <w:lvlText w:val="%1."/>
      <w:lvlJc w:val="left"/>
      <w:pPr>
        <w:tabs>
          <w:tab w:val="num" w:pos="260"/>
        </w:tabs>
        <w:ind w:left="260"/>
      </w:pPr>
      <w:rPr>
        <w:rFonts w:cs="Times New Roman" w:hint="default"/>
        <w:position w:val="0"/>
      </w:rPr>
    </w:lvl>
    <w:lvl w:ilvl="1">
      <w:start w:val="1"/>
      <w:numFmt w:val="lowerLetter"/>
      <w:lvlText w:val="%2."/>
      <w:lvlJc w:val="left"/>
      <w:pPr>
        <w:tabs>
          <w:tab w:val="num" w:pos="260"/>
        </w:tabs>
        <w:ind w:left="260" w:firstLine="360"/>
      </w:pPr>
      <w:rPr>
        <w:rFonts w:cs="Times New Roman" w:hint="default"/>
        <w:position w:val="0"/>
      </w:rPr>
    </w:lvl>
    <w:lvl w:ilvl="2">
      <w:start w:val="1"/>
      <w:numFmt w:val="lowerRoman"/>
      <w:lvlText w:val="%3."/>
      <w:lvlJc w:val="left"/>
      <w:pPr>
        <w:tabs>
          <w:tab w:val="num" w:pos="260"/>
        </w:tabs>
        <w:ind w:left="260" w:firstLine="720"/>
      </w:pPr>
      <w:rPr>
        <w:rFonts w:cs="Times New Roman" w:hint="default"/>
        <w:position w:val="0"/>
      </w:rPr>
    </w:lvl>
    <w:lvl w:ilvl="3">
      <w:start w:val="1"/>
      <w:numFmt w:val="decimal"/>
      <w:isLgl/>
      <w:lvlText w:val="%4."/>
      <w:lvlJc w:val="left"/>
      <w:pPr>
        <w:tabs>
          <w:tab w:val="num" w:pos="260"/>
        </w:tabs>
        <w:ind w:left="260" w:firstLine="1080"/>
      </w:pPr>
      <w:rPr>
        <w:rFonts w:cs="Times New Roman" w:hint="default"/>
        <w:position w:val="0"/>
      </w:rPr>
    </w:lvl>
    <w:lvl w:ilvl="4">
      <w:start w:val="1"/>
      <w:numFmt w:val="lowerLetter"/>
      <w:lvlText w:val="%5."/>
      <w:lvlJc w:val="left"/>
      <w:pPr>
        <w:tabs>
          <w:tab w:val="num" w:pos="260"/>
        </w:tabs>
        <w:ind w:left="260" w:firstLine="1440"/>
      </w:pPr>
      <w:rPr>
        <w:rFonts w:cs="Times New Roman" w:hint="default"/>
        <w:position w:val="0"/>
      </w:rPr>
    </w:lvl>
    <w:lvl w:ilvl="5">
      <w:start w:val="1"/>
      <w:numFmt w:val="lowerRoman"/>
      <w:lvlText w:val="%6."/>
      <w:lvlJc w:val="left"/>
      <w:pPr>
        <w:tabs>
          <w:tab w:val="num" w:pos="260"/>
        </w:tabs>
        <w:ind w:left="260" w:firstLine="1800"/>
      </w:pPr>
      <w:rPr>
        <w:rFonts w:cs="Times New Roman" w:hint="default"/>
        <w:position w:val="0"/>
      </w:rPr>
    </w:lvl>
    <w:lvl w:ilvl="6">
      <w:start w:val="1"/>
      <w:numFmt w:val="decimal"/>
      <w:isLgl/>
      <w:lvlText w:val="%7."/>
      <w:lvlJc w:val="left"/>
      <w:pPr>
        <w:tabs>
          <w:tab w:val="num" w:pos="260"/>
        </w:tabs>
        <w:ind w:left="260" w:firstLine="2160"/>
      </w:pPr>
      <w:rPr>
        <w:rFonts w:cs="Times New Roman" w:hint="default"/>
        <w:position w:val="0"/>
      </w:rPr>
    </w:lvl>
    <w:lvl w:ilvl="7">
      <w:start w:val="1"/>
      <w:numFmt w:val="lowerLetter"/>
      <w:lvlText w:val="%8."/>
      <w:lvlJc w:val="left"/>
      <w:pPr>
        <w:tabs>
          <w:tab w:val="num" w:pos="260"/>
        </w:tabs>
        <w:ind w:left="260" w:firstLine="2520"/>
      </w:pPr>
      <w:rPr>
        <w:rFonts w:cs="Times New Roman" w:hint="default"/>
        <w:position w:val="0"/>
      </w:rPr>
    </w:lvl>
    <w:lvl w:ilvl="8">
      <w:start w:val="1"/>
      <w:numFmt w:val="lowerRoman"/>
      <w:lvlText w:val="%9."/>
      <w:lvlJc w:val="left"/>
      <w:pPr>
        <w:tabs>
          <w:tab w:val="num" w:pos="260"/>
        </w:tabs>
        <w:ind w:left="260" w:firstLine="2880"/>
      </w:pPr>
      <w:rPr>
        <w:rFonts w:cs="Times New Roman" w:hint="default"/>
        <w:position w:val="0"/>
      </w:rPr>
    </w:lvl>
  </w:abstractNum>
  <w:abstractNum w:abstractNumId="9">
    <w:nsid w:val="0000000A"/>
    <w:multiLevelType w:val="multilevel"/>
    <w:tmpl w:val="894EE87C"/>
    <w:lvl w:ilvl="0">
      <w:start w:val="4"/>
      <w:numFmt w:val="decimal"/>
      <w:isLgl/>
      <w:lvlText w:val="%1."/>
      <w:lvlJc w:val="left"/>
      <w:pPr>
        <w:tabs>
          <w:tab w:val="num" w:pos="260"/>
        </w:tabs>
        <w:ind w:left="260"/>
      </w:pPr>
      <w:rPr>
        <w:rFonts w:cs="Times New Roman" w:hint="default"/>
        <w:position w:val="0"/>
      </w:rPr>
    </w:lvl>
    <w:lvl w:ilvl="1">
      <w:start w:val="1"/>
      <w:numFmt w:val="lowerLetter"/>
      <w:lvlText w:val="%2."/>
      <w:lvlJc w:val="left"/>
      <w:pPr>
        <w:tabs>
          <w:tab w:val="num" w:pos="260"/>
        </w:tabs>
        <w:ind w:left="260" w:firstLine="360"/>
      </w:pPr>
      <w:rPr>
        <w:rFonts w:cs="Times New Roman" w:hint="default"/>
        <w:position w:val="0"/>
      </w:rPr>
    </w:lvl>
    <w:lvl w:ilvl="2">
      <w:start w:val="1"/>
      <w:numFmt w:val="lowerRoman"/>
      <w:lvlText w:val="%3."/>
      <w:lvlJc w:val="left"/>
      <w:pPr>
        <w:tabs>
          <w:tab w:val="num" w:pos="260"/>
        </w:tabs>
        <w:ind w:left="260" w:firstLine="720"/>
      </w:pPr>
      <w:rPr>
        <w:rFonts w:cs="Times New Roman" w:hint="default"/>
        <w:position w:val="0"/>
      </w:rPr>
    </w:lvl>
    <w:lvl w:ilvl="3">
      <w:start w:val="1"/>
      <w:numFmt w:val="decimal"/>
      <w:isLgl/>
      <w:lvlText w:val="%4."/>
      <w:lvlJc w:val="left"/>
      <w:pPr>
        <w:tabs>
          <w:tab w:val="num" w:pos="260"/>
        </w:tabs>
        <w:ind w:left="260" w:firstLine="1080"/>
      </w:pPr>
      <w:rPr>
        <w:rFonts w:cs="Times New Roman" w:hint="default"/>
        <w:position w:val="0"/>
      </w:rPr>
    </w:lvl>
    <w:lvl w:ilvl="4">
      <w:start w:val="1"/>
      <w:numFmt w:val="lowerLetter"/>
      <w:lvlText w:val="%5."/>
      <w:lvlJc w:val="left"/>
      <w:pPr>
        <w:tabs>
          <w:tab w:val="num" w:pos="260"/>
        </w:tabs>
        <w:ind w:left="260" w:firstLine="1440"/>
      </w:pPr>
      <w:rPr>
        <w:rFonts w:cs="Times New Roman" w:hint="default"/>
        <w:position w:val="0"/>
      </w:rPr>
    </w:lvl>
    <w:lvl w:ilvl="5">
      <w:start w:val="1"/>
      <w:numFmt w:val="lowerRoman"/>
      <w:lvlText w:val="%6."/>
      <w:lvlJc w:val="left"/>
      <w:pPr>
        <w:tabs>
          <w:tab w:val="num" w:pos="260"/>
        </w:tabs>
        <w:ind w:left="260" w:firstLine="1800"/>
      </w:pPr>
      <w:rPr>
        <w:rFonts w:cs="Times New Roman" w:hint="default"/>
        <w:position w:val="0"/>
      </w:rPr>
    </w:lvl>
    <w:lvl w:ilvl="6">
      <w:start w:val="1"/>
      <w:numFmt w:val="decimal"/>
      <w:isLgl/>
      <w:lvlText w:val="%7."/>
      <w:lvlJc w:val="left"/>
      <w:pPr>
        <w:tabs>
          <w:tab w:val="num" w:pos="260"/>
        </w:tabs>
        <w:ind w:left="260" w:firstLine="2160"/>
      </w:pPr>
      <w:rPr>
        <w:rFonts w:cs="Times New Roman" w:hint="default"/>
        <w:position w:val="0"/>
      </w:rPr>
    </w:lvl>
    <w:lvl w:ilvl="7">
      <w:start w:val="1"/>
      <w:numFmt w:val="lowerLetter"/>
      <w:lvlText w:val="%8."/>
      <w:lvlJc w:val="left"/>
      <w:pPr>
        <w:tabs>
          <w:tab w:val="num" w:pos="260"/>
        </w:tabs>
        <w:ind w:left="260" w:firstLine="2520"/>
      </w:pPr>
      <w:rPr>
        <w:rFonts w:cs="Times New Roman" w:hint="default"/>
        <w:position w:val="0"/>
      </w:rPr>
    </w:lvl>
    <w:lvl w:ilvl="8">
      <w:start w:val="1"/>
      <w:numFmt w:val="lowerRoman"/>
      <w:lvlText w:val="%9."/>
      <w:lvlJc w:val="left"/>
      <w:pPr>
        <w:tabs>
          <w:tab w:val="num" w:pos="260"/>
        </w:tabs>
        <w:ind w:left="260" w:firstLine="2880"/>
      </w:pPr>
      <w:rPr>
        <w:rFonts w:cs="Times New Roman" w:hint="default"/>
        <w:position w:val="0"/>
      </w:rPr>
    </w:lvl>
  </w:abstractNum>
  <w:abstractNum w:abstractNumId="10">
    <w:nsid w:val="019312B5"/>
    <w:multiLevelType w:val="hybridMultilevel"/>
    <w:tmpl w:val="0DBAD9A6"/>
    <w:lvl w:ilvl="0" w:tplc="0C0A000F">
      <w:start w:val="5"/>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1">
    <w:nsid w:val="03E106B0"/>
    <w:multiLevelType w:val="hybridMultilevel"/>
    <w:tmpl w:val="88189EE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06092B5B"/>
    <w:multiLevelType w:val="hybridMultilevel"/>
    <w:tmpl w:val="15E8D0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09593EB4"/>
    <w:multiLevelType w:val="hybridMultilevel"/>
    <w:tmpl w:val="8B56C260"/>
    <w:lvl w:ilvl="0" w:tplc="0C0A0009">
      <w:start w:val="1"/>
      <w:numFmt w:val="bullet"/>
      <w:lvlText w:val=""/>
      <w:lvlJc w:val="left"/>
      <w:pPr>
        <w:tabs>
          <w:tab w:val="num" w:pos="2280"/>
        </w:tabs>
        <w:ind w:left="2280" w:hanging="360"/>
      </w:pPr>
      <w:rPr>
        <w:rFonts w:ascii="Wingdings" w:hAnsi="Wingdings" w:hint="default"/>
      </w:rPr>
    </w:lvl>
    <w:lvl w:ilvl="1" w:tplc="0C0A0003">
      <w:start w:val="1"/>
      <w:numFmt w:val="bullet"/>
      <w:lvlText w:val="o"/>
      <w:lvlJc w:val="left"/>
      <w:pPr>
        <w:tabs>
          <w:tab w:val="num" w:pos="3000"/>
        </w:tabs>
        <w:ind w:left="3000" w:hanging="360"/>
      </w:pPr>
      <w:rPr>
        <w:rFonts w:ascii="Courier New" w:hAnsi="Courier New" w:hint="default"/>
      </w:rPr>
    </w:lvl>
    <w:lvl w:ilvl="2" w:tplc="0C0A0005">
      <w:start w:val="1"/>
      <w:numFmt w:val="bullet"/>
      <w:lvlText w:val=""/>
      <w:lvlJc w:val="left"/>
      <w:pPr>
        <w:tabs>
          <w:tab w:val="num" w:pos="3720"/>
        </w:tabs>
        <w:ind w:left="3720" w:hanging="360"/>
      </w:pPr>
      <w:rPr>
        <w:rFonts w:ascii="Wingdings" w:hAnsi="Wingdings" w:hint="default"/>
      </w:rPr>
    </w:lvl>
    <w:lvl w:ilvl="3" w:tplc="0C0A0001">
      <w:start w:val="1"/>
      <w:numFmt w:val="bullet"/>
      <w:lvlText w:val=""/>
      <w:lvlJc w:val="left"/>
      <w:pPr>
        <w:tabs>
          <w:tab w:val="num" w:pos="4440"/>
        </w:tabs>
        <w:ind w:left="4440" w:hanging="360"/>
      </w:pPr>
      <w:rPr>
        <w:rFonts w:ascii="Symbol" w:hAnsi="Symbol" w:hint="default"/>
      </w:rPr>
    </w:lvl>
    <w:lvl w:ilvl="4" w:tplc="0C0A0003" w:tentative="1">
      <w:start w:val="1"/>
      <w:numFmt w:val="bullet"/>
      <w:lvlText w:val="o"/>
      <w:lvlJc w:val="left"/>
      <w:pPr>
        <w:tabs>
          <w:tab w:val="num" w:pos="5160"/>
        </w:tabs>
        <w:ind w:left="5160" w:hanging="360"/>
      </w:pPr>
      <w:rPr>
        <w:rFonts w:ascii="Courier New" w:hAnsi="Courier New" w:hint="default"/>
      </w:rPr>
    </w:lvl>
    <w:lvl w:ilvl="5" w:tplc="0C0A0005" w:tentative="1">
      <w:start w:val="1"/>
      <w:numFmt w:val="bullet"/>
      <w:lvlText w:val=""/>
      <w:lvlJc w:val="left"/>
      <w:pPr>
        <w:tabs>
          <w:tab w:val="num" w:pos="5880"/>
        </w:tabs>
        <w:ind w:left="5880" w:hanging="360"/>
      </w:pPr>
      <w:rPr>
        <w:rFonts w:ascii="Wingdings" w:hAnsi="Wingdings" w:hint="default"/>
      </w:rPr>
    </w:lvl>
    <w:lvl w:ilvl="6" w:tplc="0C0A0001" w:tentative="1">
      <w:start w:val="1"/>
      <w:numFmt w:val="bullet"/>
      <w:lvlText w:val=""/>
      <w:lvlJc w:val="left"/>
      <w:pPr>
        <w:tabs>
          <w:tab w:val="num" w:pos="6600"/>
        </w:tabs>
        <w:ind w:left="6600" w:hanging="360"/>
      </w:pPr>
      <w:rPr>
        <w:rFonts w:ascii="Symbol" w:hAnsi="Symbol" w:hint="default"/>
      </w:rPr>
    </w:lvl>
    <w:lvl w:ilvl="7" w:tplc="0C0A0003" w:tentative="1">
      <w:start w:val="1"/>
      <w:numFmt w:val="bullet"/>
      <w:lvlText w:val="o"/>
      <w:lvlJc w:val="left"/>
      <w:pPr>
        <w:tabs>
          <w:tab w:val="num" w:pos="7320"/>
        </w:tabs>
        <w:ind w:left="7320" w:hanging="360"/>
      </w:pPr>
      <w:rPr>
        <w:rFonts w:ascii="Courier New" w:hAnsi="Courier New" w:hint="default"/>
      </w:rPr>
    </w:lvl>
    <w:lvl w:ilvl="8" w:tplc="0C0A0005" w:tentative="1">
      <w:start w:val="1"/>
      <w:numFmt w:val="bullet"/>
      <w:lvlText w:val=""/>
      <w:lvlJc w:val="left"/>
      <w:pPr>
        <w:tabs>
          <w:tab w:val="num" w:pos="8040"/>
        </w:tabs>
        <w:ind w:left="8040" w:hanging="360"/>
      </w:pPr>
      <w:rPr>
        <w:rFonts w:ascii="Wingdings" w:hAnsi="Wingdings" w:hint="default"/>
      </w:rPr>
    </w:lvl>
  </w:abstractNum>
  <w:abstractNum w:abstractNumId="14">
    <w:nsid w:val="0BCA73E0"/>
    <w:multiLevelType w:val="hybridMultilevel"/>
    <w:tmpl w:val="6666EBE6"/>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0BE15DD7"/>
    <w:multiLevelType w:val="multilevel"/>
    <w:tmpl w:val="9514B6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0E840B36"/>
    <w:multiLevelType w:val="hybridMultilevel"/>
    <w:tmpl w:val="9514B6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1EF2554E"/>
    <w:multiLevelType w:val="hybridMultilevel"/>
    <w:tmpl w:val="A65CC2D2"/>
    <w:lvl w:ilvl="0" w:tplc="431637D0">
      <w:start w:val="1"/>
      <w:numFmt w:val="bullet"/>
      <w:lvlText w:val=""/>
      <w:lvlJc w:val="left"/>
      <w:pPr>
        <w:tabs>
          <w:tab w:val="num" w:pos="1800"/>
        </w:tabs>
        <w:ind w:left="1800" w:hanging="360"/>
      </w:pPr>
      <w:rPr>
        <w:rFonts w:ascii="Wingdings" w:hAnsi="Wingdings" w:hint="default"/>
      </w:rPr>
    </w:lvl>
    <w:lvl w:ilvl="1" w:tplc="0C0A0005">
      <w:start w:val="1"/>
      <w:numFmt w:val="bullet"/>
      <w:lvlText w:val=""/>
      <w:lvlJc w:val="left"/>
      <w:pPr>
        <w:tabs>
          <w:tab w:val="num" w:pos="2520"/>
        </w:tabs>
        <w:ind w:left="2520" w:hanging="360"/>
      </w:pPr>
      <w:rPr>
        <w:rFonts w:ascii="Wingdings" w:hAnsi="Wingdings"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8">
    <w:nsid w:val="244C200C"/>
    <w:multiLevelType w:val="hybridMultilevel"/>
    <w:tmpl w:val="33E08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B9B1240"/>
    <w:multiLevelType w:val="hybridMultilevel"/>
    <w:tmpl w:val="B448A3DC"/>
    <w:lvl w:ilvl="0" w:tplc="0C0A0003">
      <w:start w:val="1"/>
      <w:numFmt w:val="bullet"/>
      <w:lvlText w:val="o"/>
      <w:lvlJc w:val="left"/>
      <w:pPr>
        <w:tabs>
          <w:tab w:val="num" w:pos="1571"/>
        </w:tabs>
        <w:ind w:left="1571" w:hanging="360"/>
      </w:pPr>
      <w:rPr>
        <w:rFonts w:ascii="Courier New" w:hAnsi="Courier New" w:hint="default"/>
      </w:rPr>
    </w:lvl>
    <w:lvl w:ilvl="1" w:tplc="0C0A0003">
      <w:start w:val="1"/>
      <w:numFmt w:val="bullet"/>
      <w:lvlText w:val="o"/>
      <w:lvlJc w:val="left"/>
      <w:pPr>
        <w:tabs>
          <w:tab w:val="num" w:pos="2291"/>
        </w:tabs>
        <w:ind w:left="2291" w:hanging="360"/>
      </w:pPr>
      <w:rPr>
        <w:rFonts w:ascii="Courier New" w:hAnsi="Courier New"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20">
    <w:nsid w:val="2C8E754D"/>
    <w:multiLevelType w:val="multilevel"/>
    <w:tmpl w:val="894EE876"/>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numFmt w:val="bullet"/>
      <w:lvlText w:val="•"/>
      <w:lvlJc w:val="left"/>
      <w:pPr>
        <w:tabs>
          <w:tab w:val="num" w:pos="567"/>
        </w:tabs>
        <w:ind w:left="567" w:firstLine="1134"/>
      </w:pPr>
      <w:rPr>
        <w:rFonts w:hint="default"/>
        <w:position w:val="0"/>
      </w:rPr>
    </w:lvl>
    <w:lvl w:ilvl="3">
      <w:numFmt w:val="bullet"/>
      <w:lvlText w:val="•"/>
      <w:lvlJc w:val="left"/>
      <w:pPr>
        <w:tabs>
          <w:tab w:val="num" w:pos="567"/>
        </w:tabs>
        <w:ind w:left="567" w:firstLine="1701"/>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1">
    <w:nsid w:val="2E453C29"/>
    <w:multiLevelType w:val="multilevel"/>
    <w:tmpl w:val="D6F295D2"/>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2">
    <w:nsid w:val="308F099C"/>
    <w:multiLevelType w:val="multilevel"/>
    <w:tmpl w:val="8B56C260"/>
    <w:lvl w:ilvl="0">
      <w:start w:val="1"/>
      <w:numFmt w:val="bullet"/>
      <w:lvlText w:val=""/>
      <w:lvlJc w:val="left"/>
      <w:pPr>
        <w:tabs>
          <w:tab w:val="num" w:pos="2280"/>
        </w:tabs>
        <w:ind w:left="2280" w:hanging="360"/>
      </w:pPr>
      <w:rPr>
        <w:rFonts w:ascii="Wingdings" w:hAnsi="Wingdings" w:hint="default"/>
      </w:rPr>
    </w:lvl>
    <w:lvl w:ilvl="1">
      <w:start w:val="1"/>
      <w:numFmt w:val="bullet"/>
      <w:lvlText w:val="o"/>
      <w:lvlJc w:val="left"/>
      <w:pPr>
        <w:tabs>
          <w:tab w:val="num" w:pos="3000"/>
        </w:tabs>
        <w:ind w:left="3000" w:hanging="360"/>
      </w:pPr>
      <w:rPr>
        <w:rFonts w:ascii="Courier New" w:hAnsi="Courier New" w:hint="default"/>
      </w:rPr>
    </w:lvl>
    <w:lvl w:ilvl="2">
      <w:start w:val="1"/>
      <w:numFmt w:val="bullet"/>
      <w:lvlText w:val=""/>
      <w:lvlJc w:val="left"/>
      <w:pPr>
        <w:tabs>
          <w:tab w:val="num" w:pos="3720"/>
        </w:tabs>
        <w:ind w:left="3720" w:hanging="360"/>
      </w:pPr>
      <w:rPr>
        <w:rFonts w:ascii="Wingdings" w:hAnsi="Wingdings" w:hint="default"/>
      </w:rPr>
    </w:lvl>
    <w:lvl w:ilvl="3">
      <w:start w:val="1"/>
      <w:numFmt w:val="bullet"/>
      <w:lvlText w:val=""/>
      <w:lvlJc w:val="left"/>
      <w:pPr>
        <w:tabs>
          <w:tab w:val="num" w:pos="4440"/>
        </w:tabs>
        <w:ind w:left="4440" w:hanging="360"/>
      </w:pPr>
      <w:rPr>
        <w:rFonts w:ascii="Symbol" w:hAnsi="Symbol" w:hint="default"/>
      </w:rPr>
    </w:lvl>
    <w:lvl w:ilvl="4">
      <w:start w:val="1"/>
      <w:numFmt w:val="bullet"/>
      <w:lvlText w:val="o"/>
      <w:lvlJc w:val="left"/>
      <w:pPr>
        <w:tabs>
          <w:tab w:val="num" w:pos="5160"/>
        </w:tabs>
        <w:ind w:left="5160" w:hanging="360"/>
      </w:pPr>
      <w:rPr>
        <w:rFonts w:ascii="Courier New" w:hAnsi="Courier New" w:hint="default"/>
      </w:rPr>
    </w:lvl>
    <w:lvl w:ilvl="5">
      <w:start w:val="1"/>
      <w:numFmt w:val="bullet"/>
      <w:lvlText w:val=""/>
      <w:lvlJc w:val="left"/>
      <w:pPr>
        <w:tabs>
          <w:tab w:val="num" w:pos="5880"/>
        </w:tabs>
        <w:ind w:left="5880" w:hanging="360"/>
      </w:pPr>
      <w:rPr>
        <w:rFonts w:ascii="Wingdings" w:hAnsi="Wingdings" w:hint="default"/>
      </w:rPr>
    </w:lvl>
    <w:lvl w:ilvl="6">
      <w:start w:val="1"/>
      <w:numFmt w:val="bullet"/>
      <w:lvlText w:val=""/>
      <w:lvlJc w:val="left"/>
      <w:pPr>
        <w:tabs>
          <w:tab w:val="num" w:pos="6600"/>
        </w:tabs>
        <w:ind w:left="6600" w:hanging="360"/>
      </w:pPr>
      <w:rPr>
        <w:rFonts w:ascii="Symbol" w:hAnsi="Symbol" w:hint="default"/>
      </w:rPr>
    </w:lvl>
    <w:lvl w:ilvl="7">
      <w:start w:val="1"/>
      <w:numFmt w:val="bullet"/>
      <w:lvlText w:val="o"/>
      <w:lvlJc w:val="left"/>
      <w:pPr>
        <w:tabs>
          <w:tab w:val="num" w:pos="7320"/>
        </w:tabs>
        <w:ind w:left="7320" w:hanging="360"/>
      </w:pPr>
      <w:rPr>
        <w:rFonts w:ascii="Courier New" w:hAnsi="Courier New" w:hint="default"/>
      </w:rPr>
    </w:lvl>
    <w:lvl w:ilvl="8">
      <w:start w:val="1"/>
      <w:numFmt w:val="bullet"/>
      <w:lvlText w:val=""/>
      <w:lvlJc w:val="left"/>
      <w:pPr>
        <w:tabs>
          <w:tab w:val="num" w:pos="8040"/>
        </w:tabs>
        <w:ind w:left="8040" w:hanging="360"/>
      </w:pPr>
      <w:rPr>
        <w:rFonts w:ascii="Wingdings" w:hAnsi="Wingdings" w:hint="default"/>
      </w:rPr>
    </w:lvl>
  </w:abstractNum>
  <w:abstractNum w:abstractNumId="23">
    <w:nsid w:val="3511113D"/>
    <w:multiLevelType w:val="hybridMultilevel"/>
    <w:tmpl w:val="FAE6D4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4F068C9"/>
    <w:multiLevelType w:val="hybridMultilevel"/>
    <w:tmpl w:val="D6F295D2"/>
    <w:lvl w:ilvl="0" w:tplc="431637D0">
      <w:start w:val="1"/>
      <w:numFmt w:val="bullet"/>
      <w:lvlText w:val=""/>
      <w:lvlJc w:val="left"/>
      <w:pPr>
        <w:tabs>
          <w:tab w:val="num" w:pos="1800"/>
        </w:tabs>
        <w:ind w:left="1800" w:hanging="360"/>
      </w:pPr>
      <w:rPr>
        <w:rFonts w:ascii="Wingdings" w:hAnsi="Wingdings" w:hint="default"/>
      </w:rPr>
    </w:lvl>
    <w:lvl w:ilvl="1" w:tplc="0C0A0003">
      <w:start w:val="1"/>
      <w:numFmt w:val="bullet"/>
      <w:lvlText w:val="o"/>
      <w:lvlJc w:val="left"/>
      <w:pPr>
        <w:tabs>
          <w:tab w:val="num" w:pos="2520"/>
        </w:tabs>
        <w:ind w:left="2520" w:hanging="360"/>
      </w:pPr>
      <w:rPr>
        <w:rFonts w:ascii="Courier New" w:hAnsi="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25">
    <w:nsid w:val="46920269"/>
    <w:multiLevelType w:val="hybridMultilevel"/>
    <w:tmpl w:val="41F4C2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7362582"/>
    <w:multiLevelType w:val="hybridMultilevel"/>
    <w:tmpl w:val="3A94C8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796767A"/>
    <w:multiLevelType w:val="hybridMultilevel"/>
    <w:tmpl w:val="EE5CF0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7A84A67"/>
    <w:multiLevelType w:val="multilevel"/>
    <w:tmpl w:val="6A721EE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8260C79"/>
    <w:multiLevelType w:val="hybridMultilevel"/>
    <w:tmpl w:val="45D6A9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A5C7904"/>
    <w:multiLevelType w:val="hybridMultilevel"/>
    <w:tmpl w:val="B1EC2012"/>
    <w:lvl w:ilvl="0" w:tplc="0C0A0003">
      <w:start w:val="1"/>
      <w:numFmt w:val="bullet"/>
      <w:lvlText w:val="o"/>
      <w:lvlJc w:val="left"/>
      <w:pPr>
        <w:tabs>
          <w:tab w:val="num" w:pos="1571"/>
        </w:tabs>
        <w:ind w:left="1571" w:hanging="360"/>
      </w:pPr>
      <w:rPr>
        <w:rFonts w:ascii="Courier New" w:hAnsi="Courier New" w:hint="default"/>
      </w:rPr>
    </w:lvl>
    <w:lvl w:ilvl="1" w:tplc="0C0A0005">
      <w:start w:val="1"/>
      <w:numFmt w:val="bullet"/>
      <w:lvlText w:val=""/>
      <w:lvlJc w:val="left"/>
      <w:pPr>
        <w:tabs>
          <w:tab w:val="num" w:pos="2291"/>
        </w:tabs>
        <w:ind w:left="2291" w:hanging="360"/>
      </w:pPr>
      <w:rPr>
        <w:rFonts w:ascii="Wingdings" w:hAnsi="Wingdings" w:hint="default"/>
      </w:rPr>
    </w:lvl>
    <w:lvl w:ilvl="2" w:tplc="0C0A0005">
      <w:start w:val="1"/>
      <w:numFmt w:val="bullet"/>
      <w:lvlText w:val=""/>
      <w:lvlJc w:val="left"/>
      <w:pPr>
        <w:tabs>
          <w:tab w:val="num" w:pos="3011"/>
        </w:tabs>
        <w:ind w:left="3011" w:hanging="360"/>
      </w:pPr>
      <w:rPr>
        <w:rFonts w:ascii="Wingdings" w:hAnsi="Wingdings" w:hint="default"/>
      </w:rPr>
    </w:lvl>
    <w:lvl w:ilvl="3" w:tplc="0C0A000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31">
    <w:nsid w:val="4C0D449F"/>
    <w:multiLevelType w:val="multilevel"/>
    <w:tmpl w:val="B448A3DC"/>
    <w:lvl w:ilvl="0">
      <w:start w:val="1"/>
      <w:numFmt w:val="bullet"/>
      <w:lvlText w:val="o"/>
      <w:lvlJc w:val="left"/>
      <w:pPr>
        <w:tabs>
          <w:tab w:val="num" w:pos="1571"/>
        </w:tabs>
        <w:ind w:left="1571" w:hanging="360"/>
      </w:pPr>
      <w:rPr>
        <w:rFonts w:ascii="Courier New" w:hAnsi="Courier New"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32">
    <w:nsid w:val="4DC953A3"/>
    <w:multiLevelType w:val="multilevel"/>
    <w:tmpl w:val="D8E2DEBA"/>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start w:val="1"/>
      <w:numFmt w:val="decimal"/>
      <w:lvlText w:val="%3."/>
      <w:lvlJc w:val="left"/>
      <w:pPr>
        <w:tabs>
          <w:tab w:val="num" w:pos="2061"/>
        </w:tabs>
        <w:ind w:left="2061" w:hanging="360"/>
      </w:pPr>
      <w:rPr>
        <w:rFonts w:cs="Times New Roman" w:hint="default"/>
        <w:position w:val="0"/>
      </w:rPr>
    </w:lvl>
    <w:lvl w:ilvl="3">
      <w:numFmt w:val="bullet"/>
      <w:lvlText w:val="•"/>
      <w:lvlJc w:val="left"/>
      <w:pPr>
        <w:tabs>
          <w:tab w:val="num" w:pos="567"/>
        </w:tabs>
        <w:ind w:left="567" w:firstLine="1701"/>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3">
    <w:nsid w:val="4F2B7486"/>
    <w:multiLevelType w:val="hybridMultilevel"/>
    <w:tmpl w:val="19AC3DD8"/>
    <w:lvl w:ilvl="0" w:tplc="0C0A0003">
      <w:start w:val="1"/>
      <w:numFmt w:val="bullet"/>
      <w:lvlText w:val="o"/>
      <w:lvlJc w:val="left"/>
      <w:pPr>
        <w:tabs>
          <w:tab w:val="num" w:pos="720"/>
        </w:tabs>
        <w:ind w:left="720" w:hanging="360"/>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5126787E"/>
    <w:multiLevelType w:val="multilevel"/>
    <w:tmpl w:val="88189EE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575F289B"/>
    <w:multiLevelType w:val="hybridMultilevel"/>
    <w:tmpl w:val="8C16CD14"/>
    <w:lvl w:ilvl="0" w:tplc="431637D0">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615713AD"/>
    <w:multiLevelType w:val="multilevel"/>
    <w:tmpl w:val="2A600C78"/>
    <w:lvl w:ilvl="0">
      <w:start w:val="4"/>
      <w:numFmt w:val="decimal"/>
      <w:lvlText w:val="%1."/>
      <w:lvlJc w:val="left"/>
      <w:pPr>
        <w:ind w:left="400" w:hanging="40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7">
    <w:nsid w:val="62C7349F"/>
    <w:multiLevelType w:val="hybridMultilevel"/>
    <w:tmpl w:val="CC8251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35E666A"/>
    <w:multiLevelType w:val="hybridMultilevel"/>
    <w:tmpl w:val="6A721EE8"/>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64EB65EC"/>
    <w:multiLevelType w:val="hybridMultilevel"/>
    <w:tmpl w:val="A3404A9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6A564092"/>
    <w:multiLevelType w:val="hybridMultilevel"/>
    <w:tmpl w:val="C988F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D180D20"/>
    <w:multiLevelType w:val="hybridMultilevel"/>
    <w:tmpl w:val="3ACAA1B4"/>
    <w:lvl w:ilvl="0" w:tplc="AF5CECC8">
      <w:start w:val="2"/>
      <w:numFmt w:val="bullet"/>
      <w:lvlText w:val="-"/>
      <w:lvlJc w:val="left"/>
      <w:pPr>
        <w:ind w:left="720" w:hanging="360"/>
      </w:pPr>
      <w:rPr>
        <w:rFonts w:ascii="Arial" w:eastAsia="?????? Pro W3" w:hAnsi="Aria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1CF724F"/>
    <w:multiLevelType w:val="hybridMultilevel"/>
    <w:tmpl w:val="1D9C551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A931DE0"/>
    <w:multiLevelType w:val="hybridMultilevel"/>
    <w:tmpl w:val="63902518"/>
    <w:lvl w:ilvl="0" w:tplc="6310E434">
      <w:start w:val="7"/>
      <w:numFmt w:val="bullet"/>
      <w:lvlText w:val="-"/>
      <w:lvlJc w:val="left"/>
      <w:pPr>
        <w:ind w:left="720" w:hanging="360"/>
      </w:pPr>
      <w:rPr>
        <w:rFonts w:ascii="Helvetica" w:eastAsia="MS ??" w:hAnsi="Helvetica"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8"/>
  </w:num>
  <w:num w:numId="12">
    <w:abstractNumId w:val="37"/>
  </w:num>
  <w:num w:numId="13">
    <w:abstractNumId w:val="23"/>
  </w:num>
  <w:num w:numId="14">
    <w:abstractNumId w:val="40"/>
  </w:num>
  <w:num w:numId="15">
    <w:abstractNumId w:val="43"/>
  </w:num>
  <w:num w:numId="16">
    <w:abstractNumId w:val="26"/>
  </w:num>
  <w:num w:numId="17">
    <w:abstractNumId w:val="29"/>
  </w:num>
  <w:num w:numId="18">
    <w:abstractNumId w:val="27"/>
  </w:num>
  <w:num w:numId="19">
    <w:abstractNumId w:val="12"/>
  </w:num>
  <w:num w:numId="20">
    <w:abstractNumId w:val="16"/>
  </w:num>
  <w:num w:numId="21">
    <w:abstractNumId w:val="15"/>
  </w:num>
  <w:num w:numId="22">
    <w:abstractNumId w:val="25"/>
  </w:num>
  <w:num w:numId="23">
    <w:abstractNumId w:val="41"/>
  </w:num>
  <w:num w:numId="24">
    <w:abstractNumId w:val="10"/>
  </w:num>
  <w:num w:numId="25">
    <w:abstractNumId w:val="20"/>
  </w:num>
  <w:num w:numId="26">
    <w:abstractNumId w:val="32"/>
  </w:num>
  <w:num w:numId="27">
    <w:abstractNumId w:val="13"/>
  </w:num>
  <w:num w:numId="28">
    <w:abstractNumId w:val="22"/>
  </w:num>
  <w:num w:numId="29">
    <w:abstractNumId w:val="38"/>
  </w:num>
  <w:num w:numId="30">
    <w:abstractNumId w:val="28"/>
  </w:num>
  <w:num w:numId="31">
    <w:abstractNumId w:val="14"/>
  </w:num>
  <w:num w:numId="32">
    <w:abstractNumId w:val="24"/>
  </w:num>
  <w:num w:numId="33">
    <w:abstractNumId w:val="19"/>
  </w:num>
  <w:num w:numId="34">
    <w:abstractNumId w:val="31"/>
  </w:num>
  <w:num w:numId="35">
    <w:abstractNumId w:val="30"/>
  </w:num>
  <w:num w:numId="36">
    <w:abstractNumId w:val="21"/>
  </w:num>
  <w:num w:numId="37">
    <w:abstractNumId w:val="17"/>
  </w:num>
  <w:num w:numId="38">
    <w:abstractNumId w:val="33"/>
  </w:num>
  <w:num w:numId="39">
    <w:abstractNumId w:val="42"/>
  </w:num>
  <w:num w:numId="40">
    <w:abstractNumId w:val="36"/>
  </w:num>
  <w:num w:numId="4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34"/>
  </w:num>
  <w:num w:numId="44">
    <w:abstractNumId w:val="35"/>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6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41A"/>
    <w:rsid w:val="0001198F"/>
    <w:rsid w:val="0001327C"/>
    <w:rsid w:val="00025467"/>
    <w:rsid w:val="000414EB"/>
    <w:rsid w:val="0004378B"/>
    <w:rsid w:val="000445E7"/>
    <w:rsid w:val="0004525A"/>
    <w:rsid w:val="000473E8"/>
    <w:rsid w:val="00055BD1"/>
    <w:rsid w:val="00060FC5"/>
    <w:rsid w:val="00072250"/>
    <w:rsid w:val="000A389E"/>
    <w:rsid w:val="000A46ED"/>
    <w:rsid w:val="000A5E36"/>
    <w:rsid w:val="000B5F29"/>
    <w:rsid w:val="000C2693"/>
    <w:rsid w:val="000D065B"/>
    <w:rsid w:val="000D079B"/>
    <w:rsid w:val="000D1B90"/>
    <w:rsid w:val="000D4DCE"/>
    <w:rsid w:val="000E1455"/>
    <w:rsid w:val="000E7BB0"/>
    <w:rsid w:val="000F1972"/>
    <w:rsid w:val="000F512D"/>
    <w:rsid w:val="000F60BC"/>
    <w:rsid w:val="00104E93"/>
    <w:rsid w:val="00110E8F"/>
    <w:rsid w:val="00114687"/>
    <w:rsid w:val="0012256F"/>
    <w:rsid w:val="0013349B"/>
    <w:rsid w:val="0013412D"/>
    <w:rsid w:val="00135385"/>
    <w:rsid w:val="001443C5"/>
    <w:rsid w:val="00170C11"/>
    <w:rsid w:val="001728EC"/>
    <w:rsid w:val="0017585C"/>
    <w:rsid w:val="00177166"/>
    <w:rsid w:val="00186837"/>
    <w:rsid w:val="00190E06"/>
    <w:rsid w:val="001943DC"/>
    <w:rsid w:val="00194412"/>
    <w:rsid w:val="001A36A5"/>
    <w:rsid w:val="001A5467"/>
    <w:rsid w:val="001C0070"/>
    <w:rsid w:val="001D4E49"/>
    <w:rsid w:val="001D5F00"/>
    <w:rsid w:val="001E411D"/>
    <w:rsid w:val="001F4531"/>
    <w:rsid w:val="0020562F"/>
    <w:rsid w:val="00205C2A"/>
    <w:rsid w:val="00206175"/>
    <w:rsid w:val="00207E3F"/>
    <w:rsid w:val="00242B56"/>
    <w:rsid w:val="00244BAE"/>
    <w:rsid w:val="0025139C"/>
    <w:rsid w:val="00253063"/>
    <w:rsid w:val="00257148"/>
    <w:rsid w:val="00257742"/>
    <w:rsid w:val="00264360"/>
    <w:rsid w:val="002707DB"/>
    <w:rsid w:val="00270970"/>
    <w:rsid w:val="002727C6"/>
    <w:rsid w:val="00295E1D"/>
    <w:rsid w:val="002A4B88"/>
    <w:rsid w:val="002A642F"/>
    <w:rsid w:val="002F10CE"/>
    <w:rsid w:val="00300435"/>
    <w:rsid w:val="00334734"/>
    <w:rsid w:val="003444AD"/>
    <w:rsid w:val="003517D4"/>
    <w:rsid w:val="00367F15"/>
    <w:rsid w:val="00380512"/>
    <w:rsid w:val="00382A34"/>
    <w:rsid w:val="0038434A"/>
    <w:rsid w:val="003922FD"/>
    <w:rsid w:val="00393DD2"/>
    <w:rsid w:val="00397856"/>
    <w:rsid w:val="003B2911"/>
    <w:rsid w:val="003B78AA"/>
    <w:rsid w:val="003C4790"/>
    <w:rsid w:val="003D04A7"/>
    <w:rsid w:val="003D43C9"/>
    <w:rsid w:val="004135DC"/>
    <w:rsid w:val="00421E94"/>
    <w:rsid w:val="00432FD0"/>
    <w:rsid w:val="00434006"/>
    <w:rsid w:val="00441B07"/>
    <w:rsid w:val="00442216"/>
    <w:rsid w:val="0045306E"/>
    <w:rsid w:val="00455876"/>
    <w:rsid w:val="004569C6"/>
    <w:rsid w:val="00457733"/>
    <w:rsid w:val="00457922"/>
    <w:rsid w:val="00460F2A"/>
    <w:rsid w:val="00465B17"/>
    <w:rsid w:val="00482892"/>
    <w:rsid w:val="004915C7"/>
    <w:rsid w:val="00493F2C"/>
    <w:rsid w:val="004A0B8A"/>
    <w:rsid w:val="004A21BE"/>
    <w:rsid w:val="004B7980"/>
    <w:rsid w:val="004C6975"/>
    <w:rsid w:val="004D4F47"/>
    <w:rsid w:val="004F0978"/>
    <w:rsid w:val="004F2F9F"/>
    <w:rsid w:val="005053A1"/>
    <w:rsid w:val="005115F2"/>
    <w:rsid w:val="005277F5"/>
    <w:rsid w:val="00530FE6"/>
    <w:rsid w:val="0054767D"/>
    <w:rsid w:val="00550789"/>
    <w:rsid w:val="00554CD9"/>
    <w:rsid w:val="005740BA"/>
    <w:rsid w:val="00583C22"/>
    <w:rsid w:val="005844B3"/>
    <w:rsid w:val="005903C3"/>
    <w:rsid w:val="00591C70"/>
    <w:rsid w:val="00594BBA"/>
    <w:rsid w:val="005A2FF3"/>
    <w:rsid w:val="005B5D7D"/>
    <w:rsid w:val="005D36CB"/>
    <w:rsid w:val="005F1863"/>
    <w:rsid w:val="005F1FA9"/>
    <w:rsid w:val="0061188C"/>
    <w:rsid w:val="006266EA"/>
    <w:rsid w:val="00630539"/>
    <w:rsid w:val="0064093D"/>
    <w:rsid w:val="00656CCC"/>
    <w:rsid w:val="00660996"/>
    <w:rsid w:val="00664173"/>
    <w:rsid w:val="006773D7"/>
    <w:rsid w:val="0067741A"/>
    <w:rsid w:val="00681B56"/>
    <w:rsid w:val="00683300"/>
    <w:rsid w:val="0068465A"/>
    <w:rsid w:val="00694612"/>
    <w:rsid w:val="006A08F8"/>
    <w:rsid w:val="006A5A29"/>
    <w:rsid w:val="006B4504"/>
    <w:rsid w:val="006E1D95"/>
    <w:rsid w:val="006E5FB0"/>
    <w:rsid w:val="006F32CF"/>
    <w:rsid w:val="006F6C61"/>
    <w:rsid w:val="00701F8D"/>
    <w:rsid w:val="00703E91"/>
    <w:rsid w:val="0071062E"/>
    <w:rsid w:val="0071689A"/>
    <w:rsid w:val="00742639"/>
    <w:rsid w:val="00745CF9"/>
    <w:rsid w:val="007651B4"/>
    <w:rsid w:val="00775FF9"/>
    <w:rsid w:val="00777F87"/>
    <w:rsid w:val="00786152"/>
    <w:rsid w:val="00795751"/>
    <w:rsid w:val="007A2ECC"/>
    <w:rsid w:val="007A5A9A"/>
    <w:rsid w:val="007E5E34"/>
    <w:rsid w:val="007F1F15"/>
    <w:rsid w:val="00800387"/>
    <w:rsid w:val="008044F7"/>
    <w:rsid w:val="008264F2"/>
    <w:rsid w:val="0084022B"/>
    <w:rsid w:val="0084304E"/>
    <w:rsid w:val="00853329"/>
    <w:rsid w:val="0086209B"/>
    <w:rsid w:val="008714BF"/>
    <w:rsid w:val="00871FF6"/>
    <w:rsid w:val="00873E6A"/>
    <w:rsid w:val="00882F98"/>
    <w:rsid w:val="00887107"/>
    <w:rsid w:val="00897DFC"/>
    <w:rsid w:val="008A1692"/>
    <w:rsid w:val="008A4BB7"/>
    <w:rsid w:val="008C0E09"/>
    <w:rsid w:val="008D2DFD"/>
    <w:rsid w:val="008E0B55"/>
    <w:rsid w:val="008E6D74"/>
    <w:rsid w:val="008F2250"/>
    <w:rsid w:val="008F2F6A"/>
    <w:rsid w:val="0090516B"/>
    <w:rsid w:val="009121C9"/>
    <w:rsid w:val="00913DEC"/>
    <w:rsid w:val="00931A13"/>
    <w:rsid w:val="0094327D"/>
    <w:rsid w:val="009637BB"/>
    <w:rsid w:val="00970667"/>
    <w:rsid w:val="00982EBF"/>
    <w:rsid w:val="00991BCE"/>
    <w:rsid w:val="009B7D9E"/>
    <w:rsid w:val="009C2097"/>
    <w:rsid w:val="009C4100"/>
    <w:rsid w:val="009D6E53"/>
    <w:rsid w:val="009E32BC"/>
    <w:rsid w:val="009E4A83"/>
    <w:rsid w:val="009F094B"/>
    <w:rsid w:val="00A127DC"/>
    <w:rsid w:val="00A2173E"/>
    <w:rsid w:val="00A25B28"/>
    <w:rsid w:val="00A27FEB"/>
    <w:rsid w:val="00A34A20"/>
    <w:rsid w:val="00A36292"/>
    <w:rsid w:val="00A72230"/>
    <w:rsid w:val="00A8335D"/>
    <w:rsid w:val="00A87D6C"/>
    <w:rsid w:val="00A954C7"/>
    <w:rsid w:val="00AA332F"/>
    <w:rsid w:val="00AB1AA5"/>
    <w:rsid w:val="00AB46D6"/>
    <w:rsid w:val="00AC6D17"/>
    <w:rsid w:val="00AF0D6A"/>
    <w:rsid w:val="00AF2B18"/>
    <w:rsid w:val="00B32C02"/>
    <w:rsid w:val="00B35AC3"/>
    <w:rsid w:val="00B40B5A"/>
    <w:rsid w:val="00B41C96"/>
    <w:rsid w:val="00B54C33"/>
    <w:rsid w:val="00B55F9B"/>
    <w:rsid w:val="00B65567"/>
    <w:rsid w:val="00B6690F"/>
    <w:rsid w:val="00B760FC"/>
    <w:rsid w:val="00B817DB"/>
    <w:rsid w:val="00B90C34"/>
    <w:rsid w:val="00B97D2A"/>
    <w:rsid w:val="00BB19CA"/>
    <w:rsid w:val="00BB6F7D"/>
    <w:rsid w:val="00BB72C3"/>
    <w:rsid w:val="00BC4C18"/>
    <w:rsid w:val="00BD14F1"/>
    <w:rsid w:val="00BD4C3B"/>
    <w:rsid w:val="00BF3C32"/>
    <w:rsid w:val="00C01495"/>
    <w:rsid w:val="00C11F38"/>
    <w:rsid w:val="00C12C1F"/>
    <w:rsid w:val="00C1682F"/>
    <w:rsid w:val="00C61658"/>
    <w:rsid w:val="00C6168B"/>
    <w:rsid w:val="00C810FC"/>
    <w:rsid w:val="00C84327"/>
    <w:rsid w:val="00CA1824"/>
    <w:rsid w:val="00CA467B"/>
    <w:rsid w:val="00CB7603"/>
    <w:rsid w:val="00CC5DFC"/>
    <w:rsid w:val="00CD02BE"/>
    <w:rsid w:val="00CD3E62"/>
    <w:rsid w:val="00CE5639"/>
    <w:rsid w:val="00CE6B29"/>
    <w:rsid w:val="00D00693"/>
    <w:rsid w:val="00D16541"/>
    <w:rsid w:val="00D278E0"/>
    <w:rsid w:val="00D30D2D"/>
    <w:rsid w:val="00D474E1"/>
    <w:rsid w:val="00D75143"/>
    <w:rsid w:val="00D75763"/>
    <w:rsid w:val="00D7733B"/>
    <w:rsid w:val="00D85C1F"/>
    <w:rsid w:val="00D867A8"/>
    <w:rsid w:val="00D974A4"/>
    <w:rsid w:val="00DB4B9D"/>
    <w:rsid w:val="00DD3CE0"/>
    <w:rsid w:val="00DD4AE1"/>
    <w:rsid w:val="00DD53EE"/>
    <w:rsid w:val="00DD6496"/>
    <w:rsid w:val="00DF1385"/>
    <w:rsid w:val="00E03BD0"/>
    <w:rsid w:val="00E169AD"/>
    <w:rsid w:val="00E22D6D"/>
    <w:rsid w:val="00E261DD"/>
    <w:rsid w:val="00E34816"/>
    <w:rsid w:val="00E41B61"/>
    <w:rsid w:val="00E6143C"/>
    <w:rsid w:val="00E64F1B"/>
    <w:rsid w:val="00EA0308"/>
    <w:rsid w:val="00EA4694"/>
    <w:rsid w:val="00EC1C00"/>
    <w:rsid w:val="00EC1F5D"/>
    <w:rsid w:val="00EC32B0"/>
    <w:rsid w:val="00EC55AB"/>
    <w:rsid w:val="00ED377D"/>
    <w:rsid w:val="00ED3EFF"/>
    <w:rsid w:val="00ED494B"/>
    <w:rsid w:val="00EE0D7D"/>
    <w:rsid w:val="00EF04BA"/>
    <w:rsid w:val="00EF4C7C"/>
    <w:rsid w:val="00EF77D8"/>
    <w:rsid w:val="00F00613"/>
    <w:rsid w:val="00F10283"/>
    <w:rsid w:val="00F1765F"/>
    <w:rsid w:val="00F216E1"/>
    <w:rsid w:val="00F21B44"/>
    <w:rsid w:val="00F35883"/>
    <w:rsid w:val="00F64F59"/>
    <w:rsid w:val="00F661F6"/>
    <w:rsid w:val="00F665A4"/>
    <w:rsid w:val="00F826DF"/>
    <w:rsid w:val="00F905C5"/>
    <w:rsid w:val="00F9472E"/>
    <w:rsid w:val="00F953D0"/>
    <w:rsid w:val="00F968B6"/>
    <w:rsid w:val="00FA2D76"/>
    <w:rsid w:val="00FC3D9C"/>
    <w:rsid w:val="00FD02F2"/>
    <w:rsid w:val="00FD26C7"/>
    <w:rsid w:val="00FD6A77"/>
    <w:rsid w:val="00FD6E16"/>
    <w:rsid w:val="00FE18B5"/>
    <w:rsid w:val="00FE662E"/>
    <w:rsid w:val="00FF1754"/>
    <w:rsid w:val="00FF1C2A"/>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2"/>
    <o:shapelayout v:ext="edit">
      <o:idmap v:ext="edit" data="1"/>
    </o:shapelayout>
  </w:shapeDefaults>
  <w:decimalSymbol w:val=","/>
  <w:listSeparator w:val=";"/>
  <w14:docId w14:val="4A3DB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F15"/>
    <w:pPr>
      <w:widowControl w:val="0"/>
      <w:suppressAutoHyphens/>
      <w:spacing w:after="200"/>
    </w:pPr>
    <w:rPr>
      <w:rFonts w:ascii="Cambria" w:eastAsia="?????? Pro W3" w:hAnsi="Cambria"/>
      <w:color w:val="000000"/>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Piedepgina1">
    <w:name w:val="Pie de página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Cuerpo">
    <w:name w:val="Cuerpo"/>
    <w:uiPriority w:val="99"/>
    <w:rsid w:val="00367F15"/>
    <w:rPr>
      <w:rFonts w:ascii="Helvetica" w:eastAsia="?????? Pro W3" w:hAnsi="Helvetica"/>
      <w:color w:val="000000"/>
      <w:sz w:val="24"/>
      <w:szCs w:val="20"/>
      <w:lang w:val="es-ES_tradnl" w:eastAsia="en-US"/>
    </w:rPr>
  </w:style>
  <w:style w:type="paragraph" w:customStyle="1" w:styleId="Ttulo21">
    <w:name w:val="Título 21"/>
    <w:next w:val="BodyText1"/>
    <w:uiPriority w:val="99"/>
    <w:rsid w:val="00367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paragraph" w:customStyle="1" w:styleId="BodyText1">
    <w:name w:val="Body Text1"/>
    <w:uiPriority w:val="99"/>
    <w:rsid w:val="00367F15"/>
    <w:pPr>
      <w:widowControl w:val="0"/>
      <w:suppressAutoHyphens/>
      <w:spacing w:after="120"/>
    </w:pPr>
    <w:rPr>
      <w:rFonts w:ascii="Cambria" w:eastAsia="?????? Pro W3" w:hAnsi="Cambria"/>
      <w:color w:val="000000"/>
      <w:sz w:val="24"/>
      <w:szCs w:val="20"/>
      <w:lang w:val="es-ES_tradnl" w:eastAsia="en-US"/>
    </w:rPr>
  </w:style>
  <w:style w:type="paragraph" w:customStyle="1" w:styleId="Formatolibre">
    <w:name w:val="Formato libre"/>
    <w:uiPriority w:val="99"/>
    <w:rsid w:val="00367F15"/>
    <w:rPr>
      <w:rFonts w:eastAsia="?????? Pro W3"/>
      <w:color w:val="000000"/>
      <w:sz w:val="20"/>
      <w:szCs w:val="20"/>
      <w:lang w:val="es-ES_tradnl" w:eastAsia="en-US"/>
    </w:rPr>
  </w:style>
  <w:style w:type="paragraph" w:customStyle="1" w:styleId="Textodenotaalpie">
    <w:name w:val="Texto de nota al pie"/>
    <w:uiPriority w:val="99"/>
    <w:rsid w:val="00367F15"/>
    <w:rPr>
      <w:rFonts w:ascii="Helvetica" w:eastAsia="?????? Pro W3" w:hAnsi="Helvetica"/>
      <w:color w:val="000000"/>
      <w:sz w:val="20"/>
      <w:szCs w:val="20"/>
      <w:lang w:val="es-ES_tradnl" w:eastAsia="en-US"/>
    </w:rPr>
  </w:style>
  <w:style w:type="paragraph" w:customStyle="1" w:styleId="Listavistosa-nfasis11">
    <w:name w:val="Lista vistosa - Énfasis 11"/>
    <w:uiPriority w:val="99"/>
    <w:rsid w:val="00367F15"/>
    <w:pPr>
      <w:widowControl w:val="0"/>
      <w:suppressAutoHyphens/>
      <w:spacing w:after="200"/>
      <w:ind w:left="720"/>
    </w:pPr>
    <w:rPr>
      <w:rFonts w:ascii="Cambria" w:eastAsia="?????? Pro W3" w:hAnsi="Cambria"/>
      <w:color w:val="000000"/>
      <w:sz w:val="24"/>
      <w:szCs w:val="20"/>
      <w:lang w:val="es-ES_tradnl" w:eastAsia="en-US"/>
    </w:rPr>
  </w:style>
  <w:style w:type="character" w:styleId="Hipervnculo">
    <w:name w:val="Hyperlink"/>
    <w:basedOn w:val="Fuentedeprrafopredeter"/>
    <w:uiPriority w:val="99"/>
    <w:locked/>
    <w:rsid w:val="0067741A"/>
    <w:rPr>
      <w:rFonts w:cs="Times New Roman"/>
      <w:color w:val="0000FF"/>
      <w:u w:val="single"/>
    </w:rPr>
  </w:style>
  <w:style w:type="paragraph" w:styleId="Encabezado">
    <w:name w:val="header"/>
    <w:basedOn w:val="Normal"/>
    <w:link w:val="EncabezadoCar"/>
    <w:uiPriority w:val="99"/>
    <w:locked/>
    <w:rsid w:val="00DD4AE1"/>
    <w:pPr>
      <w:tabs>
        <w:tab w:val="center" w:pos="4153"/>
        <w:tab w:val="right" w:pos="8306"/>
      </w:tabs>
    </w:pPr>
    <w:rPr>
      <w:lang w:val="es-AR" w:eastAsia="es-ES"/>
    </w:rPr>
  </w:style>
  <w:style w:type="character" w:customStyle="1" w:styleId="EncabezadoCar">
    <w:name w:val="Encabezado Car"/>
    <w:basedOn w:val="Fuentedeprrafopredeter"/>
    <w:link w:val="Encabezado"/>
    <w:uiPriority w:val="99"/>
    <w:locked/>
    <w:rsid w:val="00DD4AE1"/>
    <w:rPr>
      <w:rFonts w:ascii="Cambria" w:eastAsia="?????? Pro W3" w:hAnsi="Cambria" w:cs="Times New Roman"/>
      <w:color w:val="000000"/>
      <w:sz w:val="24"/>
    </w:rPr>
  </w:style>
  <w:style w:type="paragraph" w:styleId="Piedepgina">
    <w:name w:val="footer"/>
    <w:basedOn w:val="Normal"/>
    <w:link w:val="PiedepginaCar"/>
    <w:uiPriority w:val="99"/>
    <w:locked/>
    <w:rsid w:val="00DD4AE1"/>
    <w:pPr>
      <w:tabs>
        <w:tab w:val="center" w:pos="4153"/>
        <w:tab w:val="right" w:pos="8306"/>
      </w:tabs>
    </w:pPr>
    <w:rPr>
      <w:lang w:val="es-AR" w:eastAsia="es-ES"/>
    </w:rPr>
  </w:style>
  <w:style w:type="character" w:customStyle="1" w:styleId="PiedepginaCar">
    <w:name w:val="Pie de página Car"/>
    <w:basedOn w:val="Fuentedeprrafopredeter"/>
    <w:link w:val="Piedepgina"/>
    <w:uiPriority w:val="99"/>
    <w:locked/>
    <w:rsid w:val="00DD4AE1"/>
    <w:rPr>
      <w:rFonts w:ascii="Cambria" w:eastAsia="?????? Pro W3" w:hAnsi="Cambria" w:cs="Times New Roman"/>
      <w:color w:val="000000"/>
      <w:sz w:val="24"/>
    </w:rPr>
  </w:style>
  <w:style w:type="character" w:styleId="Nmerodepgina">
    <w:name w:val="page number"/>
    <w:basedOn w:val="Fuentedeprrafopredeter"/>
    <w:uiPriority w:val="99"/>
    <w:locked/>
    <w:rsid w:val="00DD4AE1"/>
    <w:rPr>
      <w:rFonts w:cs="Times New Roman"/>
    </w:rPr>
  </w:style>
  <w:style w:type="paragraph" w:styleId="Prrafodelista">
    <w:name w:val="List Paragraph"/>
    <w:basedOn w:val="Normal"/>
    <w:uiPriority w:val="99"/>
    <w:qFormat/>
    <w:rsid w:val="00441B07"/>
    <w:pPr>
      <w:widowControl/>
      <w:suppressAutoHyphens w:val="0"/>
      <w:spacing w:after="0"/>
      <w:ind w:left="720"/>
      <w:contextualSpacing/>
    </w:pPr>
    <w:rPr>
      <w:rFonts w:eastAsia="MS ??"/>
      <w:color w:val="auto"/>
      <w:lang w:eastAsia="es-ES"/>
    </w:rPr>
  </w:style>
  <w:style w:type="character" w:styleId="Hipervnculovisitado">
    <w:name w:val="FollowedHyperlink"/>
    <w:basedOn w:val="Fuentedeprrafopredeter"/>
    <w:uiPriority w:val="99"/>
    <w:locked/>
    <w:rsid w:val="00F21B44"/>
    <w:rPr>
      <w:rFonts w:cs="Times New Roman"/>
      <w:color w:val="800080"/>
      <w:u w:val="single"/>
    </w:rPr>
  </w:style>
  <w:style w:type="paragraph" w:styleId="Textodeglobo">
    <w:name w:val="Balloon Text"/>
    <w:basedOn w:val="Normal"/>
    <w:link w:val="TextodegloboCar"/>
    <w:uiPriority w:val="99"/>
    <w:locked/>
    <w:rsid w:val="00BD4C3B"/>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locked/>
    <w:rsid w:val="00BD4C3B"/>
    <w:rPr>
      <w:rFonts w:ascii="Lucida Grande" w:eastAsia="?????? Pro W3" w:hAnsi="Lucida Grande" w:cs="Lucida Grande"/>
      <w:color w:val="000000"/>
      <w:sz w:val="18"/>
      <w:szCs w:val="18"/>
      <w:lang w:eastAsia="en-US"/>
    </w:rPr>
  </w:style>
  <w:style w:type="table" w:styleId="Tablaconcuadrcula">
    <w:name w:val="Table Grid"/>
    <w:basedOn w:val="Tablanormal"/>
    <w:uiPriority w:val="99"/>
    <w:rsid w:val="00CC5DFC"/>
    <w:pPr>
      <w:widowControl w:val="0"/>
      <w:suppressAutoHyphens/>
      <w:spacing w:after="20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next w:val="BodyText1"/>
    <w:uiPriority w:val="99"/>
    <w:rsid w:val="007F1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75442">
      <w:bodyDiv w:val="1"/>
      <w:marLeft w:val="0"/>
      <w:marRight w:val="0"/>
      <w:marTop w:val="0"/>
      <w:marBottom w:val="0"/>
      <w:divBdr>
        <w:top w:val="none" w:sz="0" w:space="0" w:color="auto"/>
        <w:left w:val="none" w:sz="0" w:space="0" w:color="auto"/>
        <w:bottom w:val="none" w:sz="0" w:space="0" w:color="auto"/>
        <w:right w:val="none" w:sz="0" w:space="0" w:color="auto"/>
      </w:divBdr>
    </w:div>
    <w:div w:id="535196573">
      <w:bodyDiv w:val="1"/>
      <w:marLeft w:val="0"/>
      <w:marRight w:val="0"/>
      <w:marTop w:val="0"/>
      <w:marBottom w:val="0"/>
      <w:divBdr>
        <w:top w:val="none" w:sz="0" w:space="0" w:color="auto"/>
        <w:left w:val="none" w:sz="0" w:space="0" w:color="auto"/>
        <w:bottom w:val="none" w:sz="0" w:space="0" w:color="auto"/>
        <w:right w:val="none" w:sz="0" w:space="0" w:color="auto"/>
      </w:divBdr>
    </w:div>
    <w:div w:id="566502352">
      <w:bodyDiv w:val="1"/>
      <w:marLeft w:val="0"/>
      <w:marRight w:val="0"/>
      <w:marTop w:val="0"/>
      <w:marBottom w:val="0"/>
      <w:divBdr>
        <w:top w:val="none" w:sz="0" w:space="0" w:color="auto"/>
        <w:left w:val="none" w:sz="0" w:space="0" w:color="auto"/>
        <w:bottom w:val="none" w:sz="0" w:space="0" w:color="auto"/>
        <w:right w:val="none" w:sz="0" w:space="0" w:color="auto"/>
      </w:divBdr>
    </w:div>
    <w:div w:id="632833045">
      <w:bodyDiv w:val="1"/>
      <w:marLeft w:val="0"/>
      <w:marRight w:val="0"/>
      <w:marTop w:val="0"/>
      <w:marBottom w:val="0"/>
      <w:divBdr>
        <w:top w:val="none" w:sz="0" w:space="0" w:color="auto"/>
        <w:left w:val="none" w:sz="0" w:space="0" w:color="auto"/>
        <w:bottom w:val="none" w:sz="0" w:space="0" w:color="auto"/>
        <w:right w:val="none" w:sz="0" w:space="0" w:color="auto"/>
      </w:divBdr>
    </w:div>
    <w:div w:id="647788082">
      <w:bodyDiv w:val="1"/>
      <w:marLeft w:val="0"/>
      <w:marRight w:val="0"/>
      <w:marTop w:val="0"/>
      <w:marBottom w:val="0"/>
      <w:divBdr>
        <w:top w:val="none" w:sz="0" w:space="0" w:color="auto"/>
        <w:left w:val="none" w:sz="0" w:space="0" w:color="auto"/>
        <w:bottom w:val="none" w:sz="0" w:space="0" w:color="auto"/>
        <w:right w:val="none" w:sz="0" w:space="0" w:color="auto"/>
      </w:divBdr>
    </w:div>
    <w:div w:id="778525510">
      <w:bodyDiv w:val="1"/>
      <w:marLeft w:val="0"/>
      <w:marRight w:val="0"/>
      <w:marTop w:val="0"/>
      <w:marBottom w:val="0"/>
      <w:divBdr>
        <w:top w:val="none" w:sz="0" w:space="0" w:color="auto"/>
        <w:left w:val="none" w:sz="0" w:space="0" w:color="auto"/>
        <w:bottom w:val="none" w:sz="0" w:space="0" w:color="auto"/>
        <w:right w:val="none" w:sz="0" w:space="0" w:color="auto"/>
      </w:divBdr>
    </w:div>
    <w:div w:id="807210403">
      <w:marLeft w:val="0"/>
      <w:marRight w:val="0"/>
      <w:marTop w:val="0"/>
      <w:marBottom w:val="0"/>
      <w:divBdr>
        <w:top w:val="none" w:sz="0" w:space="0" w:color="auto"/>
        <w:left w:val="none" w:sz="0" w:space="0" w:color="auto"/>
        <w:bottom w:val="none" w:sz="0" w:space="0" w:color="auto"/>
        <w:right w:val="none" w:sz="0" w:space="0" w:color="auto"/>
      </w:divBdr>
    </w:div>
    <w:div w:id="807210404">
      <w:marLeft w:val="0"/>
      <w:marRight w:val="0"/>
      <w:marTop w:val="0"/>
      <w:marBottom w:val="0"/>
      <w:divBdr>
        <w:top w:val="none" w:sz="0" w:space="0" w:color="auto"/>
        <w:left w:val="none" w:sz="0" w:space="0" w:color="auto"/>
        <w:bottom w:val="none" w:sz="0" w:space="0" w:color="auto"/>
        <w:right w:val="none" w:sz="0" w:space="0" w:color="auto"/>
      </w:divBdr>
    </w:div>
    <w:div w:id="807210405">
      <w:marLeft w:val="0"/>
      <w:marRight w:val="0"/>
      <w:marTop w:val="0"/>
      <w:marBottom w:val="0"/>
      <w:divBdr>
        <w:top w:val="none" w:sz="0" w:space="0" w:color="auto"/>
        <w:left w:val="none" w:sz="0" w:space="0" w:color="auto"/>
        <w:bottom w:val="none" w:sz="0" w:space="0" w:color="auto"/>
        <w:right w:val="none" w:sz="0" w:space="0" w:color="auto"/>
      </w:divBdr>
    </w:div>
    <w:div w:id="807210406">
      <w:marLeft w:val="0"/>
      <w:marRight w:val="0"/>
      <w:marTop w:val="0"/>
      <w:marBottom w:val="0"/>
      <w:divBdr>
        <w:top w:val="none" w:sz="0" w:space="0" w:color="auto"/>
        <w:left w:val="none" w:sz="0" w:space="0" w:color="auto"/>
        <w:bottom w:val="none" w:sz="0" w:space="0" w:color="auto"/>
        <w:right w:val="none" w:sz="0" w:space="0" w:color="auto"/>
      </w:divBdr>
    </w:div>
    <w:div w:id="807210407">
      <w:marLeft w:val="0"/>
      <w:marRight w:val="0"/>
      <w:marTop w:val="0"/>
      <w:marBottom w:val="0"/>
      <w:divBdr>
        <w:top w:val="none" w:sz="0" w:space="0" w:color="auto"/>
        <w:left w:val="none" w:sz="0" w:space="0" w:color="auto"/>
        <w:bottom w:val="none" w:sz="0" w:space="0" w:color="auto"/>
        <w:right w:val="none" w:sz="0" w:space="0" w:color="auto"/>
      </w:divBdr>
    </w:div>
    <w:div w:id="807210408">
      <w:marLeft w:val="0"/>
      <w:marRight w:val="0"/>
      <w:marTop w:val="0"/>
      <w:marBottom w:val="0"/>
      <w:divBdr>
        <w:top w:val="none" w:sz="0" w:space="0" w:color="auto"/>
        <w:left w:val="none" w:sz="0" w:space="0" w:color="auto"/>
        <w:bottom w:val="none" w:sz="0" w:space="0" w:color="auto"/>
        <w:right w:val="none" w:sz="0" w:space="0" w:color="auto"/>
      </w:divBdr>
    </w:div>
    <w:div w:id="807210409">
      <w:marLeft w:val="0"/>
      <w:marRight w:val="0"/>
      <w:marTop w:val="0"/>
      <w:marBottom w:val="0"/>
      <w:divBdr>
        <w:top w:val="none" w:sz="0" w:space="0" w:color="auto"/>
        <w:left w:val="none" w:sz="0" w:space="0" w:color="auto"/>
        <w:bottom w:val="none" w:sz="0" w:space="0" w:color="auto"/>
        <w:right w:val="none" w:sz="0" w:space="0" w:color="auto"/>
      </w:divBdr>
    </w:div>
    <w:div w:id="807210410">
      <w:marLeft w:val="0"/>
      <w:marRight w:val="0"/>
      <w:marTop w:val="0"/>
      <w:marBottom w:val="0"/>
      <w:divBdr>
        <w:top w:val="none" w:sz="0" w:space="0" w:color="auto"/>
        <w:left w:val="none" w:sz="0" w:space="0" w:color="auto"/>
        <w:bottom w:val="none" w:sz="0" w:space="0" w:color="auto"/>
        <w:right w:val="none" w:sz="0" w:space="0" w:color="auto"/>
      </w:divBdr>
    </w:div>
    <w:div w:id="807210411">
      <w:marLeft w:val="0"/>
      <w:marRight w:val="0"/>
      <w:marTop w:val="0"/>
      <w:marBottom w:val="0"/>
      <w:divBdr>
        <w:top w:val="none" w:sz="0" w:space="0" w:color="auto"/>
        <w:left w:val="none" w:sz="0" w:space="0" w:color="auto"/>
        <w:bottom w:val="none" w:sz="0" w:space="0" w:color="auto"/>
        <w:right w:val="none" w:sz="0" w:space="0" w:color="auto"/>
      </w:divBdr>
    </w:div>
    <w:div w:id="807210412">
      <w:marLeft w:val="0"/>
      <w:marRight w:val="0"/>
      <w:marTop w:val="0"/>
      <w:marBottom w:val="0"/>
      <w:divBdr>
        <w:top w:val="none" w:sz="0" w:space="0" w:color="auto"/>
        <w:left w:val="none" w:sz="0" w:space="0" w:color="auto"/>
        <w:bottom w:val="none" w:sz="0" w:space="0" w:color="auto"/>
        <w:right w:val="none" w:sz="0" w:space="0" w:color="auto"/>
      </w:divBdr>
    </w:div>
    <w:div w:id="807210413">
      <w:marLeft w:val="0"/>
      <w:marRight w:val="0"/>
      <w:marTop w:val="0"/>
      <w:marBottom w:val="0"/>
      <w:divBdr>
        <w:top w:val="none" w:sz="0" w:space="0" w:color="auto"/>
        <w:left w:val="none" w:sz="0" w:space="0" w:color="auto"/>
        <w:bottom w:val="none" w:sz="0" w:space="0" w:color="auto"/>
        <w:right w:val="none" w:sz="0" w:space="0" w:color="auto"/>
      </w:divBdr>
    </w:div>
    <w:div w:id="807210414">
      <w:marLeft w:val="0"/>
      <w:marRight w:val="0"/>
      <w:marTop w:val="0"/>
      <w:marBottom w:val="0"/>
      <w:divBdr>
        <w:top w:val="none" w:sz="0" w:space="0" w:color="auto"/>
        <w:left w:val="none" w:sz="0" w:space="0" w:color="auto"/>
        <w:bottom w:val="none" w:sz="0" w:space="0" w:color="auto"/>
        <w:right w:val="none" w:sz="0" w:space="0" w:color="auto"/>
      </w:divBdr>
    </w:div>
    <w:div w:id="807210415">
      <w:marLeft w:val="0"/>
      <w:marRight w:val="0"/>
      <w:marTop w:val="0"/>
      <w:marBottom w:val="0"/>
      <w:divBdr>
        <w:top w:val="none" w:sz="0" w:space="0" w:color="auto"/>
        <w:left w:val="none" w:sz="0" w:space="0" w:color="auto"/>
        <w:bottom w:val="none" w:sz="0" w:space="0" w:color="auto"/>
        <w:right w:val="none" w:sz="0" w:space="0" w:color="auto"/>
      </w:divBdr>
    </w:div>
    <w:div w:id="807210416">
      <w:marLeft w:val="0"/>
      <w:marRight w:val="0"/>
      <w:marTop w:val="0"/>
      <w:marBottom w:val="0"/>
      <w:divBdr>
        <w:top w:val="none" w:sz="0" w:space="0" w:color="auto"/>
        <w:left w:val="none" w:sz="0" w:space="0" w:color="auto"/>
        <w:bottom w:val="none" w:sz="0" w:space="0" w:color="auto"/>
        <w:right w:val="none" w:sz="0" w:space="0" w:color="auto"/>
      </w:divBdr>
    </w:div>
    <w:div w:id="807210417">
      <w:marLeft w:val="0"/>
      <w:marRight w:val="0"/>
      <w:marTop w:val="0"/>
      <w:marBottom w:val="0"/>
      <w:divBdr>
        <w:top w:val="none" w:sz="0" w:space="0" w:color="auto"/>
        <w:left w:val="none" w:sz="0" w:space="0" w:color="auto"/>
        <w:bottom w:val="none" w:sz="0" w:space="0" w:color="auto"/>
        <w:right w:val="none" w:sz="0" w:space="0" w:color="auto"/>
      </w:divBdr>
    </w:div>
    <w:div w:id="807210418">
      <w:marLeft w:val="0"/>
      <w:marRight w:val="0"/>
      <w:marTop w:val="0"/>
      <w:marBottom w:val="0"/>
      <w:divBdr>
        <w:top w:val="none" w:sz="0" w:space="0" w:color="auto"/>
        <w:left w:val="none" w:sz="0" w:space="0" w:color="auto"/>
        <w:bottom w:val="none" w:sz="0" w:space="0" w:color="auto"/>
        <w:right w:val="none" w:sz="0" w:space="0" w:color="auto"/>
      </w:divBdr>
    </w:div>
    <w:div w:id="807210419">
      <w:marLeft w:val="0"/>
      <w:marRight w:val="0"/>
      <w:marTop w:val="0"/>
      <w:marBottom w:val="0"/>
      <w:divBdr>
        <w:top w:val="none" w:sz="0" w:space="0" w:color="auto"/>
        <w:left w:val="none" w:sz="0" w:space="0" w:color="auto"/>
        <w:bottom w:val="none" w:sz="0" w:space="0" w:color="auto"/>
        <w:right w:val="none" w:sz="0" w:space="0" w:color="auto"/>
      </w:divBdr>
    </w:div>
    <w:div w:id="807210420">
      <w:marLeft w:val="0"/>
      <w:marRight w:val="0"/>
      <w:marTop w:val="0"/>
      <w:marBottom w:val="0"/>
      <w:divBdr>
        <w:top w:val="none" w:sz="0" w:space="0" w:color="auto"/>
        <w:left w:val="none" w:sz="0" w:space="0" w:color="auto"/>
        <w:bottom w:val="none" w:sz="0" w:space="0" w:color="auto"/>
        <w:right w:val="none" w:sz="0" w:space="0" w:color="auto"/>
      </w:divBdr>
    </w:div>
    <w:div w:id="1018695157">
      <w:bodyDiv w:val="1"/>
      <w:marLeft w:val="0"/>
      <w:marRight w:val="0"/>
      <w:marTop w:val="0"/>
      <w:marBottom w:val="0"/>
      <w:divBdr>
        <w:top w:val="none" w:sz="0" w:space="0" w:color="auto"/>
        <w:left w:val="none" w:sz="0" w:space="0" w:color="auto"/>
        <w:bottom w:val="none" w:sz="0" w:space="0" w:color="auto"/>
        <w:right w:val="none" w:sz="0" w:space="0" w:color="auto"/>
      </w:divBdr>
    </w:div>
    <w:div w:id="1075467424">
      <w:bodyDiv w:val="1"/>
      <w:marLeft w:val="0"/>
      <w:marRight w:val="0"/>
      <w:marTop w:val="0"/>
      <w:marBottom w:val="0"/>
      <w:divBdr>
        <w:top w:val="none" w:sz="0" w:space="0" w:color="auto"/>
        <w:left w:val="none" w:sz="0" w:space="0" w:color="auto"/>
        <w:bottom w:val="none" w:sz="0" w:space="0" w:color="auto"/>
        <w:right w:val="none" w:sz="0" w:space="0" w:color="auto"/>
      </w:divBdr>
    </w:div>
    <w:div w:id="1770588787">
      <w:bodyDiv w:val="1"/>
      <w:marLeft w:val="0"/>
      <w:marRight w:val="0"/>
      <w:marTop w:val="0"/>
      <w:marBottom w:val="0"/>
      <w:divBdr>
        <w:top w:val="none" w:sz="0" w:space="0" w:color="auto"/>
        <w:left w:val="none" w:sz="0" w:space="0" w:color="auto"/>
        <w:bottom w:val="none" w:sz="0" w:space="0" w:color="auto"/>
        <w:right w:val="none" w:sz="0" w:space="0" w:color="auto"/>
      </w:divBdr>
    </w:div>
    <w:div w:id="1836610007">
      <w:bodyDiv w:val="1"/>
      <w:marLeft w:val="0"/>
      <w:marRight w:val="0"/>
      <w:marTop w:val="0"/>
      <w:marBottom w:val="0"/>
      <w:divBdr>
        <w:top w:val="none" w:sz="0" w:space="0" w:color="auto"/>
        <w:left w:val="none" w:sz="0" w:space="0" w:color="auto"/>
        <w:bottom w:val="none" w:sz="0" w:space="0" w:color="auto"/>
        <w:right w:val="none" w:sz="0" w:space="0" w:color="auto"/>
      </w:divBdr>
    </w:div>
    <w:div w:id="196905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rga.com/" TargetMode="External"/><Relationship Id="rId21" Type="http://schemas.openxmlformats.org/officeDocument/2006/relationships/hyperlink" Target="https://franciscanaction.org/" TargetMode="External"/><Relationship Id="rId22" Type="http://schemas.openxmlformats.org/officeDocument/2006/relationships/hyperlink" Target="http://www.ctv.va/content/ctv/it.html" TargetMode="External"/><Relationship Id="rId23" Type="http://schemas.openxmlformats.org/officeDocument/2006/relationships/hyperlink" Target="http://www.elvideodelpapa.org" TargetMode="External"/><Relationship Id="rId24" Type="http://schemas.openxmlformats.org/officeDocument/2006/relationships/hyperlink" Target="https://www.youtube.com/channel/UC3_w-2gDw2bb0P0rkqn_3IQ" TargetMode="External"/><Relationship Id="rId25" Type="http://schemas.openxmlformats.org/officeDocument/2006/relationships/hyperlink" Target="https://www.facebook.com/elvideodelpapa" TargetMode="External"/><Relationship Id="rId26" Type="http://schemas.openxmlformats.org/officeDocument/2006/relationships/hyperlink" Target="http://www.elvideodelpapa.org" TargetMode="External"/><Relationship Id="rId27" Type="http://schemas.openxmlformats.org/officeDocument/2006/relationships/hyperlink" Target="https://www.apmej.org" TargetMode="External"/><Relationship Id="rId28" Type="http://schemas.openxmlformats.org/officeDocument/2006/relationships/hyperlink" Target="http://www.apmej.org" TargetMode="External"/><Relationship Id="rId29" Type="http://schemas.openxmlformats.org/officeDocument/2006/relationships/hyperlink" Target="http://www.lamachi.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mailto:justiniano.vila@lamachi.com" TargetMode="External"/><Relationship Id="rId31" Type="http://schemas.openxmlformats.org/officeDocument/2006/relationships/hyperlink" Target="http://www.lamachi.com" TargetMode="External"/><Relationship Id="rId32" Type="http://schemas.openxmlformats.org/officeDocument/2006/relationships/hyperlink" Target="http://www.facebook.com/agencialamachi" TargetMode="External"/><Relationship Id="rId9" Type="http://schemas.openxmlformats.org/officeDocument/2006/relationships/hyperlink" Target="http://www.elvideodelpapa.org"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apmej.org" TargetMode="External"/><Relationship Id="rId33" Type="http://schemas.openxmlformats.org/officeDocument/2006/relationships/hyperlink" Target="http://www.twitter.com/agencialamachi" TargetMode="External"/><Relationship Id="rId34" Type="http://schemas.openxmlformats.org/officeDocument/2006/relationships/header" Target="header1.xml"/><Relationship Id="rId35" Type="http://schemas.openxmlformats.org/officeDocument/2006/relationships/header" Target="header2.xml"/><Relationship Id="rId36" Type="http://schemas.openxmlformats.org/officeDocument/2006/relationships/footer" Target="footer1.xml"/><Relationship Id="rId10" Type="http://schemas.openxmlformats.org/officeDocument/2006/relationships/hyperlink" Target="https://www.lamachi.com" TargetMode="External"/><Relationship Id="rId11" Type="http://schemas.openxmlformats.org/officeDocument/2006/relationships/hyperlink" Target="http://www.elvideodelpapa.org" TargetMode="External"/><Relationship Id="rId12" Type="http://schemas.openxmlformats.org/officeDocument/2006/relationships/hyperlink" Target="http://www.sjweb.info/" TargetMode="External"/><Relationship Id="rId13" Type="http://schemas.openxmlformats.org/officeDocument/2006/relationships/hyperlink" Target="http://www.indigomusica.com/" TargetMode="External"/><Relationship Id="rId14" Type="http://schemas.openxmlformats.org/officeDocument/2006/relationships/hyperlink" Target="http://www.romereports.com/" TargetMode="External"/><Relationship Id="rId15" Type="http://schemas.openxmlformats.org/officeDocument/2006/relationships/hyperlink" Target="https://catholicclimatemovement.global/" TargetMode="External"/><Relationship Id="rId16" Type="http://schemas.openxmlformats.org/officeDocument/2006/relationships/hyperlink" Target="http://www.gettyimageslatam.com/" TargetMode="External"/><Relationship Id="rId17" Type="http://schemas.openxmlformats.org/officeDocument/2006/relationships/hyperlink" Target="http://www2.deloitte.com/ar/es.html" TargetMode="External"/><Relationship Id="rId18" Type="http://schemas.openxmlformats.org/officeDocument/2006/relationships/hyperlink" Target="http://www.pwc.com.ar/" TargetMode="External"/><Relationship Id="rId19" Type="http://schemas.openxmlformats.org/officeDocument/2006/relationships/hyperlink" Target="http://www.sadaic.org.ar/" TargetMode="External"/><Relationship Id="rId37" Type="http://schemas.openxmlformats.org/officeDocument/2006/relationships/footer" Target="footer2.xml"/><Relationship Id="rId38" Type="http://schemas.openxmlformats.org/officeDocument/2006/relationships/header" Target="header3.xml"/><Relationship Id="rId39" Type="http://schemas.openxmlformats.org/officeDocument/2006/relationships/footer" Target="footer3.xml"/><Relationship Id="rId40" Type="http://schemas.openxmlformats.org/officeDocument/2006/relationships/fontTable" Target="fontTable.xml"/><Relationship Id="rId41"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png"/><Relationship Id="rId3"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2</Pages>
  <Words>950</Words>
  <Characters>5230</Characters>
  <Application>Microsoft Macintosh Word</Application>
  <DocSecurity>0</DocSecurity>
  <Lines>43</Lines>
  <Paragraphs>12</Paragraphs>
  <ScaleCrop>false</ScaleCrop>
  <Company/>
  <LinksUpToDate>false</LinksUpToDate>
  <CharactersWithSpaces>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‰π©Ê≠´Ê§†‰±°Áï≥Ê§Ä„∏≤„ª∏Íîø„åã‰¨ÆÍç∞‰ûÆÔû§Óí°Ë™ÄÂúáÏßóÍæ¨ÈííÎ∂§ÈèäÍ£ä„•äÊè§ÈûÅ</dc:creator>
  <cp:keywords/>
  <dc:description/>
  <cp:lastModifiedBy>Justiniano Vila</cp:lastModifiedBy>
  <cp:revision>30</cp:revision>
  <cp:lastPrinted>2015-07-06T09:24:00Z</cp:lastPrinted>
  <dcterms:created xsi:type="dcterms:W3CDTF">2016-01-04T10:08:00Z</dcterms:created>
  <dcterms:modified xsi:type="dcterms:W3CDTF">2016-02-05T14:38:00Z</dcterms:modified>
</cp:coreProperties>
</file>