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CF49C" w14:textId="77777777" w:rsidR="002B6018" w:rsidRDefault="00A951E1" w:rsidP="002B6018">
      <w:pPr>
        <w:spacing w:after="120" w:line="276" w:lineRule="auto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6018">
        <w:rPr>
          <w:rFonts w:ascii="Arial" w:hAnsi="Arial" w:cs="Arial"/>
          <w:b/>
          <w:bCs/>
          <w:color w:val="auto"/>
          <w:sz w:val="28"/>
          <w:szCs w:val="28"/>
        </w:rPr>
        <w:t>"</w:t>
      </w:r>
      <w:proofErr w:type="spellStart"/>
      <w:r w:rsidRPr="002B6018">
        <w:rPr>
          <w:rFonts w:ascii="Arial" w:hAnsi="Arial" w:cs="Arial"/>
          <w:b/>
          <w:bCs/>
          <w:color w:val="auto"/>
          <w:sz w:val="28"/>
          <w:szCs w:val="28"/>
        </w:rPr>
        <w:t>The</w:t>
      </w:r>
      <w:proofErr w:type="spellEnd"/>
      <w:r w:rsidRPr="002B6018">
        <w:rPr>
          <w:rFonts w:ascii="Arial" w:hAnsi="Arial" w:cs="Arial"/>
          <w:b/>
          <w:bCs/>
          <w:color w:val="auto"/>
          <w:sz w:val="28"/>
          <w:szCs w:val="28"/>
        </w:rPr>
        <w:t xml:space="preserve"> Pope Video" </w:t>
      </w:r>
      <w:proofErr w:type="spellStart"/>
      <w:r w:rsidRPr="002B6018">
        <w:rPr>
          <w:rFonts w:ascii="Arial" w:hAnsi="Arial" w:cs="Arial"/>
          <w:b/>
          <w:bCs/>
          <w:color w:val="auto"/>
          <w:sz w:val="28"/>
          <w:szCs w:val="28"/>
        </w:rPr>
        <w:t>for</w:t>
      </w:r>
      <w:proofErr w:type="spellEnd"/>
      <w:r w:rsidRPr="002B6018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proofErr w:type="spellStart"/>
      <w:r w:rsidRPr="002B6018">
        <w:rPr>
          <w:rFonts w:ascii="Arial" w:hAnsi="Arial" w:cs="Arial"/>
          <w:b/>
          <w:bCs/>
          <w:color w:val="auto"/>
          <w:sz w:val="28"/>
          <w:szCs w:val="28"/>
        </w:rPr>
        <w:t>February</w:t>
      </w:r>
      <w:proofErr w:type="spellEnd"/>
      <w:r w:rsidRPr="002B6018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proofErr w:type="spellStart"/>
      <w:r w:rsidRPr="002B6018">
        <w:rPr>
          <w:rFonts w:ascii="Arial" w:hAnsi="Arial" w:cs="Arial"/>
          <w:b/>
          <w:bCs/>
          <w:color w:val="auto"/>
          <w:sz w:val="28"/>
          <w:szCs w:val="28"/>
        </w:rPr>
        <w:t>Addresses</w:t>
      </w:r>
      <w:proofErr w:type="spellEnd"/>
    </w:p>
    <w:p w14:paraId="08BB3367" w14:textId="35B106F9" w:rsidR="00A951E1" w:rsidRPr="002B6018" w:rsidRDefault="00A951E1" w:rsidP="002B6018">
      <w:pPr>
        <w:spacing w:after="120" w:line="276" w:lineRule="auto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6018">
        <w:rPr>
          <w:rFonts w:ascii="Arial" w:hAnsi="Arial" w:cs="Arial"/>
          <w:b/>
          <w:bCs/>
          <w:color w:val="auto"/>
          <w:sz w:val="28"/>
          <w:szCs w:val="28"/>
        </w:rPr>
        <w:t xml:space="preserve"> "</w:t>
      </w:r>
      <w:proofErr w:type="spellStart"/>
      <w:r w:rsidRPr="002B6018">
        <w:rPr>
          <w:rFonts w:ascii="Arial" w:hAnsi="Arial" w:cs="Arial"/>
          <w:b/>
          <w:bCs/>
          <w:color w:val="auto"/>
          <w:sz w:val="28"/>
          <w:szCs w:val="28"/>
        </w:rPr>
        <w:t>The</w:t>
      </w:r>
      <w:proofErr w:type="spellEnd"/>
      <w:r w:rsidRPr="002B6018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proofErr w:type="spellStart"/>
      <w:r w:rsidRPr="002B6018">
        <w:rPr>
          <w:rFonts w:ascii="Arial" w:hAnsi="Arial" w:cs="Arial"/>
          <w:b/>
          <w:bCs/>
          <w:color w:val="auto"/>
          <w:sz w:val="28"/>
          <w:szCs w:val="28"/>
        </w:rPr>
        <w:t>Care</w:t>
      </w:r>
      <w:proofErr w:type="spellEnd"/>
      <w:r w:rsidRPr="002B6018">
        <w:rPr>
          <w:rFonts w:ascii="Arial" w:hAnsi="Arial" w:cs="Arial"/>
          <w:b/>
          <w:bCs/>
          <w:color w:val="auto"/>
          <w:sz w:val="28"/>
          <w:szCs w:val="28"/>
        </w:rPr>
        <w:t xml:space="preserve"> of </w:t>
      </w:r>
      <w:proofErr w:type="spellStart"/>
      <w:r w:rsidRPr="002B6018">
        <w:rPr>
          <w:rFonts w:ascii="Arial" w:hAnsi="Arial" w:cs="Arial"/>
          <w:b/>
          <w:bCs/>
          <w:color w:val="auto"/>
          <w:sz w:val="28"/>
          <w:szCs w:val="28"/>
        </w:rPr>
        <w:t>Creation</w:t>
      </w:r>
      <w:proofErr w:type="spellEnd"/>
      <w:r w:rsidRPr="002B6018">
        <w:rPr>
          <w:rFonts w:ascii="Arial" w:hAnsi="Arial" w:cs="Arial"/>
          <w:b/>
          <w:bCs/>
          <w:color w:val="auto"/>
          <w:sz w:val="28"/>
          <w:szCs w:val="28"/>
        </w:rPr>
        <w:t>"</w:t>
      </w:r>
    </w:p>
    <w:p w14:paraId="10AFBA28" w14:textId="77777777" w:rsidR="00A951E1" w:rsidRPr="00A951E1" w:rsidRDefault="00A951E1" w:rsidP="00A951E1">
      <w:pPr>
        <w:suppressAutoHyphens w:val="0"/>
        <w:autoSpaceDE w:val="0"/>
        <w:autoSpaceDN w:val="0"/>
        <w:adjustRightInd w:val="0"/>
        <w:spacing w:after="0"/>
        <w:rPr>
          <w:rFonts w:ascii="Helvetica" w:eastAsia="Times New Roman" w:hAnsi="Helvetica" w:cs="Helvetica"/>
          <w:color w:val="auto"/>
          <w:lang w:val="es-ES" w:eastAsia="es-AR"/>
        </w:rPr>
      </w:pPr>
    </w:p>
    <w:p w14:paraId="40854BCD" w14:textId="013BDA53" w:rsidR="00A951E1" w:rsidRPr="002B6018" w:rsidRDefault="00A951E1" w:rsidP="002B6018">
      <w:pPr>
        <w:spacing w:after="120" w:line="276" w:lineRule="auto"/>
        <w:jc w:val="both"/>
        <w:rPr>
          <w:rFonts w:ascii="Arial" w:hAnsi="Arial" w:cs="Arial"/>
          <w:i/>
          <w:color w:val="auto"/>
          <w:sz w:val="22"/>
          <w:szCs w:val="22"/>
          <w:lang w:val="en-US"/>
        </w:rPr>
      </w:pPr>
      <w:r w:rsidRPr="002B6018">
        <w:rPr>
          <w:rFonts w:ascii="Arial" w:hAnsi="Arial" w:cs="Arial"/>
          <w:i/>
          <w:color w:val="auto"/>
          <w:sz w:val="22"/>
          <w:szCs w:val="22"/>
          <w:lang w:val="en-US"/>
        </w:rPr>
        <w:t xml:space="preserve">In the </w:t>
      </w:r>
      <w:r w:rsidR="00910A57" w:rsidRPr="002B6018">
        <w:rPr>
          <w:rFonts w:ascii="Arial" w:hAnsi="Arial" w:cs="Arial"/>
          <w:i/>
          <w:color w:val="auto"/>
          <w:sz w:val="22"/>
          <w:szCs w:val="22"/>
          <w:lang w:val="en-US"/>
        </w:rPr>
        <w:t>February Pope Video</w:t>
      </w:r>
      <w:r w:rsidRPr="002B6018">
        <w:rPr>
          <w:rFonts w:ascii="Arial" w:hAnsi="Arial" w:cs="Arial"/>
          <w:i/>
          <w:color w:val="auto"/>
          <w:sz w:val="22"/>
          <w:szCs w:val="22"/>
          <w:lang w:val="en-US"/>
        </w:rPr>
        <w:t xml:space="preserve">, Pope Francis asks </w:t>
      </w:r>
      <w:r w:rsidR="00D97A40" w:rsidRPr="002B6018">
        <w:rPr>
          <w:rFonts w:ascii="Arial" w:hAnsi="Arial" w:cs="Arial"/>
          <w:i/>
          <w:color w:val="auto"/>
          <w:sz w:val="22"/>
          <w:szCs w:val="22"/>
          <w:lang w:val="en-US"/>
        </w:rPr>
        <w:t xml:space="preserve">people to </w:t>
      </w:r>
      <w:r w:rsidRPr="002B6018">
        <w:rPr>
          <w:rFonts w:ascii="Arial" w:hAnsi="Arial" w:cs="Arial"/>
          <w:i/>
          <w:color w:val="auto"/>
          <w:sz w:val="22"/>
          <w:szCs w:val="22"/>
          <w:lang w:val="en-US"/>
        </w:rPr>
        <w:t xml:space="preserve">pray for the care of creation. This is the second video of the monthly campaign </w:t>
      </w:r>
      <w:r w:rsidR="00910A57" w:rsidRPr="002B6018">
        <w:rPr>
          <w:rFonts w:ascii="Arial" w:hAnsi="Arial" w:cs="Arial"/>
          <w:i/>
          <w:color w:val="auto"/>
          <w:sz w:val="22"/>
          <w:szCs w:val="22"/>
          <w:lang w:val="en-US"/>
        </w:rPr>
        <w:t xml:space="preserve">of </w:t>
      </w:r>
      <w:r w:rsidRPr="002B6018">
        <w:rPr>
          <w:rFonts w:ascii="Arial" w:hAnsi="Arial" w:cs="Arial"/>
          <w:i/>
          <w:color w:val="auto"/>
          <w:sz w:val="22"/>
          <w:szCs w:val="22"/>
          <w:lang w:val="en-US"/>
        </w:rPr>
        <w:t xml:space="preserve">the </w:t>
      </w:r>
      <w:r w:rsidR="00910A57" w:rsidRPr="002B6018">
        <w:rPr>
          <w:rFonts w:ascii="Arial" w:hAnsi="Arial" w:cs="Arial"/>
          <w:i/>
          <w:color w:val="auto"/>
          <w:sz w:val="22"/>
          <w:szCs w:val="22"/>
          <w:lang w:val="en-US"/>
        </w:rPr>
        <w:t xml:space="preserve">Pope’s </w:t>
      </w:r>
      <w:r w:rsidRPr="002B6018">
        <w:rPr>
          <w:rFonts w:ascii="Arial" w:hAnsi="Arial" w:cs="Arial"/>
          <w:i/>
          <w:color w:val="auto"/>
          <w:sz w:val="22"/>
          <w:szCs w:val="22"/>
          <w:lang w:val="en-US"/>
        </w:rPr>
        <w:t>World</w:t>
      </w:r>
      <w:r w:rsidR="00910A57" w:rsidRPr="002B6018">
        <w:rPr>
          <w:rFonts w:ascii="Arial" w:hAnsi="Arial" w:cs="Arial"/>
          <w:i/>
          <w:color w:val="auto"/>
          <w:sz w:val="22"/>
          <w:szCs w:val="22"/>
          <w:lang w:val="en-US"/>
        </w:rPr>
        <w:t>wide P</w:t>
      </w:r>
      <w:r w:rsidRPr="002B6018">
        <w:rPr>
          <w:rFonts w:ascii="Arial" w:hAnsi="Arial" w:cs="Arial"/>
          <w:i/>
          <w:color w:val="auto"/>
          <w:sz w:val="22"/>
          <w:szCs w:val="22"/>
          <w:lang w:val="en-US"/>
        </w:rPr>
        <w:t xml:space="preserve">rayer Network (Apostleship of Prayer) through which </w:t>
      </w:r>
      <w:r w:rsidR="00910A57" w:rsidRPr="002B6018">
        <w:rPr>
          <w:rFonts w:ascii="Arial" w:hAnsi="Arial" w:cs="Arial"/>
          <w:i/>
          <w:color w:val="auto"/>
          <w:sz w:val="22"/>
          <w:szCs w:val="22"/>
          <w:lang w:val="en-US"/>
        </w:rPr>
        <w:t xml:space="preserve">Pope </w:t>
      </w:r>
      <w:r w:rsidRPr="002B6018">
        <w:rPr>
          <w:rFonts w:ascii="Arial" w:hAnsi="Arial" w:cs="Arial"/>
          <w:i/>
          <w:color w:val="auto"/>
          <w:sz w:val="22"/>
          <w:szCs w:val="22"/>
          <w:lang w:val="en-US"/>
        </w:rPr>
        <w:t xml:space="preserve">Francis calls men and women </w:t>
      </w:r>
      <w:r w:rsidR="00910A57" w:rsidRPr="002B6018">
        <w:rPr>
          <w:rFonts w:ascii="Arial" w:hAnsi="Arial" w:cs="Arial"/>
          <w:i/>
          <w:color w:val="auto"/>
          <w:sz w:val="22"/>
          <w:szCs w:val="22"/>
          <w:lang w:val="en-US"/>
        </w:rPr>
        <w:t xml:space="preserve">of </w:t>
      </w:r>
      <w:r w:rsidRPr="002B6018">
        <w:rPr>
          <w:rFonts w:ascii="Arial" w:hAnsi="Arial" w:cs="Arial"/>
          <w:i/>
          <w:color w:val="auto"/>
          <w:sz w:val="22"/>
          <w:szCs w:val="22"/>
          <w:lang w:val="en-US"/>
        </w:rPr>
        <w:t xml:space="preserve">the world to join </w:t>
      </w:r>
      <w:r w:rsidR="00910A57" w:rsidRPr="002B6018">
        <w:rPr>
          <w:rFonts w:ascii="Arial" w:hAnsi="Arial" w:cs="Arial"/>
          <w:i/>
          <w:color w:val="auto"/>
          <w:sz w:val="22"/>
          <w:szCs w:val="22"/>
          <w:lang w:val="en-US"/>
        </w:rPr>
        <w:t xml:space="preserve">him in praying for diverse challenges facing </w:t>
      </w:r>
      <w:r w:rsidRPr="002B6018">
        <w:rPr>
          <w:rFonts w:ascii="Arial" w:hAnsi="Arial" w:cs="Arial"/>
          <w:i/>
          <w:color w:val="auto"/>
          <w:sz w:val="22"/>
          <w:szCs w:val="22"/>
          <w:lang w:val="en-US"/>
        </w:rPr>
        <w:t>humanity.</w:t>
      </w:r>
    </w:p>
    <w:p w14:paraId="54B9C4F3" w14:textId="77777777" w:rsidR="00A951E1" w:rsidRPr="002B6018" w:rsidRDefault="00A951E1" w:rsidP="002B6018">
      <w:pPr>
        <w:suppressAutoHyphens w:val="0"/>
        <w:autoSpaceDE w:val="0"/>
        <w:autoSpaceDN w:val="0"/>
        <w:adjustRightInd w:val="0"/>
        <w:spacing w:after="0"/>
        <w:jc w:val="both"/>
        <w:rPr>
          <w:rFonts w:ascii="Helvetica" w:eastAsia="Times New Roman" w:hAnsi="Helvetica" w:cs="Helvetica"/>
          <w:color w:val="auto"/>
          <w:lang w:val="en-US" w:eastAsia="es-AR"/>
        </w:rPr>
      </w:pPr>
    </w:p>
    <w:p w14:paraId="75C57112" w14:textId="2CD87A2F" w:rsidR="00A951E1" w:rsidRPr="002B6018" w:rsidRDefault="00910A57" w:rsidP="002B6018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  <w:r w:rsidRPr="00E1051D">
        <w:rPr>
          <w:rFonts w:ascii="Arial" w:hAnsi="Arial" w:cs="Arial"/>
          <w:i/>
          <w:color w:val="auto"/>
          <w:sz w:val="22"/>
          <w:szCs w:val="22"/>
          <w:lang w:val="en-US"/>
        </w:rPr>
        <w:t>(Vatican, February 5, 2016)</w:t>
      </w:r>
      <w:r w:rsidRPr="002B6018">
        <w:rPr>
          <w:rFonts w:ascii="Arial" w:hAnsi="Arial" w:cs="Arial"/>
          <w:color w:val="auto"/>
          <w:sz w:val="22"/>
          <w:szCs w:val="22"/>
          <w:lang w:val="en-US"/>
        </w:rPr>
        <w:t xml:space="preserve">  Today Pope Francis released a video asking people of the world to unite with him in prayer for the care of creation. This is the second video of the monthly campaign of the </w:t>
      </w:r>
      <w:hyperlink r:id="rId8" w:history="1">
        <w:r w:rsidRPr="00E1051D">
          <w:rPr>
            <w:rStyle w:val="Hipervnculo"/>
            <w:rFonts w:ascii="Arial" w:hAnsi="Arial" w:cs="Arial"/>
            <w:sz w:val="22"/>
            <w:szCs w:val="22"/>
            <w:lang w:val="en-US"/>
          </w:rPr>
          <w:t>Pope’s Worldwide Prayer Network (Apostleship of Prayer)</w:t>
        </w:r>
      </w:hyperlink>
      <w:r w:rsidRPr="002B6018">
        <w:rPr>
          <w:rFonts w:ascii="Arial" w:hAnsi="Arial" w:cs="Arial"/>
          <w:color w:val="auto"/>
          <w:sz w:val="22"/>
          <w:szCs w:val="22"/>
          <w:lang w:val="en-US"/>
        </w:rPr>
        <w:t xml:space="preserve"> through which Pope Francis calls men and women everywhere </w:t>
      </w:r>
      <w:r w:rsidR="00D97A40" w:rsidRPr="002B6018">
        <w:rPr>
          <w:rFonts w:ascii="Arial" w:hAnsi="Arial" w:cs="Arial"/>
          <w:color w:val="auto"/>
          <w:sz w:val="22"/>
          <w:szCs w:val="22"/>
          <w:lang w:val="en-US"/>
        </w:rPr>
        <w:t xml:space="preserve">to pray in solidarity in response to </w:t>
      </w:r>
      <w:r w:rsidRPr="002B6018">
        <w:rPr>
          <w:rFonts w:ascii="Arial" w:hAnsi="Arial" w:cs="Arial"/>
          <w:color w:val="auto"/>
          <w:sz w:val="22"/>
          <w:szCs w:val="22"/>
          <w:lang w:val="en-US"/>
        </w:rPr>
        <w:t>diverse challenges facing humanity.</w:t>
      </w:r>
      <w:r w:rsidR="00A951E1" w:rsidRPr="002B6018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328FB4BA" w14:textId="77777777" w:rsidR="00A951E1" w:rsidRPr="002B6018" w:rsidRDefault="00A951E1" w:rsidP="002B6018">
      <w:pPr>
        <w:suppressAutoHyphens w:val="0"/>
        <w:autoSpaceDE w:val="0"/>
        <w:autoSpaceDN w:val="0"/>
        <w:adjustRightInd w:val="0"/>
        <w:spacing w:after="0"/>
        <w:jc w:val="both"/>
        <w:rPr>
          <w:rFonts w:ascii="Helvetica" w:eastAsia="Times New Roman" w:hAnsi="Helvetica" w:cs="Helvetica"/>
          <w:color w:val="auto"/>
          <w:lang w:val="en-US" w:eastAsia="es-AR"/>
        </w:rPr>
      </w:pPr>
    </w:p>
    <w:p w14:paraId="4E1520B5" w14:textId="61711B08" w:rsidR="00A951E1" w:rsidRPr="00E1051D" w:rsidRDefault="00910A57" w:rsidP="00E1051D">
      <w:pPr>
        <w:spacing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1051D">
        <w:rPr>
          <w:rFonts w:ascii="Arial" w:hAnsi="Arial" w:cs="Arial"/>
          <w:color w:val="auto"/>
          <w:sz w:val="22"/>
          <w:szCs w:val="22"/>
        </w:rPr>
        <w:t xml:space="preserve">February’s Pope Video </w:t>
      </w:r>
      <w:r w:rsidR="00A951E1" w:rsidRPr="00E1051D">
        <w:rPr>
          <w:rFonts w:ascii="Arial" w:hAnsi="Arial" w:cs="Arial"/>
          <w:color w:val="auto"/>
          <w:sz w:val="22"/>
          <w:szCs w:val="22"/>
        </w:rPr>
        <w:t xml:space="preserve">focuses on ecology and </w:t>
      </w:r>
      <w:r w:rsidRPr="00E1051D">
        <w:rPr>
          <w:rFonts w:ascii="Arial" w:hAnsi="Arial" w:cs="Arial"/>
          <w:color w:val="auto"/>
          <w:sz w:val="22"/>
          <w:szCs w:val="22"/>
        </w:rPr>
        <w:t xml:space="preserve">the </w:t>
      </w:r>
      <w:r w:rsidR="00A951E1" w:rsidRPr="00E1051D">
        <w:rPr>
          <w:rFonts w:ascii="Arial" w:hAnsi="Arial" w:cs="Arial"/>
          <w:color w:val="auto"/>
          <w:sz w:val="22"/>
          <w:szCs w:val="22"/>
        </w:rPr>
        <w:t xml:space="preserve">care of creation. </w:t>
      </w:r>
      <w:r w:rsidRPr="00E1051D">
        <w:rPr>
          <w:rFonts w:ascii="Arial" w:hAnsi="Arial" w:cs="Arial"/>
          <w:color w:val="auto"/>
          <w:sz w:val="22"/>
          <w:szCs w:val="22"/>
        </w:rPr>
        <w:t xml:space="preserve">Rev. </w:t>
      </w:r>
      <w:proofErr w:type="spellStart"/>
      <w:r w:rsidRPr="00E1051D">
        <w:rPr>
          <w:rFonts w:ascii="Arial" w:hAnsi="Arial" w:cs="Arial"/>
          <w:color w:val="auto"/>
          <w:sz w:val="22"/>
          <w:szCs w:val="22"/>
        </w:rPr>
        <w:t>Frédéric</w:t>
      </w:r>
      <w:proofErr w:type="spellEnd"/>
      <w:r w:rsidRPr="00E1051D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E1051D">
        <w:rPr>
          <w:rFonts w:ascii="Arial" w:hAnsi="Arial" w:cs="Arial"/>
          <w:color w:val="auto"/>
          <w:sz w:val="22"/>
          <w:szCs w:val="22"/>
        </w:rPr>
        <w:t>Fornos</w:t>
      </w:r>
      <w:proofErr w:type="spellEnd"/>
      <w:r w:rsidRPr="00E1051D">
        <w:rPr>
          <w:rFonts w:ascii="Arial" w:hAnsi="Arial" w:cs="Arial"/>
          <w:color w:val="auto"/>
          <w:sz w:val="22"/>
          <w:szCs w:val="22"/>
        </w:rPr>
        <w:t xml:space="preserve">, a Jesuit priest and international director of the Pope’s Worldwide Prayer Network said, </w:t>
      </w:r>
      <w:r w:rsidR="00A951E1" w:rsidRPr="00E1051D">
        <w:rPr>
          <w:rFonts w:ascii="Arial" w:hAnsi="Arial" w:cs="Arial"/>
          <w:color w:val="auto"/>
          <w:sz w:val="22"/>
          <w:szCs w:val="22"/>
        </w:rPr>
        <w:t xml:space="preserve">"The </w:t>
      </w:r>
      <w:r w:rsidRPr="00E1051D">
        <w:rPr>
          <w:rFonts w:ascii="Arial" w:hAnsi="Arial" w:cs="Arial"/>
          <w:color w:val="auto"/>
          <w:sz w:val="22"/>
          <w:szCs w:val="22"/>
        </w:rPr>
        <w:t xml:space="preserve">prayer </w:t>
      </w:r>
      <w:r w:rsidR="00A951E1" w:rsidRPr="00E1051D">
        <w:rPr>
          <w:rFonts w:ascii="Arial" w:hAnsi="Arial" w:cs="Arial"/>
          <w:color w:val="auto"/>
          <w:sz w:val="22"/>
          <w:szCs w:val="22"/>
        </w:rPr>
        <w:t xml:space="preserve">intention </w:t>
      </w:r>
      <w:r w:rsidRPr="00E1051D">
        <w:rPr>
          <w:rFonts w:ascii="Arial" w:hAnsi="Arial" w:cs="Arial"/>
          <w:color w:val="auto"/>
          <w:sz w:val="22"/>
          <w:szCs w:val="22"/>
        </w:rPr>
        <w:t xml:space="preserve">for </w:t>
      </w:r>
      <w:r w:rsidR="00A951E1" w:rsidRPr="00E1051D">
        <w:rPr>
          <w:rFonts w:ascii="Arial" w:hAnsi="Arial" w:cs="Arial"/>
          <w:color w:val="auto"/>
          <w:sz w:val="22"/>
          <w:szCs w:val="22"/>
        </w:rPr>
        <w:t xml:space="preserve">February comes at a crucial time for humanity, </w:t>
      </w:r>
      <w:r w:rsidR="00F83D08" w:rsidRPr="00E1051D">
        <w:rPr>
          <w:rFonts w:ascii="Arial" w:hAnsi="Arial" w:cs="Arial"/>
          <w:color w:val="auto"/>
          <w:sz w:val="22"/>
          <w:szCs w:val="22"/>
        </w:rPr>
        <w:t xml:space="preserve">addressing </w:t>
      </w:r>
      <w:r w:rsidR="00A951E1" w:rsidRPr="00E1051D">
        <w:rPr>
          <w:rFonts w:ascii="Arial" w:hAnsi="Arial" w:cs="Arial"/>
          <w:color w:val="auto"/>
          <w:sz w:val="22"/>
          <w:szCs w:val="22"/>
        </w:rPr>
        <w:t xml:space="preserve">an area where we </w:t>
      </w:r>
      <w:r w:rsidR="00F83D08" w:rsidRPr="00E1051D">
        <w:rPr>
          <w:rFonts w:ascii="Arial" w:hAnsi="Arial" w:cs="Arial"/>
          <w:color w:val="auto"/>
          <w:sz w:val="22"/>
          <w:szCs w:val="22"/>
        </w:rPr>
        <w:t xml:space="preserve">urgently </w:t>
      </w:r>
      <w:r w:rsidR="00A951E1" w:rsidRPr="00E1051D">
        <w:rPr>
          <w:rFonts w:ascii="Arial" w:hAnsi="Arial" w:cs="Arial"/>
          <w:color w:val="auto"/>
          <w:sz w:val="22"/>
          <w:szCs w:val="22"/>
        </w:rPr>
        <w:t>need to make change</w:t>
      </w:r>
      <w:r w:rsidR="00F83D08" w:rsidRPr="00E1051D">
        <w:rPr>
          <w:rFonts w:ascii="Arial" w:hAnsi="Arial" w:cs="Arial"/>
          <w:color w:val="auto"/>
          <w:sz w:val="22"/>
          <w:szCs w:val="22"/>
        </w:rPr>
        <w:t>s</w:t>
      </w:r>
      <w:r w:rsidR="00A951E1" w:rsidRPr="00E1051D">
        <w:rPr>
          <w:rFonts w:ascii="Arial" w:hAnsi="Arial" w:cs="Arial"/>
          <w:color w:val="auto"/>
          <w:sz w:val="22"/>
          <w:szCs w:val="22"/>
        </w:rPr>
        <w:t xml:space="preserve">. </w:t>
      </w:r>
      <w:r w:rsidR="00F83D08" w:rsidRPr="00E1051D">
        <w:rPr>
          <w:rFonts w:ascii="Arial" w:hAnsi="Arial" w:cs="Arial"/>
          <w:color w:val="auto"/>
          <w:sz w:val="22"/>
          <w:szCs w:val="22"/>
        </w:rPr>
        <w:t xml:space="preserve">The Pope </w:t>
      </w:r>
      <w:r w:rsidR="00A951E1" w:rsidRPr="00E1051D">
        <w:rPr>
          <w:rFonts w:ascii="Arial" w:hAnsi="Arial" w:cs="Arial"/>
          <w:color w:val="auto"/>
          <w:sz w:val="22"/>
          <w:szCs w:val="22"/>
        </w:rPr>
        <w:t xml:space="preserve">asks us to </w:t>
      </w:r>
      <w:r w:rsidR="00F83D08" w:rsidRPr="00E1051D">
        <w:rPr>
          <w:rFonts w:ascii="Arial" w:hAnsi="Arial" w:cs="Arial"/>
          <w:color w:val="auto"/>
          <w:sz w:val="22"/>
          <w:szCs w:val="22"/>
        </w:rPr>
        <w:t>unite in r</w:t>
      </w:r>
      <w:r w:rsidR="00A951E1" w:rsidRPr="00E1051D">
        <w:rPr>
          <w:rFonts w:ascii="Arial" w:hAnsi="Arial" w:cs="Arial"/>
          <w:color w:val="auto"/>
          <w:sz w:val="22"/>
          <w:szCs w:val="22"/>
        </w:rPr>
        <w:t>espect for creatio</w:t>
      </w:r>
      <w:r w:rsidR="00F83D08" w:rsidRPr="00E1051D">
        <w:rPr>
          <w:rFonts w:ascii="Arial" w:hAnsi="Arial" w:cs="Arial"/>
          <w:color w:val="auto"/>
          <w:sz w:val="22"/>
          <w:szCs w:val="22"/>
        </w:rPr>
        <w:t xml:space="preserve">n and to act to preserve </w:t>
      </w:r>
      <w:r w:rsidR="00D97A40" w:rsidRPr="00E1051D">
        <w:rPr>
          <w:rFonts w:ascii="Arial" w:hAnsi="Arial" w:cs="Arial"/>
          <w:color w:val="auto"/>
          <w:sz w:val="22"/>
          <w:szCs w:val="22"/>
        </w:rPr>
        <w:t>the natural world</w:t>
      </w:r>
      <w:r w:rsidR="00A951E1" w:rsidRPr="00E1051D">
        <w:rPr>
          <w:rFonts w:ascii="Arial" w:hAnsi="Arial" w:cs="Arial"/>
          <w:color w:val="auto"/>
          <w:sz w:val="22"/>
          <w:szCs w:val="22"/>
        </w:rPr>
        <w:t xml:space="preserve"> for future generations. We need a conversation that </w:t>
      </w:r>
      <w:r w:rsidR="00F83D08" w:rsidRPr="00E1051D">
        <w:rPr>
          <w:rFonts w:ascii="Arial" w:hAnsi="Arial" w:cs="Arial"/>
          <w:color w:val="auto"/>
          <w:sz w:val="22"/>
          <w:szCs w:val="22"/>
        </w:rPr>
        <w:t xml:space="preserve">brings us together, </w:t>
      </w:r>
      <w:r w:rsidR="00A951E1" w:rsidRPr="00E1051D">
        <w:rPr>
          <w:rFonts w:ascii="Arial" w:hAnsi="Arial" w:cs="Arial"/>
          <w:color w:val="auto"/>
          <w:sz w:val="22"/>
          <w:szCs w:val="22"/>
        </w:rPr>
        <w:t xml:space="preserve">because </w:t>
      </w:r>
      <w:r w:rsidR="00F83D08" w:rsidRPr="00E1051D">
        <w:rPr>
          <w:rFonts w:ascii="Arial" w:hAnsi="Arial" w:cs="Arial"/>
          <w:color w:val="auto"/>
          <w:sz w:val="22"/>
          <w:szCs w:val="22"/>
        </w:rPr>
        <w:t>we are all affected by</w:t>
      </w:r>
      <w:r w:rsidR="00A951E1" w:rsidRPr="00E1051D">
        <w:rPr>
          <w:rFonts w:ascii="Arial" w:hAnsi="Arial" w:cs="Arial"/>
          <w:color w:val="auto"/>
          <w:sz w:val="22"/>
          <w:szCs w:val="22"/>
        </w:rPr>
        <w:t xml:space="preserve"> environmental challenge</w:t>
      </w:r>
      <w:r w:rsidR="00F83D08" w:rsidRPr="00E1051D">
        <w:rPr>
          <w:rFonts w:ascii="Arial" w:hAnsi="Arial" w:cs="Arial"/>
          <w:color w:val="auto"/>
          <w:sz w:val="22"/>
          <w:szCs w:val="22"/>
        </w:rPr>
        <w:t>s, especially the poor and displaced.</w:t>
      </w:r>
      <w:r w:rsidR="00A951E1" w:rsidRPr="00E1051D">
        <w:rPr>
          <w:rFonts w:ascii="Arial" w:hAnsi="Arial" w:cs="Arial"/>
          <w:color w:val="auto"/>
          <w:sz w:val="22"/>
          <w:szCs w:val="22"/>
        </w:rPr>
        <w:t xml:space="preserve">" </w:t>
      </w:r>
    </w:p>
    <w:p w14:paraId="1B949121" w14:textId="77777777" w:rsidR="00A951E1" w:rsidRPr="00E1051D" w:rsidRDefault="00A951E1" w:rsidP="00E1051D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auto"/>
          <w:sz w:val="22"/>
          <w:szCs w:val="22"/>
        </w:rPr>
      </w:pPr>
    </w:p>
    <w:p w14:paraId="2D905C82" w14:textId="0097DBB6" w:rsidR="00A951E1" w:rsidRPr="00E1051D" w:rsidRDefault="00A951E1" w:rsidP="00E1051D">
      <w:pPr>
        <w:spacing w:after="12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1051D">
        <w:rPr>
          <w:rFonts w:ascii="Arial" w:hAnsi="Arial" w:cs="Arial"/>
          <w:color w:val="auto"/>
          <w:sz w:val="22"/>
          <w:szCs w:val="22"/>
        </w:rPr>
        <w:t xml:space="preserve">The </w:t>
      </w:r>
      <w:r w:rsidR="00F83D08" w:rsidRPr="00E1051D">
        <w:rPr>
          <w:rFonts w:ascii="Arial" w:hAnsi="Arial" w:cs="Arial"/>
          <w:color w:val="auto"/>
          <w:sz w:val="22"/>
          <w:szCs w:val="22"/>
        </w:rPr>
        <w:t xml:space="preserve">first Pope </w:t>
      </w:r>
      <w:r w:rsidRPr="00E1051D">
        <w:rPr>
          <w:rFonts w:ascii="Arial" w:hAnsi="Arial" w:cs="Arial"/>
          <w:color w:val="auto"/>
          <w:sz w:val="22"/>
          <w:szCs w:val="22"/>
        </w:rPr>
        <w:t xml:space="preserve">Video </w:t>
      </w:r>
      <w:r w:rsidR="00F83D08" w:rsidRPr="00E1051D">
        <w:rPr>
          <w:rFonts w:ascii="Arial" w:hAnsi="Arial" w:cs="Arial"/>
          <w:color w:val="auto"/>
          <w:sz w:val="22"/>
          <w:szCs w:val="22"/>
        </w:rPr>
        <w:t xml:space="preserve">in January, subtitled in ten languages, </w:t>
      </w:r>
      <w:r w:rsidRPr="00E1051D">
        <w:rPr>
          <w:rFonts w:ascii="Arial" w:hAnsi="Arial" w:cs="Arial"/>
          <w:color w:val="auto"/>
          <w:sz w:val="22"/>
          <w:szCs w:val="22"/>
        </w:rPr>
        <w:t>has already registered more than 5 million on</w:t>
      </w:r>
      <w:r w:rsidR="00D97A40" w:rsidRPr="00E1051D">
        <w:rPr>
          <w:rFonts w:ascii="Arial" w:hAnsi="Arial" w:cs="Arial"/>
          <w:color w:val="auto"/>
          <w:sz w:val="22"/>
          <w:szCs w:val="22"/>
        </w:rPr>
        <w:t>line views and a potential</w:t>
      </w:r>
      <w:r w:rsidRPr="00E1051D">
        <w:rPr>
          <w:rFonts w:ascii="Arial" w:hAnsi="Arial" w:cs="Arial"/>
          <w:color w:val="auto"/>
          <w:sz w:val="22"/>
          <w:szCs w:val="22"/>
        </w:rPr>
        <w:t xml:space="preserve"> </w:t>
      </w:r>
      <w:r w:rsidR="00F83D08" w:rsidRPr="00E1051D">
        <w:rPr>
          <w:rFonts w:ascii="Arial" w:hAnsi="Arial" w:cs="Arial"/>
          <w:color w:val="auto"/>
          <w:sz w:val="22"/>
          <w:szCs w:val="22"/>
        </w:rPr>
        <w:t xml:space="preserve">daily audience of </w:t>
      </w:r>
      <w:r w:rsidRPr="00E1051D">
        <w:rPr>
          <w:rFonts w:ascii="Arial" w:hAnsi="Arial" w:cs="Arial"/>
          <w:color w:val="auto"/>
          <w:sz w:val="22"/>
          <w:szCs w:val="22"/>
        </w:rPr>
        <w:t>more than 114 million people</w:t>
      </w:r>
      <w:r w:rsidR="00D97A40" w:rsidRPr="00E1051D">
        <w:rPr>
          <w:rFonts w:ascii="Arial" w:hAnsi="Arial" w:cs="Arial"/>
          <w:color w:val="auto"/>
          <w:sz w:val="22"/>
          <w:szCs w:val="22"/>
        </w:rPr>
        <w:t>. It</w:t>
      </w:r>
      <w:r w:rsidR="00F83D08" w:rsidRPr="00E1051D">
        <w:rPr>
          <w:rFonts w:ascii="Arial" w:hAnsi="Arial" w:cs="Arial"/>
          <w:color w:val="auto"/>
          <w:sz w:val="22"/>
          <w:szCs w:val="22"/>
        </w:rPr>
        <w:t xml:space="preserve"> seek</w:t>
      </w:r>
      <w:r w:rsidR="00D97A40" w:rsidRPr="00E1051D">
        <w:rPr>
          <w:rFonts w:ascii="Arial" w:hAnsi="Arial" w:cs="Arial"/>
          <w:color w:val="auto"/>
          <w:sz w:val="22"/>
          <w:szCs w:val="22"/>
        </w:rPr>
        <w:t>s</w:t>
      </w:r>
      <w:r w:rsidRPr="00E1051D">
        <w:rPr>
          <w:rFonts w:ascii="Arial" w:hAnsi="Arial" w:cs="Arial"/>
          <w:color w:val="auto"/>
          <w:sz w:val="22"/>
          <w:szCs w:val="22"/>
        </w:rPr>
        <w:t xml:space="preserve"> to raise awareness about </w:t>
      </w:r>
      <w:r w:rsidR="00F83D08" w:rsidRPr="00E1051D">
        <w:rPr>
          <w:rFonts w:ascii="Arial" w:hAnsi="Arial" w:cs="Arial"/>
          <w:color w:val="auto"/>
          <w:sz w:val="22"/>
          <w:szCs w:val="22"/>
        </w:rPr>
        <w:t xml:space="preserve">the need for interreligious dialogue, another </w:t>
      </w:r>
      <w:r w:rsidR="00D97A40" w:rsidRPr="00E1051D">
        <w:rPr>
          <w:rFonts w:ascii="Arial" w:hAnsi="Arial" w:cs="Arial"/>
          <w:color w:val="auto"/>
          <w:sz w:val="22"/>
          <w:szCs w:val="22"/>
        </w:rPr>
        <w:t xml:space="preserve">of the </w:t>
      </w:r>
      <w:r w:rsidR="00F83D08" w:rsidRPr="00E1051D">
        <w:rPr>
          <w:rFonts w:ascii="Arial" w:hAnsi="Arial" w:cs="Arial"/>
          <w:color w:val="auto"/>
          <w:sz w:val="22"/>
          <w:szCs w:val="22"/>
        </w:rPr>
        <w:t xml:space="preserve">grave </w:t>
      </w:r>
      <w:r w:rsidRPr="00E1051D">
        <w:rPr>
          <w:rFonts w:ascii="Arial" w:hAnsi="Arial" w:cs="Arial"/>
          <w:color w:val="auto"/>
          <w:sz w:val="22"/>
          <w:szCs w:val="22"/>
        </w:rPr>
        <w:t xml:space="preserve">challenges facing humanity. </w:t>
      </w:r>
      <w:r w:rsidR="00F83D08" w:rsidRPr="00E1051D">
        <w:rPr>
          <w:rFonts w:ascii="Arial" w:hAnsi="Arial" w:cs="Arial"/>
          <w:color w:val="auto"/>
          <w:sz w:val="22"/>
          <w:szCs w:val="22"/>
        </w:rPr>
        <w:t xml:space="preserve">More information is available at </w:t>
      </w:r>
      <w:hyperlink r:id="rId9" w:history="1">
        <w:r w:rsidR="00E1051D" w:rsidRPr="00E1051D">
          <w:rPr>
            <w:rStyle w:val="Hipervnculo"/>
            <w:rFonts w:ascii="Arial" w:hAnsi="Arial" w:cs="Arial"/>
            <w:sz w:val="22"/>
            <w:szCs w:val="22"/>
          </w:rPr>
          <w:t>http://www.thepopevideo.org</w:t>
        </w:r>
      </w:hyperlink>
      <w:r w:rsidRPr="00E1051D">
        <w:rPr>
          <w:rFonts w:ascii="Arial" w:hAnsi="Arial" w:cs="Arial"/>
          <w:color w:val="auto"/>
          <w:sz w:val="22"/>
          <w:szCs w:val="22"/>
        </w:rPr>
        <w:t xml:space="preserve"> </w:t>
      </w:r>
      <w:r w:rsidR="00F83D08" w:rsidRPr="00E1051D">
        <w:rPr>
          <w:rFonts w:ascii="Arial" w:hAnsi="Arial" w:cs="Arial"/>
          <w:color w:val="auto"/>
          <w:sz w:val="22"/>
          <w:szCs w:val="22"/>
        </w:rPr>
        <w:t>where visitors can also i</w:t>
      </w:r>
      <w:r w:rsidRPr="00E1051D">
        <w:rPr>
          <w:rFonts w:ascii="Arial" w:hAnsi="Arial" w:cs="Arial"/>
          <w:color w:val="auto"/>
          <w:sz w:val="22"/>
          <w:szCs w:val="22"/>
        </w:rPr>
        <w:t xml:space="preserve">nteract with </w:t>
      </w:r>
      <w:r w:rsidR="00F83D08" w:rsidRPr="00E1051D">
        <w:rPr>
          <w:rFonts w:ascii="Arial" w:hAnsi="Arial" w:cs="Arial"/>
          <w:color w:val="auto"/>
          <w:sz w:val="22"/>
          <w:szCs w:val="22"/>
        </w:rPr>
        <w:t xml:space="preserve">others on the topics of the videos. </w:t>
      </w:r>
      <w:r w:rsidRPr="00E1051D">
        <w:rPr>
          <w:rFonts w:ascii="Arial" w:hAnsi="Arial" w:cs="Arial"/>
          <w:color w:val="auto"/>
          <w:sz w:val="22"/>
          <w:szCs w:val="22"/>
        </w:rPr>
        <w:t>Th</w:t>
      </w:r>
      <w:r w:rsidR="00C071C7" w:rsidRPr="00E1051D">
        <w:rPr>
          <w:rFonts w:ascii="Arial" w:hAnsi="Arial" w:cs="Arial"/>
          <w:color w:val="auto"/>
          <w:sz w:val="22"/>
          <w:szCs w:val="22"/>
        </w:rPr>
        <w:t>e project, conceived and executed</w:t>
      </w:r>
      <w:r w:rsidRPr="00E1051D">
        <w:rPr>
          <w:rFonts w:ascii="Arial" w:hAnsi="Arial" w:cs="Arial"/>
          <w:color w:val="auto"/>
          <w:sz w:val="22"/>
          <w:szCs w:val="22"/>
        </w:rPr>
        <w:t xml:space="preserve"> by the </w:t>
      </w:r>
      <w:hyperlink r:id="rId10" w:history="1">
        <w:r w:rsidR="00C071C7" w:rsidRPr="00E1051D">
          <w:rPr>
            <w:rStyle w:val="Hipervnculo"/>
            <w:rFonts w:ascii="Arial" w:hAnsi="Arial" w:cs="Arial"/>
            <w:sz w:val="22"/>
            <w:szCs w:val="22"/>
          </w:rPr>
          <w:t xml:space="preserve">La </w:t>
        </w:r>
        <w:r w:rsidRPr="00E1051D">
          <w:rPr>
            <w:rStyle w:val="Hipervnculo"/>
            <w:rFonts w:ascii="Arial" w:hAnsi="Arial" w:cs="Arial"/>
            <w:sz w:val="22"/>
            <w:szCs w:val="22"/>
          </w:rPr>
          <w:t>Machi</w:t>
        </w:r>
      </w:hyperlink>
      <w:r w:rsidRPr="00E1051D">
        <w:rPr>
          <w:rFonts w:ascii="Arial" w:hAnsi="Arial" w:cs="Arial"/>
          <w:color w:val="auto"/>
          <w:sz w:val="22"/>
          <w:szCs w:val="22"/>
        </w:rPr>
        <w:t xml:space="preserve">, </w:t>
      </w:r>
      <w:r w:rsidR="00C071C7" w:rsidRPr="00E1051D">
        <w:rPr>
          <w:rFonts w:ascii="Arial" w:hAnsi="Arial" w:cs="Arial"/>
          <w:color w:val="auto"/>
          <w:sz w:val="22"/>
          <w:szCs w:val="22"/>
        </w:rPr>
        <w:t xml:space="preserve">an agency which provides </w:t>
      </w:r>
      <w:r w:rsidRPr="00E1051D">
        <w:rPr>
          <w:rFonts w:ascii="Arial" w:hAnsi="Arial" w:cs="Arial"/>
          <w:color w:val="auto"/>
          <w:sz w:val="22"/>
          <w:szCs w:val="22"/>
        </w:rPr>
        <w:t>communication consult</w:t>
      </w:r>
      <w:r w:rsidR="00C071C7" w:rsidRPr="00E1051D">
        <w:rPr>
          <w:rFonts w:ascii="Arial" w:hAnsi="Arial" w:cs="Arial"/>
          <w:color w:val="auto"/>
          <w:sz w:val="22"/>
          <w:szCs w:val="22"/>
        </w:rPr>
        <w:t xml:space="preserve">ing for </w:t>
      </w:r>
      <w:proofErr w:type="spellStart"/>
      <w:r w:rsidR="00E1051D">
        <w:rPr>
          <w:rFonts w:ascii="Arial" w:hAnsi="Arial" w:cs="Arial"/>
          <w:color w:val="auto"/>
          <w:sz w:val="22"/>
          <w:szCs w:val="22"/>
        </w:rPr>
        <w:t>good</w:t>
      </w:r>
      <w:proofErr w:type="spellEnd"/>
      <w:r w:rsidR="00C071C7" w:rsidRPr="00E1051D">
        <w:rPr>
          <w:rFonts w:ascii="Arial" w:hAnsi="Arial" w:cs="Arial"/>
          <w:color w:val="auto"/>
          <w:sz w:val="22"/>
          <w:szCs w:val="22"/>
        </w:rPr>
        <w:t xml:space="preserve"> c</w:t>
      </w:r>
      <w:r w:rsidRPr="00E1051D">
        <w:rPr>
          <w:rFonts w:ascii="Arial" w:hAnsi="Arial" w:cs="Arial"/>
          <w:color w:val="auto"/>
          <w:sz w:val="22"/>
          <w:szCs w:val="22"/>
        </w:rPr>
        <w:t>auses, invite</w:t>
      </w:r>
      <w:r w:rsidR="00C071C7" w:rsidRPr="00E1051D">
        <w:rPr>
          <w:rFonts w:ascii="Arial" w:hAnsi="Arial" w:cs="Arial"/>
          <w:color w:val="auto"/>
          <w:sz w:val="22"/>
          <w:szCs w:val="22"/>
        </w:rPr>
        <w:t>s</w:t>
      </w:r>
      <w:r w:rsidRPr="00E1051D">
        <w:rPr>
          <w:rFonts w:ascii="Arial" w:hAnsi="Arial" w:cs="Arial"/>
          <w:color w:val="auto"/>
          <w:sz w:val="22"/>
          <w:szCs w:val="22"/>
        </w:rPr>
        <w:t xml:space="preserve"> people and organizations around the world to get involved in </w:t>
      </w:r>
      <w:r w:rsidR="00D97A40" w:rsidRPr="00E1051D">
        <w:rPr>
          <w:rFonts w:ascii="Arial" w:hAnsi="Arial" w:cs="Arial"/>
          <w:color w:val="auto"/>
          <w:sz w:val="22"/>
          <w:szCs w:val="22"/>
        </w:rPr>
        <w:t xml:space="preserve">good </w:t>
      </w:r>
      <w:r w:rsidRPr="00E1051D">
        <w:rPr>
          <w:rFonts w:ascii="Arial" w:hAnsi="Arial" w:cs="Arial"/>
          <w:color w:val="auto"/>
          <w:sz w:val="22"/>
          <w:szCs w:val="22"/>
        </w:rPr>
        <w:t xml:space="preserve">causes </w:t>
      </w:r>
      <w:r w:rsidR="00C071C7" w:rsidRPr="00E1051D">
        <w:rPr>
          <w:rFonts w:ascii="Arial" w:hAnsi="Arial" w:cs="Arial"/>
          <w:color w:val="auto"/>
          <w:sz w:val="22"/>
          <w:szCs w:val="22"/>
        </w:rPr>
        <w:t xml:space="preserve">through </w:t>
      </w:r>
      <w:hyperlink r:id="rId11" w:history="1">
        <w:r w:rsidR="00E1051D" w:rsidRPr="00B67FFD">
          <w:rPr>
            <w:rStyle w:val="Hipervnculo"/>
            <w:rFonts w:ascii="Arial" w:hAnsi="Arial" w:cs="Arial"/>
            <w:sz w:val="22"/>
            <w:szCs w:val="22"/>
          </w:rPr>
          <w:t>http://thepopevideo.org/en/i-want-get-involved.html</w:t>
        </w:r>
      </w:hyperlink>
      <w:r w:rsidRPr="00E1051D">
        <w:rPr>
          <w:rFonts w:ascii="Arial" w:hAnsi="Arial" w:cs="Arial"/>
          <w:color w:val="auto"/>
          <w:sz w:val="22"/>
          <w:szCs w:val="22"/>
        </w:rPr>
        <w:t>.</w:t>
      </w:r>
    </w:p>
    <w:p w14:paraId="16399F93" w14:textId="77777777" w:rsidR="00A951E1" w:rsidRDefault="00A951E1" w:rsidP="00E1051D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auto"/>
          <w:sz w:val="22"/>
          <w:szCs w:val="22"/>
        </w:rPr>
      </w:pPr>
    </w:p>
    <w:p w14:paraId="612439E8" w14:textId="40AA7448" w:rsidR="00E1051D" w:rsidRPr="00FC7931" w:rsidRDefault="00E1051D" w:rsidP="00E1051D">
      <w:pPr>
        <w:spacing w:after="120" w:line="276" w:lineRule="auto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  <w:r w:rsidRPr="00FC7931">
        <w:rPr>
          <w:rFonts w:ascii="Arial" w:hAnsi="Arial" w:cs="Arial"/>
          <w:color w:val="auto"/>
          <w:sz w:val="22"/>
          <w:szCs w:val="22"/>
          <w:lang w:val="en-US"/>
        </w:rPr>
        <w:t xml:space="preserve">This video was possible thanks to the support and collaboration of the following institutions: </w:t>
      </w:r>
      <w:hyperlink r:id="rId12" w:history="1">
        <w:r w:rsidR="00FC7931" w:rsidRPr="00FC7931">
          <w:rPr>
            <w:rStyle w:val="Hipervnculo"/>
            <w:rFonts w:ascii="Arial" w:hAnsi="Arial" w:cs="Arial"/>
            <w:sz w:val="22"/>
            <w:szCs w:val="22"/>
            <w:lang w:val="en-US"/>
          </w:rPr>
          <w:t>Society of Jesus</w:t>
        </w:r>
      </w:hyperlink>
      <w:r w:rsidR="00FC7931" w:rsidRPr="00FC7931">
        <w:rPr>
          <w:rFonts w:ascii="Arial" w:hAnsi="Arial" w:cs="Arial"/>
          <w:color w:val="auto"/>
          <w:sz w:val="22"/>
          <w:szCs w:val="22"/>
          <w:lang w:val="en-US"/>
        </w:rPr>
        <w:t xml:space="preserve">, </w:t>
      </w:r>
      <w:hyperlink r:id="rId13" w:history="1">
        <w:r w:rsidR="00FC7931" w:rsidRPr="00FC7931">
          <w:rPr>
            <w:rStyle w:val="Hipervnculo"/>
            <w:rFonts w:ascii="Arial" w:hAnsi="Arial" w:cs="Arial"/>
            <w:sz w:val="22"/>
            <w:szCs w:val="22"/>
            <w:lang w:val="en-US"/>
          </w:rPr>
          <w:t>Indigo Music</w:t>
        </w:r>
      </w:hyperlink>
      <w:r w:rsidR="00FC7931" w:rsidRPr="00FC7931">
        <w:rPr>
          <w:rFonts w:ascii="Arial" w:hAnsi="Arial" w:cs="Arial"/>
          <w:color w:val="auto"/>
          <w:sz w:val="22"/>
          <w:szCs w:val="22"/>
          <w:lang w:val="en-US"/>
        </w:rPr>
        <w:t xml:space="preserve">, </w:t>
      </w:r>
      <w:hyperlink r:id="rId14" w:history="1">
        <w:r w:rsidR="00FC7931" w:rsidRPr="00FC7931">
          <w:rPr>
            <w:rStyle w:val="Hipervnculo"/>
            <w:rFonts w:ascii="Arial" w:hAnsi="Arial" w:cs="Arial"/>
            <w:sz w:val="22"/>
            <w:szCs w:val="22"/>
            <w:lang w:val="en-US"/>
          </w:rPr>
          <w:t>Rome Reports</w:t>
        </w:r>
      </w:hyperlink>
      <w:r w:rsidR="00FC7931" w:rsidRPr="00FC7931">
        <w:rPr>
          <w:rFonts w:ascii="Arial" w:hAnsi="Arial" w:cs="Arial"/>
          <w:color w:val="auto"/>
          <w:sz w:val="22"/>
          <w:szCs w:val="22"/>
          <w:lang w:val="en-US"/>
        </w:rPr>
        <w:t xml:space="preserve">, </w:t>
      </w:r>
      <w:hyperlink r:id="rId15" w:history="1">
        <w:r w:rsidR="00FC7931" w:rsidRPr="00FC7931">
          <w:rPr>
            <w:rStyle w:val="Hipervnculo"/>
            <w:rFonts w:ascii="Arial" w:hAnsi="Arial" w:cs="Arial"/>
            <w:sz w:val="22"/>
            <w:szCs w:val="22"/>
            <w:lang w:val="en-US"/>
          </w:rPr>
          <w:t>Global Catholic Climate Movement</w:t>
        </w:r>
      </w:hyperlink>
      <w:r w:rsidR="00FC7931" w:rsidRPr="00FC7931">
        <w:rPr>
          <w:rFonts w:ascii="Arial" w:hAnsi="Arial" w:cs="Arial"/>
          <w:color w:val="auto"/>
          <w:sz w:val="22"/>
          <w:szCs w:val="22"/>
          <w:lang w:val="en-US"/>
        </w:rPr>
        <w:t xml:space="preserve">, </w:t>
      </w:r>
      <w:hyperlink r:id="rId16" w:history="1">
        <w:r w:rsidR="00FC7931" w:rsidRPr="00FC7931">
          <w:rPr>
            <w:rStyle w:val="Hipervnculo"/>
            <w:rFonts w:ascii="Arial" w:hAnsi="Arial" w:cs="Arial"/>
            <w:sz w:val="22"/>
            <w:szCs w:val="22"/>
            <w:lang w:val="en-US"/>
          </w:rPr>
          <w:t xml:space="preserve">Getty Images </w:t>
        </w:r>
        <w:proofErr w:type="spellStart"/>
        <w:r w:rsidR="00FC7931" w:rsidRPr="00FC7931">
          <w:rPr>
            <w:rStyle w:val="Hipervnculo"/>
            <w:rFonts w:ascii="Arial" w:hAnsi="Arial" w:cs="Arial"/>
            <w:sz w:val="22"/>
            <w:szCs w:val="22"/>
            <w:lang w:val="en-US"/>
          </w:rPr>
          <w:t>Latam</w:t>
        </w:r>
        <w:proofErr w:type="spellEnd"/>
      </w:hyperlink>
      <w:r w:rsidR="00FC7931" w:rsidRPr="00FC7931">
        <w:rPr>
          <w:rFonts w:ascii="Arial" w:hAnsi="Arial" w:cs="Arial"/>
          <w:color w:val="auto"/>
          <w:sz w:val="22"/>
          <w:szCs w:val="22"/>
          <w:lang w:val="en-US"/>
        </w:rPr>
        <w:t xml:space="preserve">, </w:t>
      </w:r>
      <w:hyperlink r:id="rId17" w:history="1">
        <w:r w:rsidR="00FC7931" w:rsidRPr="00FC7931">
          <w:rPr>
            <w:rStyle w:val="Hipervnculo"/>
            <w:rFonts w:ascii="Arial" w:hAnsi="Arial" w:cs="Arial"/>
            <w:sz w:val="22"/>
            <w:szCs w:val="22"/>
            <w:lang w:val="en-US"/>
          </w:rPr>
          <w:t>Deloitte Argentina</w:t>
        </w:r>
      </w:hyperlink>
      <w:r w:rsidR="00FC7931" w:rsidRPr="00FC7931">
        <w:rPr>
          <w:rFonts w:ascii="Arial" w:hAnsi="Arial" w:cs="Arial"/>
          <w:color w:val="auto"/>
          <w:sz w:val="22"/>
          <w:szCs w:val="22"/>
          <w:lang w:val="en-US"/>
        </w:rPr>
        <w:t xml:space="preserve">, </w:t>
      </w:r>
      <w:hyperlink r:id="rId18" w:history="1">
        <w:r w:rsidR="00FC7931" w:rsidRPr="00FC7931">
          <w:rPr>
            <w:rStyle w:val="Hipervnculo"/>
            <w:rFonts w:ascii="Arial" w:hAnsi="Arial" w:cs="Arial"/>
            <w:sz w:val="22"/>
            <w:szCs w:val="22"/>
            <w:lang w:val="en-US"/>
          </w:rPr>
          <w:t>PwC Argentina</w:t>
        </w:r>
      </w:hyperlink>
      <w:r w:rsidR="00FC7931" w:rsidRPr="00FC7931">
        <w:rPr>
          <w:rFonts w:ascii="Arial" w:hAnsi="Arial" w:cs="Arial"/>
          <w:color w:val="auto"/>
          <w:sz w:val="22"/>
          <w:szCs w:val="22"/>
          <w:lang w:val="en-US"/>
        </w:rPr>
        <w:t xml:space="preserve">, </w:t>
      </w:r>
      <w:hyperlink r:id="rId19" w:history="1">
        <w:r w:rsidR="00FC7931" w:rsidRPr="00FC7931">
          <w:rPr>
            <w:rStyle w:val="Hipervnculo"/>
            <w:rFonts w:ascii="Arial" w:hAnsi="Arial" w:cs="Arial"/>
            <w:sz w:val="22"/>
            <w:szCs w:val="22"/>
            <w:lang w:val="en-US"/>
          </w:rPr>
          <w:t>SADAIC</w:t>
        </w:r>
      </w:hyperlink>
      <w:r w:rsidR="00FC7931" w:rsidRPr="00FC7931">
        <w:rPr>
          <w:rFonts w:ascii="Arial" w:hAnsi="Arial" w:cs="Arial"/>
          <w:color w:val="auto"/>
          <w:sz w:val="22"/>
          <w:szCs w:val="22"/>
          <w:lang w:val="en-US"/>
        </w:rPr>
        <w:t xml:space="preserve">, </w:t>
      </w:r>
      <w:hyperlink r:id="rId20" w:history="1">
        <w:r w:rsidR="00FC7931" w:rsidRPr="00FC7931">
          <w:rPr>
            <w:rStyle w:val="Hipervnculo"/>
            <w:rFonts w:ascii="Arial" w:hAnsi="Arial" w:cs="Arial"/>
            <w:sz w:val="22"/>
            <w:szCs w:val="22"/>
            <w:lang w:val="en-US"/>
          </w:rPr>
          <w:t>R/GA</w:t>
        </w:r>
      </w:hyperlink>
      <w:r w:rsidR="00FC7931" w:rsidRPr="00FC7931">
        <w:rPr>
          <w:rFonts w:ascii="Arial" w:hAnsi="Arial" w:cs="Arial"/>
          <w:color w:val="auto"/>
          <w:sz w:val="22"/>
          <w:szCs w:val="22"/>
          <w:lang w:val="en-US"/>
        </w:rPr>
        <w:t xml:space="preserve">, </w:t>
      </w:r>
      <w:hyperlink r:id="rId21" w:history="1">
        <w:r w:rsidR="00FC7931" w:rsidRPr="00FC7931">
          <w:rPr>
            <w:rStyle w:val="Hipervnculo"/>
            <w:rFonts w:ascii="Arial" w:hAnsi="Arial" w:cs="Arial"/>
            <w:sz w:val="22"/>
            <w:szCs w:val="22"/>
            <w:lang w:val="en-US"/>
          </w:rPr>
          <w:t>Franciscan Action</w:t>
        </w:r>
      </w:hyperlink>
      <w:r w:rsidR="00FC7931" w:rsidRPr="00FC7931">
        <w:rPr>
          <w:rFonts w:ascii="Arial" w:hAnsi="Arial" w:cs="Arial"/>
          <w:color w:val="auto"/>
          <w:sz w:val="22"/>
          <w:szCs w:val="22"/>
          <w:lang w:val="en-US"/>
        </w:rPr>
        <w:t xml:space="preserve">. </w:t>
      </w:r>
      <w:r w:rsidR="00FC7931" w:rsidRPr="00FC7931">
        <w:rPr>
          <w:rFonts w:ascii="Arial" w:hAnsi="Arial" w:cs="Arial"/>
          <w:color w:val="auto"/>
          <w:sz w:val="22"/>
          <w:szCs w:val="22"/>
          <w:lang w:val="en-US"/>
        </w:rPr>
        <w:t>In collaboration with</w:t>
      </w:r>
      <w:r w:rsidR="00FC7931">
        <w:rPr>
          <w:rFonts w:ascii="Arial" w:hAnsi="Arial" w:cs="Arial"/>
          <w:color w:val="auto"/>
          <w:sz w:val="22"/>
          <w:szCs w:val="22"/>
          <w:lang w:val="en-US"/>
        </w:rPr>
        <w:t>:</w:t>
      </w:r>
      <w:r w:rsidR="00FC7931" w:rsidRPr="00FC7931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hyperlink r:id="rId22" w:history="1">
        <w:r w:rsidR="00FC7931" w:rsidRPr="00FC7931">
          <w:rPr>
            <w:rStyle w:val="Hipervnculo"/>
            <w:rFonts w:ascii="Arial" w:hAnsi="Arial" w:cs="Arial"/>
            <w:sz w:val="22"/>
            <w:szCs w:val="22"/>
            <w:lang w:val="en-US"/>
          </w:rPr>
          <w:t xml:space="preserve">Centro </w:t>
        </w:r>
        <w:proofErr w:type="spellStart"/>
        <w:r w:rsidR="00FC7931" w:rsidRPr="00FC7931">
          <w:rPr>
            <w:rStyle w:val="Hipervnculo"/>
            <w:rFonts w:ascii="Arial" w:hAnsi="Arial" w:cs="Arial"/>
            <w:sz w:val="22"/>
            <w:szCs w:val="22"/>
            <w:lang w:val="en-US"/>
          </w:rPr>
          <w:t>Televisivo</w:t>
        </w:r>
        <w:proofErr w:type="spellEnd"/>
        <w:r w:rsidR="00FC7931" w:rsidRPr="00FC7931">
          <w:rPr>
            <w:rStyle w:val="Hipervnculo"/>
            <w:rFonts w:ascii="Arial" w:hAnsi="Arial" w:cs="Arial"/>
            <w:sz w:val="22"/>
            <w:szCs w:val="22"/>
            <w:lang w:val="en-US"/>
          </w:rPr>
          <w:t xml:space="preserve"> </w:t>
        </w:r>
        <w:proofErr w:type="spellStart"/>
        <w:r w:rsidR="00FC7931" w:rsidRPr="00FC7931">
          <w:rPr>
            <w:rStyle w:val="Hipervnculo"/>
            <w:rFonts w:ascii="Arial" w:hAnsi="Arial" w:cs="Arial"/>
            <w:sz w:val="22"/>
            <w:szCs w:val="22"/>
            <w:lang w:val="en-US"/>
          </w:rPr>
          <w:t>Vaticano</w:t>
        </w:r>
        <w:proofErr w:type="spellEnd"/>
      </w:hyperlink>
      <w:r w:rsidR="00FC7931" w:rsidRPr="00FC7931">
        <w:rPr>
          <w:rFonts w:ascii="Arial" w:hAnsi="Arial" w:cs="Arial"/>
          <w:color w:val="auto"/>
          <w:sz w:val="22"/>
          <w:szCs w:val="22"/>
          <w:lang w:val="en-US"/>
        </w:rPr>
        <w:t>.</w:t>
      </w:r>
      <w:bookmarkStart w:id="0" w:name="_GoBack"/>
      <w:bookmarkEnd w:id="0"/>
    </w:p>
    <w:p w14:paraId="3BAB94A8" w14:textId="4C6290C5" w:rsidR="00A951E1" w:rsidRPr="00E1051D" w:rsidRDefault="00F313B1" w:rsidP="00E1051D">
      <w:pPr>
        <w:spacing w:after="120" w:line="276" w:lineRule="auto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  <w:r w:rsidRPr="00E1051D">
        <w:rPr>
          <w:rFonts w:ascii="Arial" w:hAnsi="Arial" w:cs="Arial"/>
          <w:color w:val="auto"/>
          <w:sz w:val="22"/>
          <w:szCs w:val="22"/>
          <w:lang w:val="en-US"/>
        </w:rPr>
        <w:t>After long planning, t</w:t>
      </w:r>
      <w:r w:rsidR="00C071C7" w:rsidRPr="00E1051D">
        <w:rPr>
          <w:rFonts w:ascii="Arial" w:hAnsi="Arial" w:cs="Arial"/>
          <w:color w:val="auto"/>
          <w:sz w:val="22"/>
          <w:szCs w:val="22"/>
          <w:lang w:val="en-US"/>
        </w:rPr>
        <w:t xml:space="preserve">his series of viral videos was established through the initiative of the </w:t>
      </w:r>
      <w:r w:rsidR="00A951E1" w:rsidRPr="00E1051D">
        <w:rPr>
          <w:rFonts w:ascii="Arial" w:hAnsi="Arial" w:cs="Arial"/>
          <w:color w:val="auto"/>
          <w:sz w:val="22"/>
          <w:szCs w:val="22"/>
          <w:lang w:val="en-US"/>
        </w:rPr>
        <w:t>Pope</w:t>
      </w:r>
      <w:r w:rsidR="00C071C7" w:rsidRPr="00E1051D">
        <w:rPr>
          <w:rFonts w:ascii="Arial" w:hAnsi="Arial" w:cs="Arial"/>
          <w:color w:val="auto"/>
          <w:sz w:val="22"/>
          <w:szCs w:val="22"/>
          <w:lang w:val="en-US"/>
        </w:rPr>
        <w:t>’s Worldwide</w:t>
      </w:r>
      <w:r w:rsidR="00A951E1" w:rsidRPr="00E1051D">
        <w:rPr>
          <w:rFonts w:ascii="Arial" w:hAnsi="Arial" w:cs="Arial"/>
          <w:color w:val="auto"/>
          <w:sz w:val="22"/>
          <w:szCs w:val="22"/>
          <w:lang w:val="en-US"/>
        </w:rPr>
        <w:t xml:space="preserve"> Prayer Network (Apostleship of Prayer)</w:t>
      </w:r>
      <w:r w:rsidR="00C071C7" w:rsidRPr="00E1051D">
        <w:rPr>
          <w:rFonts w:ascii="Arial" w:hAnsi="Arial" w:cs="Arial"/>
          <w:color w:val="auto"/>
          <w:sz w:val="22"/>
          <w:szCs w:val="22"/>
          <w:lang w:val="en-US"/>
        </w:rPr>
        <w:t xml:space="preserve">, and </w:t>
      </w:r>
      <w:r w:rsidRPr="00E1051D">
        <w:rPr>
          <w:rFonts w:ascii="Arial" w:hAnsi="Arial" w:cs="Arial"/>
          <w:color w:val="auto"/>
          <w:sz w:val="22"/>
          <w:szCs w:val="22"/>
          <w:lang w:val="en-US"/>
        </w:rPr>
        <w:t xml:space="preserve">required </w:t>
      </w:r>
      <w:r w:rsidR="00C071C7" w:rsidRPr="00E1051D">
        <w:rPr>
          <w:rFonts w:ascii="Arial" w:hAnsi="Arial" w:cs="Arial"/>
          <w:color w:val="auto"/>
          <w:sz w:val="22"/>
          <w:szCs w:val="22"/>
          <w:lang w:val="en-US"/>
        </w:rPr>
        <w:t xml:space="preserve">the </w:t>
      </w:r>
      <w:r w:rsidR="00A951E1" w:rsidRPr="00E1051D">
        <w:rPr>
          <w:rFonts w:ascii="Arial" w:hAnsi="Arial" w:cs="Arial"/>
          <w:color w:val="auto"/>
          <w:sz w:val="22"/>
          <w:szCs w:val="22"/>
          <w:lang w:val="en-US"/>
        </w:rPr>
        <w:t xml:space="preserve">work </w:t>
      </w:r>
      <w:r w:rsidR="00C071C7" w:rsidRPr="00E1051D">
        <w:rPr>
          <w:rFonts w:ascii="Arial" w:hAnsi="Arial" w:cs="Arial"/>
          <w:color w:val="auto"/>
          <w:sz w:val="22"/>
          <w:szCs w:val="22"/>
          <w:lang w:val="en-US"/>
        </w:rPr>
        <w:t xml:space="preserve">of many </w:t>
      </w:r>
      <w:r w:rsidR="00A951E1" w:rsidRPr="00E1051D">
        <w:rPr>
          <w:rFonts w:ascii="Arial" w:hAnsi="Arial" w:cs="Arial"/>
          <w:color w:val="auto"/>
          <w:sz w:val="22"/>
          <w:szCs w:val="22"/>
          <w:lang w:val="en-US"/>
        </w:rPr>
        <w:t xml:space="preserve">professionals </w:t>
      </w:r>
      <w:r w:rsidR="00C071C7" w:rsidRPr="00E1051D">
        <w:rPr>
          <w:rFonts w:ascii="Arial" w:hAnsi="Arial" w:cs="Arial"/>
          <w:color w:val="auto"/>
          <w:sz w:val="22"/>
          <w:szCs w:val="22"/>
          <w:lang w:val="en-US"/>
        </w:rPr>
        <w:t>a</w:t>
      </w:r>
      <w:r w:rsidR="00A951E1" w:rsidRPr="00E1051D">
        <w:rPr>
          <w:rFonts w:ascii="Arial" w:hAnsi="Arial" w:cs="Arial"/>
          <w:color w:val="auto"/>
          <w:sz w:val="22"/>
          <w:szCs w:val="22"/>
          <w:lang w:val="en-US"/>
        </w:rPr>
        <w:t xml:space="preserve">round the world and the support of </w:t>
      </w:r>
      <w:r w:rsidR="00C071C7" w:rsidRPr="00E1051D">
        <w:rPr>
          <w:rFonts w:ascii="Arial" w:hAnsi="Arial" w:cs="Arial"/>
          <w:color w:val="auto"/>
          <w:sz w:val="22"/>
          <w:szCs w:val="22"/>
          <w:lang w:val="en-US"/>
        </w:rPr>
        <w:t xml:space="preserve">Pope Francis and </w:t>
      </w:r>
      <w:r w:rsidR="00A951E1" w:rsidRPr="00E1051D">
        <w:rPr>
          <w:rFonts w:ascii="Arial" w:hAnsi="Arial" w:cs="Arial"/>
          <w:color w:val="auto"/>
          <w:sz w:val="22"/>
          <w:szCs w:val="22"/>
          <w:lang w:val="en-US"/>
        </w:rPr>
        <w:t>the Vatican Television Center</w:t>
      </w:r>
      <w:r w:rsidR="00C071C7" w:rsidRPr="00E1051D"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4072CB18" w14:textId="77777777" w:rsidR="00A951E1" w:rsidRPr="002B6018" w:rsidRDefault="00A951E1" w:rsidP="002B6018">
      <w:pPr>
        <w:suppressAutoHyphens w:val="0"/>
        <w:autoSpaceDE w:val="0"/>
        <w:autoSpaceDN w:val="0"/>
        <w:adjustRightInd w:val="0"/>
        <w:spacing w:after="0"/>
        <w:jc w:val="both"/>
        <w:rPr>
          <w:rFonts w:ascii="Helvetica" w:eastAsia="Times New Roman" w:hAnsi="Helvetica" w:cs="Helvetica"/>
          <w:color w:val="auto"/>
          <w:lang w:val="en-US" w:eastAsia="es-AR"/>
        </w:rPr>
      </w:pPr>
    </w:p>
    <w:p w14:paraId="71C438C3" w14:textId="77777777" w:rsidR="004A0BAC" w:rsidRDefault="004A0BAC" w:rsidP="00E1051D">
      <w:pPr>
        <w:spacing w:after="0"/>
        <w:jc w:val="both"/>
        <w:rPr>
          <w:rFonts w:ascii="Arial" w:hAnsi="Arial" w:cs="Arial"/>
          <w:b/>
          <w:bCs/>
          <w:color w:val="auto"/>
          <w:sz w:val="18"/>
          <w:szCs w:val="18"/>
          <w:u w:val="single"/>
        </w:rPr>
      </w:pPr>
    </w:p>
    <w:p w14:paraId="0EE63E4D" w14:textId="77777777" w:rsidR="00A951E1" w:rsidRPr="00E1051D" w:rsidRDefault="00A951E1" w:rsidP="00E1051D">
      <w:pPr>
        <w:spacing w:after="0"/>
        <w:jc w:val="both"/>
        <w:rPr>
          <w:rFonts w:ascii="Arial" w:hAnsi="Arial" w:cs="Arial"/>
          <w:b/>
          <w:bCs/>
          <w:color w:val="auto"/>
          <w:sz w:val="18"/>
          <w:szCs w:val="18"/>
          <w:u w:val="single"/>
        </w:rPr>
      </w:pPr>
      <w:proofErr w:type="spellStart"/>
      <w:r w:rsidRPr="00E1051D">
        <w:rPr>
          <w:rFonts w:ascii="Arial" w:hAnsi="Arial" w:cs="Arial"/>
          <w:b/>
          <w:bCs/>
          <w:color w:val="auto"/>
          <w:sz w:val="18"/>
          <w:szCs w:val="18"/>
          <w:u w:val="single"/>
        </w:rPr>
        <w:t>Where</w:t>
      </w:r>
      <w:proofErr w:type="spellEnd"/>
      <w:r w:rsidRPr="00E1051D">
        <w:rPr>
          <w:rFonts w:ascii="Arial" w:hAnsi="Arial" w:cs="Arial"/>
          <w:b/>
          <w:bCs/>
          <w:color w:val="auto"/>
          <w:sz w:val="18"/>
          <w:szCs w:val="18"/>
          <w:u w:val="single"/>
        </w:rPr>
        <w:t xml:space="preserve"> you can see the video?</w:t>
      </w:r>
    </w:p>
    <w:p w14:paraId="5FA26853" w14:textId="77777777" w:rsidR="00E1051D" w:rsidRDefault="00FC7931" w:rsidP="00E1051D">
      <w:pPr>
        <w:spacing w:after="0"/>
        <w:jc w:val="both"/>
        <w:rPr>
          <w:rFonts w:ascii="Arial" w:hAnsi="Arial" w:cs="Arial"/>
          <w:sz w:val="18"/>
          <w:szCs w:val="18"/>
        </w:rPr>
      </w:pPr>
      <w:hyperlink r:id="rId23" w:history="1">
        <w:r w:rsidR="00E1051D" w:rsidRPr="00B67FFD">
          <w:rPr>
            <w:rStyle w:val="Hipervnculo"/>
            <w:rFonts w:ascii="Arial" w:hAnsi="Arial" w:cs="Arial"/>
            <w:sz w:val="18"/>
            <w:szCs w:val="18"/>
          </w:rPr>
          <w:t>http://.www.thepopevideo.org</w:t>
        </w:r>
      </w:hyperlink>
      <w:r w:rsidR="00E1051D">
        <w:rPr>
          <w:rFonts w:ascii="Arial" w:hAnsi="Arial" w:cs="Arial"/>
          <w:sz w:val="18"/>
          <w:szCs w:val="18"/>
        </w:rPr>
        <w:t xml:space="preserve"> </w:t>
      </w:r>
    </w:p>
    <w:p w14:paraId="48CDFEB6" w14:textId="77777777" w:rsidR="00E1051D" w:rsidRPr="00E1051D" w:rsidRDefault="00E1051D" w:rsidP="00E1051D">
      <w:pPr>
        <w:spacing w:after="0"/>
        <w:rPr>
          <w:rFonts w:ascii="Arial" w:hAnsi="Arial" w:cs="Arial"/>
          <w:sz w:val="18"/>
          <w:szCs w:val="18"/>
        </w:rPr>
      </w:pPr>
      <w:r w:rsidRPr="00E1051D">
        <w:rPr>
          <w:rFonts w:ascii="Arial" w:hAnsi="Arial" w:cs="Arial"/>
          <w:sz w:val="18"/>
          <w:szCs w:val="18"/>
        </w:rPr>
        <w:fldChar w:fldCharType="begin"/>
      </w:r>
      <w:r w:rsidRPr="00E1051D">
        <w:rPr>
          <w:rFonts w:ascii="Arial" w:hAnsi="Arial" w:cs="Arial"/>
          <w:sz w:val="18"/>
          <w:szCs w:val="18"/>
        </w:rPr>
        <w:instrText xml:space="preserve"> HYPERLINK "https://www.youtube.com/channel/UCsmv_x_1263xEa2x3tpcBXA" \t "_blank" </w:instrText>
      </w:r>
      <w:r w:rsidRPr="00E1051D">
        <w:rPr>
          <w:rFonts w:ascii="Arial" w:hAnsi="Arial" w:cs="Arial"/>
          <w:sz w:val="18"/>
          <w:szCs w:val="18"/>
        </w:rPr>
        <w:fldChar w:fldCharType="separate"/>
      </w:r>
      <w:r w:rsidRPr="00E1051D">
        <w:rPr>
          <w:rStyle w:val="Hipervnculo"/>
          <w:rFonts w:ascii="Arial" w:hAnsi="Arial" w:cs="Arial"/>
          <w:color w:val="1155CC"/>
          <w:sz w:val="18"/>
          <w:szCs w:val="18"/>
          <w:shd w:val="clear" w:color="auto" w:fill="FFFFFF"/>
        </w:rPr>
        <w:t>https://www.youtube.com/channel/UCsmv_x_1263xEa2x3tpcBXA</w:t>
      </w:r>
      <w:r w:rsidRPr="00E1051D">
        <w:rPr>
          <w:rFonts w:ascii="Arial" w:hAnsi="Arial" w:cs="Arial"/>
          <w:sz w:val="18"/>
          <w:szCs w:val="18"/>
        </w:rPr>
        <w:fldChar w:fldCharType="end"/>
      </w:r>
    </w:p>
    <w:p w14:paraId="34EE2DDD" w14:textId="18304F20" w:rsidR="00A951E1" w:rsidRPr="00E1051D" w:rsidRDefault="00FC7931" w:rsidP="00E1051D">
      <w:pPr>
        <w:spacing w:after="0"/>
        <w:jc w:val="both"/>
        <w:rPr>
          <w:rFonts w:ascii="Arial" w:hAnsi="Arial" w:cs="Arial"/>
          <w:sz w:val="18"/>
          <w:szCs w:val="18"/>
        </w:rPr>
      </w:pPr>
      <w:hyperlink r:id="rId24" w:history="1">
        <w:r w:rsidR="00E1051D" w:rsidRPr="00B67FFD">
          <w:rPr>
            <w:rStyle w:val="Hipervnculo"/>
            <w:rFonts w:ascii="Arial" w:hAnsi="Arial" w:cs="Arial"/>
            <w:sz w:val="18"/>
            <w:szCs w:val="18"/>
          </w:rPr>
          <w:t>https://www.facebook.com/thepopevideo</w:t>
        </w:r>
      </w:hyperlink>
      <w:r w:rsidR="00E1051D">
        <w:rPr>
          <w:rFonts w:ascii="Arial" w:hAnsi="Arial" w:cs="Arial"/>
          <w:sz w:val="18"/>
          <w:szCs w:val="18"/>
        </w:rPr>
        <w:t xml:space="preserve"> </w:t>
      </w:r>
    </w:p>
    <w:p w14:paraId="46FD083A" w14:textId="77777777" w:rsidR="00A951E1" w:rsidRPr="002B6018" w:rsidRDefault="00A951E1" w:rsidP="002B6018">
      <w:pPr>
        <w:suppressAutoHyphens w:val="0"/>
        <w:autoSpaceDE w:val="0"/>
        <w:autoSpaceDN w:val="0"/>
        <w:adjustRightInd w:val="0"/>
        <w:spacing w:after="0"/>
        <w:jc w:val="both"/>
        <w:rPr>
          <w:rFonts w:ascii="Helvetica" w:eastAsia="Times New Roman" w:hAnsi="Helvetica" w:cs="Helvetica"/>
          <w:color w:val="auto"/>
          <w:lang w:val="en-US" w:eastAsia="es-AR"/>
        </w:rPr>
      </w:pPr>
    </w:p>
    <w:p w14:paraId="74317D3F" w14:textId="71E373BA" w:rsidR="00A951E1" w:rsidRPr="00983DB0" w:rsidRDefault="00F313B1" w:rsidP="00E1051D">
      <w:pPr>
        <w:spacing w:after="0"/>
        <w:jc w:val="both"/>
        <w:rPr>
          <w:rFonts w:ascii="Arial" w:hAnsi="Arial" w:cs="Arial"/>
          <w:b/>
          <w:bCs/>
          <w:color w:val="auto"/>
          <w:sz w:val="18"/>
          <w:szCs w:val="18"/>
          <w:u w:val="single"/>
        </w:rPr>
      </w:pPr>
      <w:r w:rsidRPr="00983DB0">
        <w:rPr>
          <w:rFonts w:ascii="Arial" w:hAnsi="Arial" w:cs="Arial"/>
          <w:b/>
          <w:bCs/>
          <w:color w:val="auto"/>
          <w:sz w:val="18"/>
          <w:szCs w:val="18"/>
          <w:u w:val="single"/>
        </w:rPr>
        <w:t>About t</w:t>
      </w:r>
      <w:r w:rsidR="00A951E1" w:rsidRPr="00983DB0">
        <w:rPr>
          <w:rFonts w:ascii="Arial" w:hAnsi="Arial" w:cs="Arial"/>
          <w:b/>
          <w:bCs/>
          <w:color w:val="auto"/>
          <w:sz w:val="18"/>
          <w:szCs w:val="18"/>
          <w:u w:val="single"/>
        </w:rPr>
        <w:t>he Pope Video</w:t>
      </w:r>
    </w:p>
    <w:p w14:paraId="4D49DFBA" w14:textId="71BBF466" w:rsidR="00A951E1" w:rsidRPr="00983DB0" w:rsidRDefault="00A951E1" w:rsidP="00E1051D">
      <w:pPr>
        <w:spacing w:after="0"/>
        <w:jc w:val="both"/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</w:pPr>
      <w:r w:rsidRPr="00983DB0">
        <w:rPr>
          <w:rFonts w:ascii="Arial" w:hAnsi="Arial" w:cs="Arial"/>
          <w:color w:val="auto"/>
          <w:sz w:val="18"/>
          <w:szCs w:val="18"/>
        </w:rPr>
        <w:t xml:space="preserve">The </w:t>
      </w:r>
      <w:r w:rsidR="00C071C7" w:rsidRPr="00983DB0">
        <w:rPr>
          <w:rFonts w:ascii="Arial" w:hAnsi="Arial" w:cs="Arial"/>
          <w:color w:val="auto"/>
          <w:sz w:val="18"/>
          <w:szCs w:val="18"/>
        </w:rPr>
        <w:t xml:space="preserve">Pope </w:t>
      </w:r>
      <w:r w:rsidRPr="00983DB0">
        <w:rPr>
          <w:rFonts w:ascii="Arial" w:hAnsi="Arial" w:cs="Arial"/>
          <w:color w:val="auto"/>
          <w:sz w:val="18"/>
          <w:szCs w:val="18"/>
        </w:rPr>
        <w:t xml:space="preserve">Video is a global initiative developed by the </w:t>
      </w:r>
      <w:r w:rsidR="00C071C7" w:rsidRPr="00983DB0">
        <w:rPr>
          <w:rFonts w:ascii="Arial" w:hAnsi="Arial" w:cs="Arial"/>
          <w:color w:val="auto"/>
          <w:sz w:val="18"/>
          <w:szCs w:val="18"/>
        </w:rPr>
        <w:t xml:space="preserve">Pope’s </w:t>
      </w:r>
      <w:r w:rsidRPr="00983DB0">
        <w:rPr>
          <w:rFonts w:ascii="Arial" w:hAnsi="Arial" w:cs="Arial"/>
          <w:color w:val="auto"/>
          <w:sz w:val="18"/>
          <w:szCs w:val="18"/>
        </w:rPr>
        <w:t>Wo</w:t>
      </w:r>
      <w:r w:rsidR="00C071C7" w:rsidRPr="00983DB0">
        <w:rPr>
          <w:rFonts w:ascii="Arial" w:hAnsi="Arial" w:cs="Arial"/>
          <w:color w:val="auto"/>
          <w:sz w:val="18"/>
          <w:szCs w:val="18"/>
        </w:rPr>
        <w:t>rldwide P</w:t>
      </w:r>
      <w:r w:rsidRPr="00983DB0">
        <w:rPr>
          <w:rFonts w:ascii="Arial" w:hAnsi="Arial" w:cs="Arial"/>
          <w:color w:val="auto"/>
          <w:sz w:val="18"/>
          <w:szCs w:val="18"/>
        </w:rPr>
        <w:t xml:space="preserve">rayer Network (Apostleship of Prayer) to disseminate the monthly </w:t>
      </w:r>
      <w:r w:rsidR="00C071C7" w:rsidRPr="00983DB0">
        <w:rPr>
          <w:rFonts w:ascii="Arial" w:hAnsi="Arial" w:cs="Arial"/>
          <w:color w:val="auto"/>
          <w:sz w:val="18"/>
          <w:szCs w:val="18"/>
        </w:rPr>
        <w:t xml:space="preserve">intentions of the Holy Father concerning the challenges facing humanity. The videos </w:t>
      </w:r>
      <w:proofErr w:type="spellStart"/>
      <w:r w:rsidR="00863BE7" w:rsidRPr="00983DB0">
        <w:rPr>
          <w:rFonts w:ascii="Arial" w:hAnsi="Arial" w:cs="Arial"/>
          <w:color w:val="auto"/>
          <w:sz w:val="18"/>
          <w:szCs w:val="18"/>
        </w:rPr>
        <w:t>seek</w:t>
      </w:r>
      <w:proofErr w:type="spellEnd"/>
      <w:r w:rsidR="00C071C7" w:rsidRPr="00983DB0">
        <w:rPr>
          <w:rFonts w:ascii="Arial" w:hAnsi="Arial" w:cs="Arial"/>
          <w:color w:val="auto"/>
          <w:sz w:val="18"/>
          <w:szCs w:val="18"/>
        </w:rPr>
        <w:t xml:space="preserve"> to unite people in praying with Pope Francis for those challenges. The Project </w:t>
      </w:r>
      <w:r w:rsidRPr="00983DB0">
        <w:rPr>
          <w:rFonts w:ascii="Arial" w:hAnsi="Arial" w:cs="Arial"/>
          <w:color w:val="auto"/>
          <w:sz w:val="18"/>
          <w:szCs w:val="18"/>
        </w:rPr>
        <w:t>has the support of the Vatican Television Center (CTV), sole owner of the rights</w:t>
      </w:r>
      <w:r w:rsidR="00C071C7" w:rsidRPr="00983DB0">
        <w:rPr>
          <w:rFonts w:ascii="Arial" w:hAnsi="Arial" w:cs="Arial"/>
          <w:color w:val="auto"/>
          <w:sz w:val="18"/>
          <w:szCs w:val="18"/>
        </w:rPr>
        <w:t>. For m</w:t>
      </w:r>
      <w:r w:rsidRPr="00983DB0">
        <w:rPr>
          <w:rFonts w:ascii="Arial" w:hAnsi="Arial" w:cs="Arial"/>
          <w:color w:val="auto"/>
          <w:sz w:val="18"/>
          <w:szCs w:val="18"/>
        </w:rPr>
        <w:t>ore information:</w:t>
      </w:r>
      <w:r w:rsidRPr="00983DB0"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  <w:t xml:space="preserve"> </w:t>
      </w:r>
      <w:hyperlink r:id="rId25" w:history="1">
        <w:r w:rsidR="00983DB0" w:rsidRPr="00B67FFD">
          <w:rPr>
            <w:rStyle w:val="Hipervnculo"/>
            <w:rFonts w:ascii="Arial" w:eastAsia="Times New Roman" w:hAnsi="Arial" w:cs="Arial"/>
            <w:sz w:val="18"/>
            <w:szCs w:val="18"/>
            <w:lang w:val="en-US" w:eastAsia="es-AR"/>
          </w:rPr>
          <w:t>http://www.thepopevideo.org</w:t>
        </w:r>
      </w:hyperlink>
      <w:r w:rsidRPr="00983DB0"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  <w:t>.</w:t>
      </w:r>
    </w:p>
    <w:p w14:paraId="2618BE22" w14:textId="77777777" w:rsidR="00A951E1" w:rsidRPr="00983DB0" w:rsidRDefault="00A951E1" w:rsidP="002B6018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</w:pPr>
    </w:p>
    <w:p w14:paraId="1E42F6D8" w14:textId="5AA298EE" w:rsidR="00A951E1" w:rsidRPr="00983DB0" w:rsidRDefault="00863BE7" w:rsidP="00E1051D">
      <w:pPr>
        <w:spacing w:after="0"/>
        <w:jc w:val="both"/>
        <w:rPr>
          <w:rFonts w:ascii="Arial" w:hAnsi="Arial" w:cs="Arial"/>
          <w:b/>
          <w:bCs/>
          <w:color w:val="auto"/>
          <w:sz w:val="18"/>
          <w:szCs w:val="18"/>
          <w:u w:val="single"/>
        </w:rPr>
      </w:pPr>
      <w:r w:rsidRPr="00983DB0">
        <w:rPr>
          <w:rFonts w:ascii="Arial" w:hAnsi="Arial" w:cs="Arial"/>
          <w:b/>
          <w:bCs/>
          <w:color w:val="auto"/>
          <w:sz w:val="18"/>
          <w:szCs w:val="18"/>
          <w:u w:val="single"/>
        </w:rPr>
        <w:t xml:space="preserve">About the </w:t>
      </w:r>
      <w:r w:rsidR="00A951E1" w:rsidRPr="00983DB0">
        <w:rPr>
          <w:rFonts w:ascii="Arial" w:hAnsi="Arial" w:cs="Arial"/>
          <w:b/>
          <w:bCs/>
          <w:color w:val="auto"/>
          <w:sz w:val="18"/>
          <w:szCs w:val="18"/>
          <w:u w:val="single"/>
        </w:rPr>
        <w:t>Pope</w:t>
      </w:r>
      <w:r w:rsidRPr="00983DB0">
        <w:rPr>
          <w:rFonts w:ascii="Arial" w:hAnsi="Arial" w:cs="Arial"/>
          <w:b/>
          <w:bCs/>
          <w:color w:val="auto"/>
          <w:sz w:val="18"/>
          <w:szCs w:val="18"/>
          <w:u w:val="single"/>
        </w:rPr>
        <w:t>’s Worldwide</w:t>
      </w:r>
      <w:r w:rsidR="00A951E1" w:rsidRPr="00983DB0">
        <w:rPr>
          <w:rFonts w:ascii="Arial" w:hAnsi="Arial" w:cs="Arial"/>
          <w:b/>
          <w:bCs/>
          <w:color w:val="auto"/>
          <w:sz w:val="18"/>
          <w:szCs w:val="18"/>
          <w:u w:val="single"/>
        </w:rPr>
        <w:t xml:space="preserve"> Prayer Network (Apostleship of Prayer)</w:t>
      </w:r>
    </w:p>
    <w:p w14:paraId="0A0483CE" w14:textId="4E95153E" w:rsidR="00A951E1" w:rsidRPr="00983DB0" w:rsidRDefault="00F313B1" w:rsidP="002B6018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</w:pPr>
      <w:r w:rsidRPr="00983DB0">
        <w:rPr>
          <w:rFonts w:ascii="Arial" w:hAnsi="Arial" w:cs="Arial"/>
          <w:color w:val="auto"/>
          <w:sz w:val="18"/>
          <w:szCs w:val="18"/>
        </w:rPr>
        <w:t>For over a century, t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he Apostleship of Prayer </w:t>
      </w:r>
      <w:r w:rsidR="00863BE7" w:rsidRPr="00983DB0">
        <w:rPr>
          <w:rFonts w:ascii="Arial" w:hAnsi="Arial" w:cs="Arial"/>
          <w:color w:val="auto"/>
          <w:sz w:val="18"/>
          <w:szCs w:val="18"/>
        </w:rPr>
        <w:t>has been publishing to the world the prayer intentions entrusted to them by popes. Now in thi</w:t>
      </w:r>
      <w:r w:rsidR="007C5238" w:rsidRPr="00983DB0">
        <w:rPr>
          <w:rFonts w:ascii="Arial" w:hAnsi="Arial" w:cs="Arial"/>
          <w:color w:val="auto"/>
          <w:sz w:val="18"/>
          <w:szCs w:val="18"/>
        </w:rPr>
        <w:t xml:space="preserve">s digital age it emphasizes its role through </w:t>
      </w:r>
      <w:r w:rsidR="00C071C7" w:rsidRPr="00983DB0">
        <w:rPr>
          <w:rFonts w:ascii="Arial" w:hAnsi="Arial" w:cs="Arial"/>
          <w:color w:val="auto"/>
          <w:sz w:val="18"/>
          <w:szCs w:val="18"/>
        </w:rPr>
        <w:t xml:space="preserve">the </w:t>
      </w:r>
      <w:r w:rsidR="00A951E1" w:rsidRPr="00983DB0">
        <w:rPr>
          <w:rFonts w:ascii="Arial" w:hAnsi="Arial" w:cs="Arial"/>
          <w:color w:val="auto"/>
          <w:sz w:val="18"/>
          <w:szCs w:val="18"/>
        </w:rPr>
        <w:t>Pope</w:t>
      </w:r>
      <w:r w:rsidR="00C071C7" w:rsidRPr="00983DB0">
        <w:rPr>
          <w:rFonts w:ascii="Arial" w:hAnsi="Arial" w:cs="Arial"/>
          <w:color w:val="auto"/>
          <w:sz w:val="18"/>
          <w:szCs w:val="18"/>
        </w:rPr>
        <w:t xml:space="preserve">’s Worldwide 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Prayer Network </w:t>
      </w:r>
      <w:r w:rsidR="00863BE7" w:rsidRPr="00983DB0">
        <w:rPr>
          <w:rFonts w:ascii="Arial" w:hAnsi="Arial" w:cs="Arial"/>
          <w:color w:val="auto"/>
          <w:sz w:val="18"/>
          <w:szCs w:val="18"/>
        </w:rPr>
        <w:t xml:space="preserve">as it employs new media technology for communicating the prayer intentions. 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Its mission is to </w:t>
      </w:r>
      <w:r w:rsidR="00863BE7" w:rsidRPr="00983DB0">
        <w:rPr>
          <w:rFonts w:ascii="Arial" w:hAnsi="Arial" w:cs="Arial"/>
          <w:color w:val="auto"/>
          <w:sz w:val="18"/>
          <w:szCs w:val="18"/>
        </w:rPr>
        <w:t xml:space="preserve">unite </w:t>
      </w:r>
      <w:r w:rsidR="007C5238" w:rsidRPr="00983DB0">
        <w:rPr>
          <w:rFonts w:ascii="Arial" w:hAnsi="Arial" w:cs="Arial"/>
          <w:color w:val="auto"/>
          <w:sz w:val="18"/>
          <w:szCs w:val="18"/>
        </w:rPr>
        <w:t xml:space="preserve">people </w:t>
      </w:r>
      <w:r w:rsidR="00863BE7" w:rsidRPr="00983DB0">
        <w:rPr>
          <w:rFonts w:ascii="Arial" w:hAnsi="Arial" w:cs="Arial"/>
          <w:color w:val="auto"/>
          <w:sz w:val="18"/>
          <w:szCs w:val="18"/>
        </w:rPr>
        <w:t xml:space="preserve">in </w:t>
      </w:r>
      <w:r w:rsidR="00A951E1" w:rsidRPr="00983DB0">
        <w:rPr>
          <w:rFonts w:ascii="Arial" w:hAnsi="Arial" w:cs="Arial"/>
          <w:color w:val="auto"/>
          <w:sz w:val="18"/>
          <w:szCs w:val="18"/>
        </w:rPr>
        <w:t>pray</w:t>
      </w:r>
      <w:r w:rsidR="00863BE7" w:rsidRPr="00983DB0">
        <w:rPr>
          <w:rFonts w:ascii="Arial" w:hAnsi="Arial" w:cs="Arial"/>
          <w:color w:val="auto"/>
          <w:sz w:val="18"/>
          <w:szCs w:val="18"/>
        </w:rPr>
        <w:t>er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 and </w:t>
      </w:r>
      <w:r w:rsidR="00863BE7" w:rsidRPr="00983DB0">
        <w:rPr>
          <w:rFonts w:ascii="Arial" w:hAnsi="Arial" w:cs="Arial"/>
          <w:color w:val="auto"/>
          <w:sz w:val="18"/>
          <w:szCs w:val="18"/>
        </w:rPr>
        <w:t>service in response to the challenges facing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 humanity </w:t>
      </w:r>
      <w:r w:rsidRPr="00983DB0">
        <w:rPr>
          <w:rFonts w:ascii="Arial" w:hAnsi="Arial" w:cs="Arial"/>
          <w:color w:val="auto"/>
          <w:sz w:val="18"/>
          <w:szCs w:val="18"/>
        </w:rPr>
        <w:t xml:space="preserve">which </w:t>
      </w:r>
      <w:r w:rsidR="00863BE7" w:rsidRPr="00983DB0">
        <w:rPr>
          <w:rFonts w:ascii="Arial" w:hAnsi="Arial" w:cs="Arial"/>
          <w:color w:val="auto"/>
          <w:sz w:val="18"/>
          <w:szCs w:val="18"/>
        </w:rPr>
        <w:t xml:space="preserve">the </w:t>
      </w:r>
      <w:r w:rsidR="00A951E1" w:rsidRPr="00983DB0">
        <w:rPr>
          <w:rFonts w:ascii="Arial" w:hAnsi="Arial" w:cs="Arial"/>
          <w:color w:val="auto"/>
          <w:sz w:val="18"/>
          <w:szCs w:val="18"/>
        </w:rPr>
        <w:t>Holy Father expresse</w:t>
      </w:r>
      <w:r w:rsidR="00863BE7" w:rsidRPr="00983DB0">
        <w:rPr>
          <w:rFonts w:ascii="Arial" w:hAnsi="Arial" w:cs="Arial"/>
          <w:color w:val="auto"/>
          <w:sz w:val="18"/>
          <w:szCs w:val="18"/>
        </w:rPr>
        <w:t>s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 in his monthly intentions. </w:t>
      </w:r>
      <w:r w:rsidR="00863BE7" w:rsidRPr="00983DB0">
        <w:rPr>
          <w:rFonts w:ascii="Arial" w:hAnsi="Arial" w:cs="Arial"/>
          <w:color w:val="auto"/>
          <w:sz w:val="18"/>
          <w:szCs w:val="18"/>
        </w:rPr>
        <w:t>Those who participate in this n</w:t>
      </w:r>
      <w:r w:rsidR="00983DB0" w:rsidRPr="00983DB0">
        <w:rPr>
          <w:rFonts w:ascii="Arial" w:hAnsi="Arial" w:cs="Arial"/>
          <w:color w:val="auto"/>
          <w:sz w:val="18"/>
          <w:szCs w:val="18"/>
        </w:rPr>
        <w:t xml:space="preserve">etwork are encouraged to </w:t>
      </w:r>
      <w:proofErr w:type="spellStart"/>
      <w:r w:rsidR="00983DB0" w:rsidRPr="00983DB0">
        <w:rPr>
          <w:rFonts w:ascii="Arial" w:hAnsi="Arial" w:cs="Arial"/>
          <w:color w:val="auto"/>
          <w:sz w:val="18"/>
          <w:szCs w:val="18"/>
        </w:rPr>
        <w:t>become</w:t>
      </w:r>
      <w:proofErr w:type="spellEnd"/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 apostles in daily life through a spiritual path called "Way of the Heart</w:t>
      </w:r>
      <w:r w:rsidR="00863BE7" w:rsidRPr="00983DB0">
        <w:rPr>
          <w:rFonts w:ascii="Arial" w:hAnsi="Arial" w:cs="Arial"/>
          <w:color w:val="auto"/>
          <w:sz w:val="18"/>
          <w:szCs w:val="18"/>
        </w:rPr>
        <w:t>,</w:t>
      </w:r>
      <w:r w:rsidR="00A951E1" w:rsidRPr="00983DB0">
        <w:rPr>
          <w:rFonts w:ascii="Arial" w:hAnsi="Arial" w:cs="Arial"/>
          <w:color w:val="auto"/>
          <w:sz w:val="18"/>
          <w:szCs w:val="18"/>
        </w:rPr>
        <w:t>"</w:t>
      </w:r>
      <w:r w:rsidR="00863BE7" w:rsidRPr="00983DB0">
        <w:rPr>
          <w:rFonts w:ascii="Arial" w:hAnsi="Arial" w:cs="Arial"/>
          <w:color w:val="auto"/>
          <w:sz w:val="18"/>
          <w:szCs w:val="18"/>
        </w:rPr>
        <w:t xml:space="preserve"> transforming those who take that path </w:t>
      </w:r>
      <w:r w:rsidR="007C5238" w:rsidRPr="00983DB0">
        <w:rPr>
          <w:rFonts w:ascii="Arial" w:hAnsi="Arial" w:cs="Arial"/>
          <w:color w:val="auto"/>
          <w:sz w:val="18"/>
          <w:szCs w:val="18"/>
        </w:rPr>
        <w:t xml:space="preserve">in the </w:t>
      </w:r>
      <w:r w:rsidR="00863BE7" w:rsidRPr="00983DB0">
        <w:rPr>
          <w:rFonts w:ascii="Arial" w:hAnsi="Arial" w:cs="Arial"/>
          <w:color w:val="auto"/>
          <w:sz w:val="18"/>
          <w:szCs w:val="18"/>
        </w:rPr>
        <w:t>s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ervice </w:t>
      </w:r>
      <w:r w:rsidR="007C5238" w:rsidRPr="00983DB0">
        <w:rPr>
          <w:rFonts w:ascii="Arial" w:hAnsi="Arial" w:cs="Arial"/>
          <w:color w:val="auto"/>
          <w:sz w:val="18"/>
          <w:szCs w:val="18"/>
        </w:rPr>
        <w:t>of</w:t>
      </w:r>
      <w:r w:rsidR="00863BE7" w:rsidRPr="00983DB0">
        <w:rPr>
          <w:rFonts w:ascii="Arial" w:hAnsi="Arial" w:cs="Arial"/>
          <w:color w:val="auto"/>
          <w:sz w:val="18"/>
          <w:szCs w:val="18"/>
        </w:rPr>
        <w:t xml:space="preserve"> </w:t>
      </w:r>
      <w:r w:rsidR="00D97A40" w:rsidRPr="00983DB0">
        <w:rPr>
          <w:rFonts w:ascii="Arial" w:hAnsi="Arial" w:cs="Arial"/>
          <w:color w:val="auto"/>
          <w:sz w:val="18"/>
          <w:szCs w:val="18"/>
        </w:rPr>
        <w:t>the mis</w:t>
      </w:r>
      <w:r w:rsidRPr="00983DB0">
        <w:rPr>
          <w:rFonts w:ascii="Arial" w:hAnsi="Arial" w:cs="Arial"/>
          <w:color w:val="auto"/>
          <w:sz w:val="18"/>
          <w:szCs w:val="18"/>
        </w:rPr>
        <w:t>s</w:t>
      </w:r>
      <w:r w:rsidR="00D97A40" w:rsidRPr="00983DB0">
        <w:rPr>
          <w:rFonts w:ascii="Arial" w:hAnsi="Arial" w:cs="Arial"/>
          <w:color w:val="auto"/>
          <w:sz w:val="18"/>
          <w:szCs w:val="18"/>
        </w:rPr>
        <w:t>i</w:t>
      </w:r>
      <w:r w:rsidRPr="00983DB0">
        <w:rPr>
          <w:rFonts w:ascii="Arial" w:hAnsi="Arial" w:cs="Arial"/>
          <w:color w:val="auto"/>
          <w:sz w:val="18"/>
          <w:szCs w:val="18"/>
        </w:rPr>
        <w:t>o</w:t>
      </w:r>
      <w:r w:rsidR="00D97A40" w:rsidRPr="00983DB0">
        <w:rPr>
          <w:rFonts w:ascii="Arial" w:hAnsi="Arial" w:cs="Arial"/>
          <w:color w:val="auto"/>
          <w:sz w:val="18"/>
          <w:szCs w:val="18"/>
        </w:rPr>
        <w:t>n of Jesus Christ</w:t>
      </w:r>
      <w:r w:rsidR="007C5238" w:rsidRPr="00983DB0">
        <w:rPr>
          <w:rFonts w:ascii="Arial" w:hAnsi="Arial" w:cs="Arial"/>
          <w:color w:val="auto"/>
          <w:sz w:val="18"/>
          <w:szCs w:val="18"/>
        </w:rPr>
        <w:t xml:space="preserve">. Founded in 1844 and </w:t>
      </w:r>
      <w:r w:rsidR="00A951E1" w:rsidRPr="00983DB0">
        <w:rPr>
          <w:rFonts w:ascii="Arial" w:hAnsi="Arial" w:cs="Arial"/>
          <w:color w:val="auto"/>
          <w:sz w:val="18"/>
          <w:szCs w:val="18"/>
        </w:rPr>
        <w:t>present in over 100 countries</w:t>
      </w:r>
      <w:r w:rsidR="00D97A40" w:rsidRPr="00983DB0">
        <w:rPr>
          <w:rFonts w:ascii="Arial" w:hAnsi="Arial" w:cs="Arial"/>
          <w:color w:val="auto"/>
          <w:sz w:val="18"/>
          <w:szCs w:val="18"/>
        </w:rPr>
        <w:t xml:space="preserve">, the Apostleship of Prayer unites 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more than 35 million people </w:t>
      </w:r>
      <w:r w:rsidR="00D97A40" w:rsidRPr="00983DB0">
        <w:rPr>
          <w:rFonts w:ascii="Arial" w:hAnsi="Arial" w:cs="Arial"/>
          <w:color w:val="auto"/>
          <w:sz w:val="18"/>
          <w:szCs w:val="18"/>
        </w:rPr>
        <w:t xml:space="preserve">in its 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network, including its youth branch, the Eucharistic Youth Movement. </w:t>
      </w:r>
      <w:r w:rsidRPr="00983DB0">
        <w:rPr>
          <w:rFonts w:ascii="Arial" w:hAnsi="Arial" w:cs="Arial"/>
          <w:color w:val="auto"/>
          <w:sz w:val="18"/>
          <w:szCs w:val="18"/>
        </w:rPr>
        <w:t>For m</w:t>
      </w:r>
      <w:r w:rsidR="00A951E1" w:rsidRPr="00983DB0">
        <w:rPr>
          <w:rFonts w:ascii="Arial" w:hAnsi="Arial" w:cs="Arial"/>
          <w:color w:val="auto"/>
          <w:sz w:val="18"/>
          <w:szCs w:val="18"/>
        </w:rPr>
        <w:t>ore information:</w:t>
      </w:r>
      <w:r w:rsidR="00A951E1" w:rsidRPr="00983DB0"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  <w:t xml:space="preserve"> </w:t>
      </w:r>
      <w:hyperlink r:id="rId26" w:history="1">
        <w:r w:rsidR="00983DB0" w:rsidRPr="00B67FFD">
          <w:rPr>
            <w:rStyle w:val="Hipervnculo"/>
            <w:rFonts w:ascii="Arial" w:eastAsia="Times New Roman" w:hAnsi="Arial" w:cs="Arial"/>
            <w:sz w:val="18"/>
            <w:szCs w:val="18"/>
            <w:lang w:val="en-US" w:eastAsia="es-AR"/>
          </w:rPr>
          <w:t>http://www.apmej.org</w:t>
        </w:r>
      </w:hyperlink>
      <w:r w:rsidR="00983DB0"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  <w:t>.</w:t>
      </w:r>
    </w:p>
    <w:p w14:paraId="6A412650" w14:textId="77777777" w:rsidR="00A951E1" w:rsidRPr="00983DB0" w:rsidRDefault="00A951E1" w:rsidP="002B6018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</w:pPr>
    </w:p>
    <w:p w14:paraId="6067B8E8" w14:textId="098D311A" w:rsidR="00A951E1" w:rsidRPr="00983DB0" w:rsidRDefault="00D97A40" w:rsidP="00E1051D">
      <w:pPr>
        <w:spacing w:after="0"/>
        <w:jc w:val="both"/>
        <w:rPr>
          <w:rFonts w:ascii="Arial" w:hAnsi="Arial" w:cs="Arial"/>
          <w:b/>
          <w:bCs/>
          <w:color w:val="auto"/>
          <w:sz w:val="18"/>
          <w:szCs w:val="18"/>
          <w:u w:val="single"/>
        </w:rPr>
      </w:pPr>
      <w:r w:rsidRPr="00983DB0">
        <w:rPr>
          <w:rFonts w:ascii="Arial" w:hAnsi="Arial" w:cs="Arial"/>
          <w:b/>
          <w:bCs/>
          <w:color w:val="auto"/>
          <w:sz w:val="18"/>
          <w:szCs w:val="18"/>
          <w:u w:val="single"/>
        </w:rPr>
        <w:t>About La</w:t>
      </w:r>
      <w:r w:rsidR="00A951E1" w:rsidRPr="00983DB0">
        <w:rPr>
          <w:rFonts w:ascii="Arial" w:hAnsi="Arial" w:cs="Arial"/>
          <w:b/>
          <w:bCs/>
          <w:color w:val="auto"/>
          <w:sz w:val="18"/>
          <w:szCs w:val="18"/>
          <w:u w:val="single"/>
        </w:rPr>
        <w:t xml:space="preserve"> Machi</w:t>
      </w:r>
    </w:p>
    <w:p w14:paraId="062D8110" w14:textId="2D9E32B4" w:rsidR="00A951E1" w:rsidRPr="00983DB0" w:rsidRDefault="00D97A40" w:rsidP="00E1051D">
      <w:pPr>
        <w:spacing w:after="0"/>
        <w:jc w:val="both"/>
        <w:rPr>
          <w:rFonts w:ascii="Arial" w:hAnsi="Arial" w:cs="Arial"/>
          <w:color w:val="auto"/>
          <w:sz w:val="18"/>
          <w:szCs w:val="18"/>
        </w:rPr>
      </w:pPr>
      <w:r w:rsidRPr="00983DB0">
        <w:rPr>
          <w:rFonts w:ascii="Arial" w:hAnsi="Arial" w:cs="Arial"/>
          <w:color w:val="auto"/>
          <w:sz w:val="18"/>
          <w:szCs w:val="18"/>
        </w:rPr>
        <w:t xml:space="preserve">Founded in 2012, </w:t>
      </w:r>
      <w:r w:rsidR="00F313B1" w:rsidRPr="00983DB0">
        <w:rPr>
          <w:rFonts w:ascii="Arial" w:hAnsi="Arial" w:cs="Arial"/>
          <w:color w:val="auto"/>
          <w:sz w:val="18"/>
          <w:szCs w:val="18"/>
        </w:rPr>
        <w:t xml:space="preserve">with offices in Barcelona, Buenos Aires, and Rome, </w:t>
      </w:r>
      <w:r w:rsidRPr="00983DB0">
        <w:rPr>
          <w:rFonts w:ascii="Arial" w:hAnsi="Arial" w:cs="Arial"/>
          <w:color w:val="auto"/>
          <w:sz w:val="18"/>
          <w:szCs w:val="18"/>
        </w:rPr>
        <w:t>La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 Machi is a creative boutique specializing in communication </w:t>
      </w:r>
      <w:r w:rsidR="00F313B1" w:rsidRPr="00983DB0">
        <w:rPr>
          <w:rFonts w:ascii="Arial" w:hAnsi="Arial" w:cs="Arial"/>
          <w:color w:val="auto"/>
          <w:sz w:val="18"/>
          <w:szCs w:val="18"/>
        </w:rPr>
        <w:t>to advance</w:t>
      </w:r>
      <w:r w:rsidRPr="00983DB0">
        <w:rPr>
          <w:rFonts w:ascii="Arial" w:hAnsi="Arial" w:cs="Arial"/>
          <w:color w:val="auto"/>
          <w:sz w:val="18"/>
          <w:szCs w:val="18"/>
        </w:rPr>
        <w:t xml:space="preserve"> </w:t>
      </w:r>
      <w:r w:rsidR="00F313B1" w:rsidRPr="00983DB0">
        <w:rPr>
          <w:rFonts w:ascii="Arial" w:hAnsi="Arial" w:cs="Arial"/>
          <w:color w:val="auto"/>
          <w:sz w:val="18"/>
          <w:szCs w:val="18"/>
        </w:rPr>
        <w:t>good causes</w:t>
      </w:r>
      <w:r w:rsidR="00A951E1" w:rsidRPr="00983DB0">
        <w:rPr>
          <w:rFonts w:ascii="Arial" w:hAnsi="Arial" w:cs="Arial"/>
          <w:color w:val="auto"/>
          <w:sz w:val="18"/>
          <w:szCs w:val="18"/>
        </w:rPr>
        <w:t>. Its mission is to help companies, NGOs</w:t>
      </w:r>
      <w:r w:rsidRPr="00983DB0">
        <w:rPr>
          <w:rFonts w:ascii="Arial" w:hAnsi="Arial" w:cs="Arial"/>
          <w:color w:val="auto"/>
          <w:sz w:val="18"/>
          <w:szCs w:val="18"/>
        </w:rPr>
        <w:t>,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 and religious institutions </w:t>
      </w:r>
      <w:r w:rsidRPr="00983DB0">
        <w:rPr>
          <w:rFonts w:ascii="Arial" w:hAnsi="Arial" w:cs="Arial"/>
          <w:color w:val="auto"/>
          <w:sz w:val="18"/>
          <w:szCs w:val="18"/>
        </w:rPr>
        <w:t>commu</w:t>
      </w:r>
      <w:r w:rsidR="00F313B1" w:rsidRPr="00983DB0">
        <w:rPr>
          <w:rFonts w:ascii="Arial" w:hAnsi="Arial" w:cs="Arial"/>
          <w:color w:val="auto"/>
          <w:sz w:val="18"/>
          <w:szCs w:val="18"/>
        </w:rPr>
        <w:t>nicate their philanthropic purpo</w:t>
      </w:r>
      <w:r w:rsidRPr="00983DB0">
        <w:rPr>
          <w:rFonts w:ascii="Arial" w:hAnsi="Arial" w:cs="Arial"/>
          <w:color w:val="auto"/>
          <w:sz w:val="18"/>
          <w:szCs w:val="18"/>
        </w:rPr>
        <w:t>ses</w:t>
      </w:r>
      <w:r w:rsidR="00F313B1" w:rsidRPr="00983DB0">
        <w:rPr>
          <w:rFonts w:ascii="Arial" w:hAnsi="Arial" w:cs="Arial"/>
          <w:color w:val="auto"/>
          <w:sz w:val="18"/>
          <w:szCs w:val="18"/>
        </w:rPr>
        <w:t>. It</w:t>
      </w:r>
      <w:r w:rsidRPr="00983DB0">
        <w:rPr>
          <w:rFonts w:ascii="Arial" w:hAnsi="Arial" w:cs="Arial"/>
          <w:color w:val="auto"/>
          <w:sz w:val="18"/>
          <w:szCs w:val="18"/>
        </w:rPr>
        <w:t xml:space="preserve"> specialize</w:t>
      </w:r>
      <w:r w:rsidR="00F313B1" w:rsidRPr="00983DB0">
        <w:rPr>
          <w:rFonts w:ascii="Arial" w:hAnsi="Arial" w:cs="Arial"/>
          <w:color w:val="auto"/>
          <w:sz w:val="18"/>
          <w:szCs w:val="18"/>
        </w:rPr>
        <w:t>s</w:t>
      </w:r>
      <w:r w:rsidRPr="00983DB0">
        <w:rPr>
          <w:rFonts w:ascii="Arial" w:hAnsi="Arial" w:cs="Arial"/>
          <w:color w:val="auto"/>
          <w:sz w:val="18"/>
          <w:szCs w:val="18"/>
        </w:rPr>
        <w:t xml:space="preserve"> in s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trategic </w:t>
      </w:r>
      <w:r w:rsidRPr="00983DB0">
        <w:rPr>
          <w:rFonts w:ascii="Arial" w:hAnsi="Arial" w:cs="Arial"/>
          <w:color w:val="auto"/>
          <w:sz w:val="18"/>
          <w:szCs w:val="18"/>
        </w:rPr>
        <w:t>c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ommunication, </w:t>
      </w:r>
      <w:r w:rsidRPr="00983DB0">
        <w:rPr>
          <w:rFonts w:ascii="Arial" w:hAnsi="Arial" w:cs="Arial"/>
          <w:color w:val="auto"/>
          <w:sz w:val="18"/>
          <w:szCs w:val="18"/>
        </w:rPr>
        <w:t>c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reative </w:t>
      </w:r>
      <w:r w:rsidRPr="00983DB0">
        <w:rPr>
          <w:rFonts w:ascii="Arial" w:hAnsi="Arial" w:cs="Arial"/>
          <w:color w:val="auto"/>
          <w:sz w:val="18"/>
          <w:szCs w:val="18"/>
        </w:rPr>
        <w:t>a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dvertising, </w:t>
      </w:r>
      <w:r w:rsidRPr="00983DB0">
        <w:rPr>
          <w:rFonts w:ascii="Arial" w:hAnsi="Arial" w:cs="Arial"/>
          <w:color w:val="auto"/>
          <w:sz w:val="18"/>
          <w:szCs w:val="18"/>
        </w:rPr>
        <w:t>d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igital </w:t>
      </w:r>
      <w:r w:rsidRPr="00983DB0">
        <w:rPr>
          <w:rFonts w:ascii="Arial" w:hAnsi="Arial" w:cs="Arial"/>
          <w:color w:val="auto"/>
          <w:sz w:val="18"/>
          <w:szCs w:val="18"/>
        </w:rPr>
        <w:t>d</w:t>
      </w:r>
      <w:r w:rsidR="00A951E1" w:rsidRPr="00983DB0">
        <w:rPr>
          <w:rFonts w:ascii="Arial" w:hAnsi="Arial" w:cs="Arial"/>
          <w:color w:val="auto"/>
          <w:sz w:val="18"/>
          <w:szCs w:val="18"/>
        </w:rPr>
        <w:t>evelopment</w:t>
      </w:r>
      <w:r w:rsidRPr="00983DB0">
        <w:rPr>
          <w:rFonts w:ascii="Arial" w:hAnsi="Arial" w:cs="Arial"/>
          <w:color w:val="auto"/>
          <w:sz w:val="18"/>
          <w:szCs w:val="18"/>
        </w:rPr>
        <w:t>,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 and </w:t>
      </w:r>
      <w:r w:rsidRPr="00983DB0">
        <w:rPr>
          <w:rFonts w:ascii="Arial" w:hAnsi="Arial" w:cs="Arial"/>
          <w:color w:val="auto"/>
          <w:sz w:val="18"/>
          <w:szCs w:val="18"/>
        </w:rPr>
        <w:t>f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undraising. </w:t>
      </w:r>
      <w:r w:rsidRPr="00983DB0">
        <w:rPr>
          <w:rFonts w:ascii="Arial" w:hAnsi="Arial" w:cs="Arial"/>
          <w:color w:val="auto"/>
          <w:sz w:val="18"/>
          <w:szCs w:val="18"/>
        </w:rPr>
        <w:t xml:space="preserve">La Machi 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has been recognized as a "Friend of Project Red" </w:t>
      </w:r>
      <w:r w:rsidRPr="00983DB0">
        <w:rPr>
          <w:rFonts w:ascii="Arial" w:hAnsi="Arial" w:cs="Arial"/>
          <w:color w:val="auto"/>
          <w:sz w:val="18"/>
          <w:szCs w:val="18"/>
        </w:rPr>
        <w:t>(</w:t>
      </w:r>
      <w:r w:rsidR="00A951E1" w:rsidRPr="00983DB0">
        <w:rPr>
          <w:rFonts w:ascii="Arial" w:hAnsi="Arial" w:cs="Arial"/>
          <w:color w:val="auto"/>
          <w:sz w:val="18"/>
          <w:szCs w:val="18"/>
        </w:rPr>
        <w:t>RIIAL</w:t>
      </w:r>
      <w:r w:rsidRPr="00983DB0">
        <w:rPr>
          <w:rFonts w:ascii="Arial" w:hAnsi="Arial" w:cs="Arial"/>
          <w:color w:val="auto"/>
          <w:sz w:val="18"/>
          <w:szCs w:val="18"/>
        </w:rPr>
        <w:t>)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 and won the </w:t>
      </w:r>
      <w:r w:rsidRPr="00983DB0">
        <w:rPr>
          <w:rFonts w:ascii="Arial" w:hAnsi="Arial" w:cs="Arial"/>
          <w:color w:val="auto"/>
          <w:sz w:val="18"/>
          <w:szCs w:val="18"/>
        </w:rPr>
        <w:t xml:space="preserve">2015 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Mercury Prize for Best International SME Marketing </w:t>
      </w:r>
      <w:r w:rsidR="00F313B1" w:rsidRPr="00983DB0">
        <w:rPr>
          <w:rFonts w:ascii="Arial" w:hAnsi="Arial" w:cs="Arial"/>
          <w:color w:val="auto"/>
          <w:sz w:val="18"/>
          <w:szCs w:val="18"/>
        </w:rPr>
        <w:t xml:space="preserve">which is </w:t>
      </w:r>
      <w:r w:rsidRPr="00983DB0">
        <w:rPr>
          <w:rFonts w:ascii="Arial" w:hAnsi="Arial" w:cs="Arial"/>
          <w:color w:val="auto"/>
          <w:sz w:val="18"/>
          <w:szCs w:val="18"/>
        </w:rPr>
        <w:t xml:space="preserve">awarded 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by the </w:t>
      </w:r>
      <w:r w:rsidRPr="00983DB0">
        <w:rPr>
          <w:rFonts w:ascii="Arial" w:hAnsi="Arial" w:cs="Arial"/>
          <w:color w:val="auto"/>
          <w:sz w:val="18"/>
          <w:szCs w:val="18"/>
        </w:rPr>
        <w:t xml:space="preserve">Argentina </w:t>
      </w:r>
      <w:r w:rsidR="00A951E1" w:rsidRPr="00983DB0">
        <w:rPr>
          <w:rFonts w:ascii="Arial" w:hAnsi="Arial" w:cs="Arial"/>
          <w:color w:val="auto"/>
          <w:sz w:val="18"/>
          <w:szCs w:val="18"/>
        </w:rPr>
        <w:t>Association of Marketing.</w:t>
      </w:r>
    </w:p>
    <w:p w14:paraId="1ABD020E" w14:textId="082533C6" w:rsidR="00A951E1" w:rsidRPr="00983DB0" w:rsidRDefault="00F313B1" w:rsidP="00E1051D">
      <w:pPr>
        <w:spacing w:after="0"/>
        <w:jc w:val="both"/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</w:pPr>
      <w:r w:rsidRPr="00983DB0">
        <w:rPr>
          <w:rFonts w:ascii="Arial" w:hAnsi="Arial" w:cs="Arial"/>
          <w:color w:val="auto"/>
          <w:sz w:val="18"/>
          <w:szCs w:val="18"/>
        </w:rPr>
        <w:t>For m</w:t>
      </w:r>
      <w:r w:rsidR="00A951E1" w:rsidRPr="00983DB0">
        <w:rPr>
          <w:rFonts w:ascii="Arial" w:hAnsi="Arial" w:cs="Arial"/>
          <w:color w:val="auto"/>
          <w:sz w:val="18"/>
          <w:szCs w:val="18"/>
        </w:rPr>
        <w:t xml:space="preserve">ore information: </w:t>
      </w:r>
      <w:hyperlink r:id="rId27" w:history="1">
        <w:r w:rsidR="00983DB0" w:rsidRPr="00B67FFD">
          <w:rPr>
            <w:rStyle w:val="Hipervnculo"/>
            <w:rFonts w:ascii="Arial" w:eastAsia="Times New Roman" w:hAnsi="Arial" w:cs="Arial"/>
            <w:sz w:val="18"/>
            <w:szCs w:val="18"/>
            <w:lang w:val="en-US" w:eastAsia="es-AR"/>
          </w:rPr>
          <w:t>http://www.lamachi.com</w:t>
        </w:r>
      </w:hyperlink>
      <w:r w:rsidR="00A951E1" w:rsidRPr="00983DB0"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  <w:t>.</w:t>
      </w:r>
      <w:r w:rsidR="00983DB0"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  <w:t xml:space="preserve"> </w:t>
      </w:r>
    </w:p>
    <w:p w14:paraId="60049240" w14:textId="77777777" w:rsidR="00A951E1" w:rsidRDefault="00A951E1" w:rsidP="002B6018">
      <w:pPr>
        <w:pBdr>
          <w:bottom w:val="single" w:sz="6" w:space="1" w:color="auto"/>
        </w:pBd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</w:pPr>
    </w:p>
    <w:p w14:paraId="2A6B7FD0" w14:textId="77777777" w:rsidR="00A951E1" w:rsidRPr="002B6018" w:rsidRDefault="00A951E1" w:rsidP="002B6018">
      <w:pPr>
        <w:suppressAutoHyphens w:val="0"/>
        <w:autoSpaceDE w:val="0"/>
        <w:autoSpaceDN w:val="0"/>
        <w:adjustRightInd w:val="0"/>
        <w:spacing w:after="0"/>
        <w:jc w:val="both"/>
        <w:rPr>
          <w:rFonts w:ascii="Helvetica" w:eastAsia="Times New Roman" w:hAnsi="Helvetica" w:cs="Helvetica"/>
          <w:color w:val="auto"/>
          <w:lang w:val="en-US" w:eastAsia="es-AR"/>
        </w:rPr>
      </w:pPr>
    </w:p>
    <w:p w14:paraId="79130AE0" w14:textId="77777777" w:rsidR="00A951E1" w:rsidRPr="00983DB0" w:rsidRDefault="00A951E1" w:rsidP="00983DB0">
      <w:pPr>
        <w:spacing w:after="120" w:line="360" w:lineRule="auto"/>
        <w:contextualSpacing/>
        <w:jc w:val="both"/>
        <w:rPr>
          <w:rFonts w:ascii="Arial" w:hAnsi="Arial" w:cs="Arial"/>
          <w:b/>
          <w:color w:val="auto"/>
          <w:sz w:val="18"/>
          <w:szCs w:val="18"/>
          <w:u w:val="single"/>
        </w:rPr>
      </w:pPr>
      <w:r w:rsidRPr="00983DB0">
        <w:rPr>
          <w:rFonts w:ascii="Arial" w:hAnsi="Arial" w:cs="Arial"/>
          <w:b/>
          <w:color w:val="auto"/>
          <w:sz w:val="18"/>
          <w:szCs w:val="18"/>
          <w:u w:val="single"/>
        </w:rPr>
        <w:t>PRESS CONTACT</w:t>
      </w:r>
    </w:p>
    <w:p w14:paraId="6A953C0B" w14:textId="77777777" w:rsidR="00A951E1" w:rsidRPr="00983DB0" w:rsidRDefault="00A951E1" w:rsidP="00983DB0">
      <w:pPr>
        <w:suppressAutoHyphens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auto"/>
          <w:sz w:val="18"/>
          <w:szCs w:val="18"/>
          <w:lang w:val="es-ES" w:eastAsia="es-AR"/>
        </w:rPr>
      </w:pPr>
      <w:r w:rsidRPr="00983DB0">
        <w:rPr>
          <w:rFonts w:ascii="Arial" w:hAnsi="Arial" w:cs="Arial"/>
          <w:b/>
          <w:bCs/>
          <w:color w:val="auto"/>
          <w:sz w:val="18"/>
          <w:szCs w:val="18"/>
          <w:lang w:val="es-ES" w:eastAsia="es-AR"/>
        </w:rPr>
        <w:t>Justiniano Vila</w:t>
      </w:r>
    </w:p>
    <w:p w14:paraId="7A2D57D2" w14:textId="16DF709C" w:rsidR="00A951E1" w:rsidRPr="00983DB0" w:rsidRDefault="00D97A40" w:rsidP="00983DB0">
      <w:pPr>
        <w:suppressAutoHyphens w:val="0"/>
        <w:autoSpaceDE w:val="0"/>
        <w:autoSpaceDN w:val="0"/>
        <w:adjustRightInd w:val="0"/>
        <w:spacing w:after="0"/>
        <w:rPr>
          <w:rFonts w:ascii="Arial" w:hAnsi="Arial" w:cs="Arial"/>
          <w:color w:val="auto"/>
          <w:sz w:val="18"/>
          <w:szCs w:val="18"/>
          <w:lang w:val="es-ES" w:eastAsia="es-AR"/>
        </w:rPr>
      </w:pPr>
      <w:r w:rsidRPr="00983DB0">
        <w:rPr>
          <w:rFonts w:ascii="Arial" w:hAnsi="Arial" w:cs="Arial"/>
          <w:color w:val="auto"/>
          <w:sz w:val="18"/>
          <w:szCs w:val="18"/>
          <w:lang w:val="es-ES" w:eastAsia="es-AR"/>
        </w:rPr>
        <w:t>La Machi - Communication for Good C</w:t>
      </w:r>
      <w:r w:rsidR="00A951E1" w:rsidRPr="00983DB0">
        <w:rPr>
          <w:rFonts w:ascii="Arial" w:hAnsi="Arial" w:cs="Arial"/>
          <w:color w:val="auto"/>
          <w:sz w:val="18"/>
          <w:szCs w:val="18"/>
          <w:lang w:val="es-ES" w:eastAsia="es-AR"/>
        </w:rPr>
        <w:t>auses</w:t>
      </w:r>
    </w:p>
    <w:p w14:paraId="388F0DB9" w14:textId="3E3407E1" w:rsidR="00A951E1" w:rsidRPr="00983DB0" w:rsidRDefault="00FC7931" w:rsidP="002B6018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</w:pPr>
      <w:hyperlink r:id="rId28" w:history="1">
        <w:r w:rsidR="00983DB0" w:rsidRPr="00B67FFD">
          <w:rPr>
            <w:rStyle w:val="Hipervnculo"/>
            <w:rFonts w:ascii="Arial" w:eastAsia="Times New Roman" w:hAnsi="Arial" w:cs="Arial"/>
            <w:sz w:val="18"/>
            <w:szCs w:val="18"/>
            <w:lang w:val="en-US" w:eastAsia="es-AR"/>
          </w:rPr>
          <w:t>justiniano.vila@lamachi.com</w:t>
        </w:r>
      </w:hyperlink>
      <w:r w:rsidR="00983DB0"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  <w:t xml:space="preserve"> </w:t>
      </w:r>
    </w:p>
    <w:p w14:paraId="630E448D" w14:textId="77777777" w:rsidR="00A951E1" w:rsidRPr="00983DB0" w:rsidRDefault="00A951E1" w:rsidP="002B6018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</w:pPr>
      <w:r w:rsidRPr="00983DB0"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  <w:t xml:space="preserve">Skype: </w:t>
      </w:r>
      <w:proofErr w:type="spellStart"/>
      <w:r w:rsidRPr="00983DB0"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  <w:t>justivila</w:t>
      </w:r>
      <w:proofErr w:type="spellEnd"/>
    </w:p>
    <w:p w14:paraId="3568C6F7" w14:textId="77777777" w:rsidR="00A951E1" w:rsidRPr="00983DB0" w:rsidRDefault="00A951E1" w:rsidP="002B6018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</w:pPr>
      <w:r w:rsidRPr="00983DB0"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  <w:t xml:space="preserve">Barcelona: +34 657 485 093 - </w:t>
      </w:r>
      <w:proofErr w:type="spellStart"/>
      <w:r w:rsidRPr="00983DB0"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  <w:t>Vilafranca</w:t>
      </w:r>
      <w:proofErr w:type="spellEnd"/>
      <w:r w:rsidRPr="00983DB0"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  <w:t xml:space="preserve"> 7 1</w:t>
      </w:r>
    </w:p>
    <w:p w14:paraId="0FA5C13C" w14:textId="77777777" w:rsidR="00A951E1" w:rsidRPr="00983DB0" w:rsidRDefault="00A951E1" w:rsidP="002B6018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</w:pPr>
      <w:r w:rsidRPr="00983DB0"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  <w:t xml:space="preserve">Buenos Aires: +54 911 4141 8757 - 1551 </w:t>
      </w:r>
      <w:proofErr w:type="spellStart"/>
      <w:r w:rsidRPr="00983DB0"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  <w:t>Zabala</w:t>
      </w:r>
      <w:proofErr w:type="spellEnd"/>
    </w:p>
    <w:p w14:paraId="3BBAD69A" w14:textId="07477F04" w:rsidR="00A951E1" w:rsidRPr="00983DB0" w:rsidRDefault="00FC7931" w:rsidP="002B6018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sz w:val="18"/>
          <w:szCs w:val="18"/>
          <w:lang w:val="en-US" w:eastAsia="es-AR"/>
        </w:rPr>
      </w:pPr>
      <w:hyperlink r:id="rId29" w:history="1">
        <w:r w:rsidR="00983DB0" w:rsidRPr="003325F3">
          <w:rPr>
            <w:rStyle w:val="Hipervnculo"/>
            <w:rFonts w:ascii="Arial" w:hAnsi="Arial" w:cs="Arial"/>
            <w:sz w:val="18"/>
            <w:szCs w:val="18"/>
          </w:rPr>
          <w:t>www.lamachi.com</w:t>
        </w:r>
      </w:hyperlink>
      <w:r w:rsidR="00983DB0" w:rsidRPr="003325F3">
        <w:rPr>
          <w:rFonts w:ascii="Arial" w:hAnsi="Arial" w:cs="Arial"/>
          <w:color w:val="auto"/>
          <w:sz w:val="18"/>
          <w:szCs w:val="18"/>
        </w:rPr>
        <w:t xml:space="preserve">     </w:t>
      </w:r>
      <w:hyperlink r:id="rId30" w:history="1">
        <w:r w:rsidR="00983DB0" w:rsidRPr="003325F3">
          <w:rPr>
            <w:rStyle w:val="Hipervnculo"/>
            <w:rFonts w:ascii="Arial" w:hAnsi="Arial" w:cs="Arial"/>
            <w:sz w:val="18"/>
            <w:szCs w:val="18"/>
          </w:rPr>
          <w:t>facebook.com/</w:t>
        </w:r>
        <w:proofErr w:type="spellStart"/>
        <w:r w:rsidR="00983DB0" w:rsidRPr="003325F3">
          <w:rPr>
            <w:rStyle w:val="Hipervnculo"/>
            <w:rFonts w:ascii="Arial" w:hAnsi="Arial" w:cs="Arial"/>
            <w:sz w:val="18"/>
            <w:szCs w:val="18"/>
          </w:rPr>
          <w:t>agencialamachi</w:t>
        </w:r>
        <w:proofErr w:type="spellEnd"/>
      </w:hyperlink>
      <w:r w:rsidR="00983DB0" w:rsidRPr="003325F3">
        <w:rPr>
          <w:rFonts w:ascii="Arial" w:hAnsi="Arial" w:cs="Arial"/>
          <w:color w:val="auto"/>
          <w:sz w:val="18"/>
          <w:szCs w:val="18"/>
        </w:rPr>
        <w:t xml:space="preserve">       </w:t>
      </w:r>
      <w:hyperlink r:id="rId31" w:history="1">
        <w:r w:rsidR="00983DB0" w:rsidRPr="003325F3">
          <w:rPr>
            <w:rStyle w:val="Hipervnculo"/>
            <w:rFonts w:ascii="Arial" w:hAnsi="Arial" w:cs="Arial"/>
            <w:sz w:val="18"/>
            <w:szCs w:val="18"/>
          </w:rPr>
          <w:t>@</w:t>
        </w:r>
        <w:proofErr w:type="spellStart"/>
        <w:r w:rsidR="00983DB0" w:rsidRPr="003325F3">
          <w:rPr>
            <w:rStyle w:val="Hipervnculo"/>
            <w:rFonts w:ascii="Arial" w:hAnsi="Arial" w:cs="Arial"/>
            <w:sz w:val="18"/>
            <w:szCs w:val="18"/>
          </w:rPr>
          <w:t>AgenciaLaMachi</w:t>
        </w:r>
        <w:proofErr w:type="spellEnd"/>
      </w:hyperlink>
    </w:p>
    <w:sectPr w:rsidR="00A951E1" w:rsidRPr="00983DB0" w:rsidSect="00E1051D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type w:val="continuous"/>
      <w:pgSz w:w="11900" w:h="16840"/>
      <w:pgMar w:top="2127" w:right="1835" w:bottom="2127" w:left="1800" w:header="568" w:footer="59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6A3723" w14:textId="77777777" w:rsidR="00E1051D" w:rsidRDefault="00E1051D">
      <w:pPr>
        <w:spacing w:after="0"/>
      </w:pPr>
      <w:r>
        <w:separator/>
      </w:r>
    </w:p>
  </w:endnote>
  <w:endnote w:type="continuationSeparator" w:id="0">
    <w:p w14:paraId="4D4E2266" w14:textId="77777777" w:rsidR="00E1051D" w:rsidRDefault="00E105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?????? Pro W3">
    <w:altName w:val="Optima ExtraBlack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D7DDF" w14:textId="77777777" w:rsidR="00E1051D" w:rsidRPr="00DD4AE1" w:rsidRDefault="00E1051D" w:rsidP="00C6168B">
    <w:pPr>
      <w:pStyle w:val="Piedepgina"/>
      <w:framePr w:wrap="around" w:vAnchor="text" w:hAnchor="margin" w:xAlign="right" w:y="1"/>
      <w:rPr>
        <w:rStyle w:val="Nmerodepgina"/>
        <w:rFonts w:ascii="Arial" w:hAnsi="Arial" w:cs="Arial"/>
        <w:sz w:val="16"/>
        <w:szCs w:val="16"/>
      </w:rPr>
    </w:pPr>
    <w:r w:rsidRPr="00DD4AE1">
      <w:rPr>
        <w:rStyle w:val="Nmerodepgina"/>
        <w:rFonts w:ascii="Arial" w:hAnsi="Arial" w:cs="Arial"/>
        <w:sz w:val="16"/>
        <w:szCs w:val="16"/>
      </w:rPr>
      <w:fldChar w:fldCharType="begin"/>
    </w:r>
    <w:r w:rsidRPr="00DD4AE1">
      <w:rPr>
        <w:rStyle w:val="Nmerodepgina"/>
        <w:rFonts w:ascii="Arial" w:hAnsi="Arial" w:cs="Arial"/>
        <w:sz w:val="16"/>
        <w:szCs w:val="16"/>
      </w:rPr>
      <w:instrText xml:space="preserve">PAGE  </w:instrText>
    </w:r>
    <w:r w:rsidRPr="00DD4AE1">
      <w:rPr>
        <w:rStyle w:val="Nmerodepgina"/>
        <w:rFonts w:ascii="Arial" w:hAnsi="Arial" w:cs="Arial"/>
        <w:sz w:val="16"/>
        <w:szCs w:val="16"/>
      </w:rPr>
      <w:fldChar w:fldCharType="separate"/>
    </w:r>
    <w:r w:rsidR="00FC7931">
      <w:rPr>
        <w:rStyle w:val="Nmerodepgina"/>
        <w:rFonts w:ascii="Arial" w:hAnsi="Arial" w:cs="Arial"/>
        <w:noProof/>
        <w:sz w:val="16"/>
        <w:szCs w:val="16"/>
      </w:rPr>
      <w:t>2</w:t>
    </w:r>
    <w:r w:rsidRPr="00DD4AE1">
      <w:rPr>
        <w:rStyle w:val="Nmerodepgina"/>
        <w:rFonts w:ascii="Arial" w:hAnsi="Arial" w:cs="Arial"/>
        <w:sz w:val="16"/>
        <w:szCs w:val="16"/>
      </w:rPr>
      <w:fldChar w:fldCharType="end"/>
    </w:r>
  </w:p>
  <w:p w14:paraId="1D52AF34" w14:textId="77777777" w:rsidR="00E1051D" w:rsidRDefault="00E1051D" w:rsidP="00AB1AA5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color w:val="4D4D4D"/>
        <w:sz w:val="16"/>
      </w:rPr>
      <w:t xml:space="preserve">La Machi – Comunicación para Buenas Causas. </w:t>
    </w:r>
  </w:p>
  <w:p w14:paraId="0818138B" w14:textId="77777777" w:rsidR="00E1051D" w:rsidRDefault="00E1051D" w:rsidP="00AB1AA5">
    <w:pPr>
      <w:pStyle w:val="Piedepgina1"/>
      <w:ind w:right="360"/>
      <w:jc w:val="center"/>
    </w:pPr>
    <w:r>
      <w:rPr>
        <w:rFonts w:ascii="Arial" w:hAnsi="Arial"/>
        <w:color w:val="4D4D4D"/>
        <w:sz w:val="16"/>
        <w:u w:color="343434"/>
      </w:rPr>
      <w:t xml:space="preserve">BARCELONA   -   BUENOS AIRES   -   ROMA   -   </w:t>
    </w:r>
    <w:hyperlink r:id="rId1" w:history="1">
      <w:r w:rsidRPr="00A27FEB">
        <w:rPr>
          <w:rStyle w:val="Hipervnculo"/>
          <w:rFonts w:ascii="Arial" w:hAnsi="Arial"/>
          <w:sz w:val="16"/>
          <w:u w:color="343434"/>
        </w:rPr>
        <w:t>www.lamachi.com</w:t>
      </w:r>
    </w:hyperlink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89482" w14:textId="77777777" w:rsidR="00E1051D" w:rsidRPr="003444AD" w:rsidRDefault="00E1051D" w:rsidP="00A27FEB">
    <w:pPr>
      <w:pStyle w:val="Piedepgina"/>
      <w:framePr w:wrap="around" w:vAnchor="text" w:hAnchor="margin" w:xAlign="right" w:y="1"/>
      <w:rPr>
        <w:rStyle w:val="Nmerodepgina"/>
        <w:rFonts w:ascii="Arial" w:hAnsi="Arial" w:cs="Arial"/>
        <w:sz w:val="16"/>
        <w:szCs w:val="16"/>
      </w:rPr>
    </w:pPr>
    <w:r w:rsidRPr="003444AD">
      <w:rPr>
        <w:rStyle w:val="Nmerodepgina"/>
        <w:rFonts w:ascii="Arial" w:hAnsi="Arial" w:cs="Arial"/>
        <w:sz w:val="16"/>
        <w:szCs w:val="16"/>
      </w:rPr>
      <w:fldChar w:fldCharType="begin"/>
    </w:r>
    <w:r w:rsidRPr="003444AD">
      <w:rPr>
        <w:rStyle w:val="Nmerodepgina"/>
        <w:rFonts w:ascii="Arial" w:hAnsi="Arial" w:cs="Arial"/>
        <w:sz w:val="16"/>
        <w:szCs w:val="16"/>
      </w:rPr>
      <w:instrText xml:space="preserve">PAGE  </w:instrText>
    </w:r>
    <w:r w:rsidRPr="003444AD">
      <w:rPr>
        <w:rStyle w:val="Nmerodepgina"/>
        <w:rFonts w:ascii="Arial" w:hAnsi="Arial" w:cs="Arial"/>
        <w:sz w:val="16"/>
        <w:szCs w:val="16"/>
      </w:rPr>
      <w:fldChar w:fldCharType="separate"/>
    </w:r>
    <w:r>
      <w:rPr>
        <w:rStyle w:val="Nmerodepgina"/>
        <w:rFonts w:ascii="Arial" w:hAnsi="Arial" w:cs="Arial"/>
        <w:noProof/>
        <w:sz w:val="16"/>
        <w:szCs w:val="16"/>
      </w:rPr>
      <w:t>3</w:t>
    </w:r>
    <w:r w:rsidRPr="003444AD">
      <w:rPr>
        <w:rStyle w:val="Nmerodepgina"/>
        <w:rFonts w:ascii="Arial" w:hAnsi="Arial" w:cs="Arial"/>
        <w:sz w:val="16"/>
        <w:szCs w:val="16"/>
      </w:rPr>
      <w:fldChar w:fldCharType="end"/>
    </w:r>
  </w:p>
  <w:p w14:paraId="64561850" w14:textId="77777777" w:rsidR="00E1051D" w:rsidRDefault="00E1051D" w:rsidP="00DD4AE1">
    <w:pPr>
      <w:pStyle w:val="Piedepgina1"/>
      <w:ind w:right="360"/>
      <w:jc w:val="right"/>
    </w:pPr>
  </w:p>
  <w:tbl>
    <w:tblPr>
      <w:tblW w:w="8260" w:type="dxa"/>
      <w:tblLayout w:type="fixed"/>
      <w:tblLook w:val="0000" w:firstRow="0" w:lastRow="0" w:firstColumn="0" w:lastColumn="0" w:noHBand="0" w:noVBand="0"/>
    </w:tblPr>
    <w:tblGrid>
      <w:gridCol w:w="160"/>
      <w:gridCol w:w="8100"/>
    </w:tblGrid>
    <w:tr w:rsidR="00E1051D" w14:paraId="2F0C32E3" w14:textId="77777777" w:rsidTr="003444AD">
      <w:trPr>
        <w:cantSplit/>
        <w:trHeight w:val="260"/>
      </w:trPr>
      <w:tc>
        <w:tcPr>
          <w:tcW w:w="160" w:type="dxa"/>
          <w:tcBorders>
            <w:top w:val="none" w:sz="8" w:space="0" w:color="000000"/>
            <w:left w:val="none" w:sz="8" w:space="0" w:color="000000"/>
            <w:bottom w:val="none" w:sz="8" w:space="0" w:color="000000"/>
            <w:right w:val="none" w:sz="8" w:space="0" w:color="000000"/>
          </w:tcBorders>
          <w:shd w:val="clear" w:color="auto" w:fill="FFFFFF"/>
          <w:tcMar>
            <w:top w:w="100" w:type="dxa"/>
            <w:left w:w="0" w:type="dxa"/>
            <w:bottom w:w="100" w:type="dxa"/>
            <w:right w:w="0" w:type="dxa"/>
          </w:tcMar>
        </w:tcPr>
        <w:p w14:paraId="55EFB424" w14:textId="77777777" w:rsidR="00E1051D" w:rsidRDefault="00E1051D">
          <w:pPr>
            <w:pStyle w:val="Cuerpo"/>
          </w:pPr>
        </w:p>
      </w:tc>
      <w:tc>
        <w:tcPr>
          <w:tcW w:w="8100" w:type="dxa"/>
          <w:tcBorders>
            <w:top w:val="none" w:sz="8" w:space="0" w:color="000000"/>
            <w:left w:val="none" w:sz="8" w:space="0" w:color="000000"/>
            <w:bottom w:val="none" w:sz="8" w:space="0" w:color="000000"/>
            <w:right w:val="none" w:sz="8" w:space="0" w:color="000000"/>
          </w:tcBorders>
          <w:shd w:val="clear" w:color="auto" w:fill="FFFFFF"/>
        </w:tcPr>
        <w:p w14:paraId="67DEA550" w14:textId="77777777" w:rsidR="00E1051D" w:rsidRDefault="00E1051D" w:rsidP="008E6D74">
          <w:pPr>
            <w:pStyle w:val="Piedepgina1"/>
            <w:jc w:val="center"/>
            <w:rPr>
              <w:rFonts w:ascii="Arial" w:hAnsi="Arial"/>
              <w:color w:val="4D4D4D"/>
              <w:sz w:val="16"/>
            </w:rPr>
          </w:pPr>
          <w:r>
            <w:rPr>
              <w:rFonts w:ascii="Arial" w:hAnsi="Arial"/>
              <w:color w:val="4D4D4D"/>
              <w:sz w:val="16"/>
            </w:rPr>
            <w:t>©2015 La Machi – Comunicación para Buenas Causas. CONFIDENCIAL Y PROPIETARIO.</w:t>
          </w:r>
        </w:p>
        <w:p w14:paraId="6378DEE7" w14:textId="77777777" w:rsidR="00E1051D" w:rsidRDefault="00E1051D" w:rsidP="008E6D74">
          <w:pPr>
            <w:pStyle w:val="Piedepgina1"/>
            <w:jc w:val="center"/>
            <w:rPr>
              <w:rFonts w:ascii="Arial" w:hAnsi="Arial"/>
              <w:color w:val="4D4D4D"/>
              <w:sz w:val="16"/>
            </w:rPr>
          </w:pPr>
          <w:r>
            <w:rPr>
              <w:rFonts w:ascii="Arial" w:hAnsi="Arial"/>
              <w:color w:val="4D4D4D"/>
              <w:sz w:val="16"/>
              <w:u w:color="343434"/>
            </w:rPr>
            <w:t xml:space="preserve">BARCELONA     –     BUENOS AIRES     -     </w:t>
          </w:r>
          <w:hyperlink r:id="rId1" w:history="1">
            <w:r w:rsidRPr="00A27FEB">
              <w:rPr>
                <w:rStyle w:val="Hipervnculo"/>
                <w:rFonts w:ascii="Arial" w:hAnsi="Arial"/>
                <w:sz w:val="16"/>
                <w:u w:color="343434"/>
              </w:rPr>
              <w:t>www.lamachi.com</w:t>
            </w:r>
          </w:hyperlink>
        </w:p>
      </w:tc>
    </w:tr>
  </w:tbl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EFD23" w14:textId="77777777" w:rsidR="00E1051D" w:rsidRDefault="00E1051D" w:rsidP="004135DC">
    <w:pPr>
      <w:pStyle w:val="Piedepgina1"/>
      <w:jc w:val="center"/>
      <w:rPr>
        <w:rFonts w:ascii="Arial" w:hAnsi="Arial"/>
        <w:color w:val="4D4D4D"/>
        <w:sz w:val="16"/>
      </w:rPr>
    </w:pPr>
  </w:p>
  <w:p w14:paraId="11622586" w14:textId="77777777" w:rsidR="00E1051D" w:rsidRDefault="00E1051D" w:rsidP="004135DC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color w:val="4D4D4D"/>
        <w:sz w:val="16"/>
      </w:rPr>
      <w:t xml:space="preserve">La Machi – Comunicación para Buenas Causas. </w:t>
    </w:r>
  </w:p>
  <w:p w14:paraId="7D463841" w14:textId="77777777" w:rsidR="00E1051D" w:rsidRDefault="00E1051D" w:rsidP="004135DC">
    <w:pPr>
      <w:pStyle w:val="Piedepgina1"/>
      <w:ind w:right="360"/>
      <w:jc w:val="center"/>
    </w:pPr>
    <w:r>
      <w:rPr>
        <w:rFonts w:ascii="Arial" w:hAnsi="Arial"/>
        <w:color w:val="4D4D4D"/>
        <w:sz w:val="16"/>
        <w:u w:color="343434"/>
      </w:rPr>
      <w:t xml:space="preserve">BARCELONA   -   BUENOS AIRES   -   ROMA   -   </w:t>
    </w:r>
    <w:hyperlink r:id="rId1" w:history="1">
      <w:r w:rsidRPr="00A27FEB">
        <w:rPr>
          <w:rStyle w:val="Hipervnculo"/>
          <w:rFonts w:ascii="Arial" w:hAnsi="Arial"/>
          <w:sz w:val="16"/>
          <w:u w:color="343434"/>
        </w:rPr>
        <w:t>www.lamachi.com</w:t>
      </w:r>
    </w:hyperlink>
  </w:p>
  <w:p w14:paraId="09E906C2" w14:textId="77777777" w:rsidR="00E1051D" w:rsidRPr="004135DC" w:rsidRDefault="00E1051D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4EA69" w14:textId="77777777" w:rsidR="00E1051D" w:rsidRDefault="00E1051D">
      <w:pPr>
        <w:spacing w:after="0"/>
      </w:pPr>
      <w:r>
        <w:separator/>
      </w:r>
    </w:p>
  </w:footnote>
  <w:footnote w:type="continuationSeparator" w:id="0">
    <w:p w14:paraId="301E0253" w14:textId="77777777" w:rsidR="00E1051D" w:rsidRDefault="00E105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9C41D" w14:textId="5351474A" w:rsidR="00E1051D" w:rsidRDefault="00E1051D">
    <w:pPr>
      <w:pStyle w:val="Encabezado"/>
    </w:pPr>
    <w:r>
      <w:rPr>
        <w:noProof/>
        <w:lang w:val="es-ES"/>
      </w:rPr>
      <w:drawing>
        <wp:anchor distT="0" distB="0" distL="114300" distR="114300" simplePos="0" relativeHeight="251659776" behindDoc="0" locked="0" layoutInCell="1" allowOverlap="1" wp14:anchorId="2DAACBB5" wp14:editId="4C4A23EE">
          <wp:simplePos x="0" y="0"/>
          <wp:positionH relativeFrom="column">
            <wp:posOffset>1871345</wp:posOffset>
          </wp:positionH>
          <wp:positionV relativeFrom="paragraph">
            <wp:posOffset>189230</wp:posOffset>
          </wp:positionV>
          <wp:extent cx="1605280" cy="455930"/>
          <wp:effectExtent l="0" t="0" r="0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280" cy="455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/>
      </w:rPr>
      <w:drawing>
        <wp:anchor distT="0" distB="0" distL="114300" distR="114300" simplePos="0" relativeHeight="251658752" behindDoc="0" locked="0" layoutInCell="1" allowOverlap="1" wp14:anchorId="0C55BCA4" wp14:editId="0ED5C49F">
          <wp:simplePos x="0" y="0"/>
          <wp:positionH relativeFrom="column">
            <wp:posOffset>3571875</wp:posOffset>
          </wp:positionH>
          <wp:positionV relativeFrom="paragraph">
            <wp:posOffset>688975</wp:posOffset>
          </wp:positionV>
          <wp:extent cx="1609725" cy="353060"/>
          <wp:effectExtent l="0" t="0" r="9525" b="889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53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/>
      </w:rPr>
      <w:drawing>
        <wp:anchor distT="0" distB="0" distL="114300" distR="114300" simplePos="0" relativeHeight="251660800" behindDoc="0" locked="0" layoutInCell="1" allowOverlap="1" wp14:anchorId="5032A9E8" wp14:editId="0B802827">
          <wp:simplePos x="0" y="0"/>
          <wp:positionH relativeFrom="column">
            <wp:posOffset>22225</wp:posOffset>
          </wp:positionH>
          <wp:positionV relativeFrom="paragraph">
            <wp:posOffset>689610</wp:posOffset>
          </wp:positionV>
          <wp:extent cx="2200275" cy="390525"/>
          <wp:effectExtent l="0" t="0" r="9525" b="952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390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31956E" w14:textId="32750046" w:rsidR="00E1051D" w:rsidRDefault="00E1051D">
    <w:pPr>
      <w:pStyle w:val="Encabezado"/>
    </w:pPr>
    <w:r>
      <w:rPr>
        <w:noProof/>
        <w:lang w:val="es-ES"/>
      </w:rPr>
      <w:drawing>
        <wp:anchor distT="0" distB="0" distL="114300" distR="114300" simplePos="0" relativeHeight="251656704" behindDoc="0" locked="0" layoutInCell="1" allowOverlap="1" wp14:anchorId="42AD0A50" wp14:editId="306F21EB">
          <wp:simplePos x="0" y="0"/>
          <wp:positionH relativeFrom="column">
            <wp:posOffset>4305300</wp:posOffset>
          </wp:positionH>
          <wp:positionV relativeFrom="paragraph">
            <wp:posOffset>224155</wp:posOffset>
          </wp:positionV>
          <wp:extent cx="1828800" cy="406400"/>
          <wp:effectExtent l="0" t="0" r="0" b="0"/>
          <wp:wrapThrough wrapText="bothSides">
            <wp:wrapPolygon edited="0">
              <wp:start x="0" y="0"/>
              <wp:lineTo x="0" y="20250"/>
              <wp:lineTo x="21375" y="20250"/>
              <wp:lineTo x="21375" y="0"/>
              <wp:lineTo x="0" y="0"/>
            </wp:wrapPolygon>
          </wp:wrapThrough>
          <wp:docPr id="4" name="Imagen 3" descr="Logo La Machi APAISADO sin leyend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Logo La Machi APAISADO sin leyend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0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EC95D" w14:textId="571EA40F" w:rsidR="00E1051D" w:rsidRDefault="00E1051D">
    <w:pPr>
      <w:pStyle w:val="Encabezado"/>
    </w:pPr>
    <w:r>
      <w:rPr>
        <w:noProof/>
        <w:lang w:val="es-ES"/>
      </w:rPr>
      <w:drawing>
        <wp:anchor distT="0" distB="0" distL="114300" distR="114300" simplePos="0" relativeHeight="251657728" behindDoc="0" locked="0" layoutInCell="1" allowOverlap="1" wp14:anchorId="03718186" wp14:editId="2ABAB0D5">
          <wp:simplePos x="0" y="0"/>
          <wp:positionH relativeFrom="column">
            <wp:posOffset>31750</wp:posOffset>
          </wp:positionH>
          <wp:positionV relativeFrom="paragraph">
            <wp:posOffset>537210</wp:posOffset>
          </wp:positionV>
          <wp:extent cx="2200275" cy="390525"/>
          <wp:effectExtent l="0" t="0" r="9525" b="952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390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/>
      </w:rPr>
      <w:drawing>
        <wp:anchor distT="0" distB="0" distL="114300" distR="114300" simplePos="0" relativeHeight="251654656" behindDoc="0" locked="0" layoutInCell="1" allowOverlap="1" wp14:anchorId="348298B8" wp14:editId="2CCE6494">
          <wp:simplePos x="0" y="0"/>
          <wp:positionH relativeFrom="column">
            <wp:posOffset>3581400</wp:posOffset>
          </wp:positionH>
          <wp:positionV relativeFrom="paragraph">
            <wp:posOffset>536575</wp:posOffset>
          </wp:positionV>
          <wp:extent cx="1609725" cy="353060"/>
          <wp:effectExtent l="0" t="0" r="9525" b="889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53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/>
      </w:rPr>
      <w:drawing>
        <wp:anchor distT="0" distB="0" distL="114300" distR="114300" simplePos="0" relativeHeight="251655680" behindDoc="0" locked="0" layoutInCell="1" allowOverlap="1" wp14:anchorId="112996AD" wp14:editId="3A9F6CB9">
          <wp:simplePos x="0" y="0"/>
          <wp:positionH relativeFrom="column">
            <wp:posOffset>1880870</wp:posOffset>
          </wp:positionH>
          <wp:positionV relativeFrom="paragraph">
            <wp:posOffset>36830</wp:posOffset>
          </wp:positionV>
          <wp:extent cx="1605280" cy="455930"/>
          <wp:effectExtent l="0" t="0" r="0" b="127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280" cy="455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cs="Times New Roman"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cs="Times New Roman"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cs="Times New Roman"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cs="Times New Roman"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cs="Times New Roman"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numFmt w:val="bullet"/>
      <w:lvlText w:val="•"/>
      <w:lvlJc w:val="left"/>
      <w:pPr>
        <w:tabs>
          <w:tab w:val="num" w:pos="567"/>
        </w:tabs>
        <w:ind w:left="567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/>
      </w:pPr>
      <w:rPr>
        <w:rFonts w:hint="default"/>
        <w:position w:val="0"/>
      </w:rPr>
    </w:lvl>
  </w:abstractNum>
  <w:abstractNum w:abstractNumId="2">
    <w:nsid w:val="00000003"/>
    <w:multiLevelType w:val="multilevel"/>
    <w:tmpl w:val="894EE875"/>
    <w:lvl w:ilvl="0">
      <w:numFmt w:val="bullet"/>
      <w:lvlText w:val="•"/>
      <w:lvlJc w:val="left"/>
      <w:pPr>
        <w:tabs>
          <w:tab w:val="num" w:pos="567"/>
        </w:tabs>
        <w:ind w:left="567"/>
      </w:pPr>
      <w:rPr>
        <w:rFonts w:hint="default"/>
        <w:position w:val="0"/>
      </w:rPr>
    </w:lvl>
    <w:lvl w:ilvl="1">
      <w:numFmt w:val="bullet"/>
      <w:lvlText w:val="•"/>
      <w:lvlJc w:val="left"/>
      <w:pPr>
        <w:tabs>
          <w:tab w:val="num" w:pos="567"/>
        </w:tabs>
        <w:ind w:left="567" w:firstLine="567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/>
      </w:pPr>
      <w:rPr>
        <w:rFonts w:hint="default"/>
        <w:position w:val="0"/>
      </w:rPr>
    </w:lvl>
  </w:abstractNum>
  <w:abstractNum w:abstractNumId="3">
    <w:nsid w:val="00000004"/>
    <w:multiLevelType w:val="multilevel"/>
    <w:tmpl w:val="894EE876"/>
    <w:lvl w:ilvl="0">
      <w:numFmt w:val="bullet"/>
      <w:lvlText w:val="•"/>
      <w:lvlJc w:val="left"/>
      <w:pPr>
        <w:tabs>
          <w:tab w:val="num" w:pos="567"/>
        </w:tabs>
        <w:ind w:left="567"/>
      </w:pPr>
      <w:rPr>
        <w:rFonts w:hint="default"/>
        <w:position w:val="0"/>
      </w:rPr>
    </w:lvl>
    <w:lvl w:ilvl="1">
      <w:numFmt w:val="bullet"/>
      <w:lvlText w:val="•"/>
      <w:lvlJc w:val="left"/>
      <w:pPr>
        <w:tabs>
          <w:tab w:val="num" w:pos="567"/>
        </w:tabs>
        <w:ind w:left="567" w:firstLine="567"/>
      </w:pPr>
      <w:rPr>
        <w:rFonts w:hint="default"/>
        <w:position w:val="0"/>
      </w:rPr>
    </w:lvl>
    <w:lvl w:ilvl="2">
      <w:numFmt w:val="bullet"/>
      <w:lvlText w:val="•"/>
      <w:lvlJc w:val="left"/>
      <w:pPr>
        <w:tabs>
          <w:tab w:val="num" w:pos="567"/>
        </w:tabs>
        <w:ind w:left="567" w:firstLine="1134"/>
      </w:pPr>
      <w:rPr>
        <w:rFonts w:hint="default"/>
        <w:position w:val="0"/>
      </w:rPr>
    </w:lvl>
    <w:lvl w:ilvl="3">
      <w:numFmt w:val="bullet"/>
      <w:lvlText w:val="•"/>
      <w:lvlJc w:val="left"/>
      <w:pPr>
        <w:tabs>
          <w:tab w:val="num" w:pos="567"/>
        </w:tabs>
        <w:ind w:left="567" w:firstLine="1701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/>
      </w:pPr>
      <w:rPr>
        <w:rFonts w:hint="default"/>
        <w:position w:val="0"/>
      </w:rPr>
    </w:lvl>
  </w:abstractNum>
  <w:abstractNum w:abstractNumId="4">
    <w:nsid w:val="00000005"/>
    <w:multiLevelType w:val="multilevel"/>
    <w:tmpl w:val="894EE877"/>
    <w:lvl w:ilvl="0">
      <w:numFmt w:val="bullet"/>
      <w:lvlText w:val="•"/>
      <w:lvlJc w:val="left"/>
      <w:pPr>
        <w:tabs>
          <w:tab w:val="num" w:pos="567"/>
        </w:tabs>
        <w:ind w:left="567"/>
      </w:pPr>
      <w:rPr>
        <w:rFonts w:hint="default"/>
        <w:position w:val="0"/>
      </w:rPr>
    </w:lvl>
    <w:lvl w:ilvl="1">
      <w:numFmt w:val="bullet"/>
      <w:lvlText w:val="•"/>
      <w:lvlJc w:val="left"/>
      <w:pPr>
        <w:tabs>
          <w:tab w:val="num" w:pos="567"/>
        </w:tabs>
        <w:ind w:left="567" w:firstLine="567"/>
      </w:pPr>
      <w:rPr>
        <w:rFonts w:hint="default"/>
        <w:position w:val="0"/>
      </w:rPr>
    </w:lvl>
    <w:lvl w:ilvl="2">
      <w:numFmt w:val="bullet"/>
      <w:lvlText w:val="•"/>
      <w:lvlJc w:val="left"/>
      <w:pPr>
        <w:tabs>
          <w:tab w:val="num" w:pos="567"/>
        </w:tabs>
        <w:ind w:left="567" w:firstLine="1134"/>
      </w:pPr>
      <w:rPr>
        <w:rFonts w:hint="default"/>
        <w:position w:val="0"/>
      </w:rPr>
    </w:lvl>
    <w:lvl w:ilvl="3">
      <w:numFmt w:val="bullet"/>
      <w:lvlText w:val="•"/>
      <w:lvlJc w:val="left"/>
      <w:pPr>
        <w:tabs>
          <w:tab w:val="num" w:pos="567"/>
        </w:tabs>
        <w:ind w:left="567" w:firstLine="1701"/>
      </w:pPr>
      <w:rPr>
        <w:rFonts w:hint="default"/>
        <w:position w:val="0"/>
      </w:rPr>
    </w:lvl>
    <w:lvl w:ilvl="4">
      <w:numFmt w:val="bullet"/>
      <w:lvlText w:val="•"/>
      <w:lvlJc w:val="left"/>
      <w:pPr>
        <w:tabs>
          <w:tab w:val="num" w:pos="567"/>
        </w:tabs>
        <w:ind w:left="567" w:firstLine="2268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/>
      </w:pPr>
      <w:rPr>
        <w:rFonts w:hint="default"/>
        <w:position w:val="0"/>
      </w:rPr>
    </w:lvl>
  </w:abstractNum>
  <w:abstractNum w:abstractNumId="5">
    <w:nsid w:val="00000006"/>
    <w:multiLevelType w:val="multilevel"/>
    <w:tmpl w:val="894EE878"/>
    <w:lvl w:ilvl="0">
      <w:numFmt w:val="bullet"/>
      <w:lvlText w:val="•"/>
      <w:lvlJc w:val="left"/>
      <w:pPr>
        <w:tabs>
          <w:tab w:val="num" w:pos="567"/>
        </w:tabs>
        <w:ind w:left="567"/>
      </w:pPr>
      <w:rPr>
        <w:rFonts w:hint="default"/>
        <w:position w:val="0"/>
      </w:rPr>
    </w:lvl>
    <w:lvl w:ilvl="1">
      <w:numFmt w:val="bullet"/>
      <w:lvlText w:val="•"/>
      <w:lvlJc w:val="left"/>
      <w:pPr>
        <w:tabs>
          <w:tab w:val="num" w:pos="567"/>
        </w:tabs>
        <w:ind w:left="567" w:firstLine="567"/>
      </w:pPr>
      <w:rPr>
        <w:rFonts w:hint="default"/>
        <w:position w:val="0"/>
      </w:rPr>
    </w:lvl>
    <w:lvl w:ilvl="2">
      <w:numFmt w:val="bullet"/>
      <w:lvlText w:val="•"/>
      <w:lvlJc w:val="left"/>
      <w:pPr>
        <w:tabs>
          <w:tab w:val="num" w:pos="567"/>
        </w:tabs>
        <w:ind w:left="567" w:firstLine="1134"/>
      </w:pPr>
      <w:rPr>
        <w:rFonts w:hint="default"/>
        <w:position w:val="0"/>
      </w:rPr>
    </w:lvl>
    <w:lvl w:ilvl="3">
      <w:numFmt w:val="bullet"/>
      <w:lvlText w:val="•"/>
      <w:lvlJc w:val="left"/>
      <w:pPr>
        <w:tabs>
          <w:tab w:val="num" w:pos="567"/>
        </w:tabs>
        <w:ind w:left="567" w:firstLine="1701"/>
      </w:pPr>
      <w:rPr>
        <w:rFonts w:hint="default"/>
        <w:position w:val="0"/>
      </w:rPr>
    </w:lvl>
    <w:lvl w:ilvl="4">
      <w:numFmt w:val="bullet"/>
      <w:lvlText w:val="•"/>
      <w:lvlJc w:val="left"/>
      <w:pPr>
        <w:tabs>
          <w:tab w:val="num" w:pos="567"/>
        </w:tabs>
        <w:ind w:left="567" w:firstLine="2268"/>
      </w:pPr>
      <w:rPr>
        <w:rFonts w:hint="default"/>
        <w:position w:val="0"/>
      </w:rPr>
    </w:lvl>
    <w:lvl w:ilvl="5">
      <w:numFmt w:val="bullet"/>
      <w:lvlText w:val="•"/>
      <w:lvlJc w:val="left"/>
      <w:pPr>
        <w:tabs>
          <w:tab w:val="num" w:pos="567"/>
        </w:tabs>
        <w:ind w:left="567" w:firstLine="2835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/>
      </w:pPr>
      <w:rPr>
        <w:rFonts w:hint="default"/>
        <w:position w:val="0"/>
      </w:rPr>
    </w:lvl>
  </w:abstractNum>
  <w:abstractNum w:abstractNumId="6">
    <w:nsid w:val="00000007"/>
    <w:multiLevelType w:val="multilevel"/>
    <w:tmpl w:val="894EE879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??????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??????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??????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??????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??????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??????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??????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??????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?????? Pro W3" w:hAnsi="Wingdings" w:hint="default"/>
        <w:color w:val="000000"/>
        <w:position w:val="0"/>
        <w:sz w:val="24"/>
      </w:rPr>
    </w:lvl>
  </w:abstractNum>
  <w:abstractNum w:abstractNumId="7">
    <w:nsid w:val="00000008"/>
    <w:multiLevelType w:val="multilevel"/>
    <w:tmpl w:val="894EE87A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??????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??????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??????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??????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??????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??????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??????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??????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?????? Pro W3" w:hAnsi="Wingdings" w:hint="default"/>
        <w:color w:val="000000"/>
        <w:position w:val="0"/>
        <w:sz w:val="24"/>
      </w:rPr>
    </w:lvl>
  </w:abstractNum>
  <w:abstractNum w:abstractNumId="8">
    <w:nsid w:val="00000009"/>
    <w:multiLevelType w:val="multilevel"/>
    <w:tmpl w:val="894EE87B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cs="Times New Roman"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cs="Times New Roman"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cs="Times New Roman"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cs="Times New Roman"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cs="Times New Roman"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cs="Times New Roman" w:hint="default"/>
        <w:position w:val="0"/>
      </w:rPr>
    </w:lvl>
  </w:abstractNum>
  <w:abstractNum w:abstractNumId="9">
    <w:nsid w:val="0000000A"/>
    <w:multiLevelType w:val="multilevel"/>
    <w:tmpl w:val="894EE87C"/>
    <w:lvl w:ilvl="0">
      <w:start w:val="4"/>
      <w:numFmt w:val="decimal"/>
      <w:isLgl/>
      <w:lvlText w:val="%1."/>
      <w:lvlJc w:val="left"/>
      <w:pPr>
        <w:tabs>
          <w:tab w:val="num" w:pos="260"/>
        </w:tabs>
        <w:ind w:left="260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cs="Times New Roman"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cs="Times New Roman"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cs="Times New Roman"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cs="Times New Roman"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cs="Times New Roman"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cs="Times New Roman" w:hint="default"/>
        <w:position w:val="0"/>
      </w:rPr>
    </w:lvl>
  </w:abstractNum>
  <w:abstractNum w:abstractNumId="10">
    <w:nsid w:val="019312B5"/>
    <w:multiLevelType w:val="hybridMultilevel"/>
    <w:tmpl w:val="0DBAD9A6"/>
    <w:lvl w:ilvl="0" w:tplc="0C0A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3E106B0"/>
    <w:multiLevelType w:val="hybridMultilevel"/>
    <w:tmpl w:val="88189EE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6092B5B"/>
    <w:multiLevelType w:val="hybridMultilevel"/>
    <w:tmpl w:val="15E8D0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9593EB4"/>
    <w:multiLevelType w:val="hybridMultilevel"/>
    <w:tmpl w:val="8B56C260"/>
    <w:lvl w:ilvl="0" w:tplc="0C0A0009">
      <w:start w:val="1"/>
      <w:numFmt w:val="bullet"/>
      <w:lvlText w:val="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14">
    <w:nsid w:val="0BCA73E0"/>
    <w:multiLevelType w:val="hybridMultilevel"/>
    <w:tmpl w:val="6666EBE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BE15DD7"/>
    <w:multiLevelType w:val="multilevel"/>
    <w:tmpl w:val="9514B6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840B36"/>
    <w:multiLevelType w:val="hybridMultilevel"/>
    <w:tmpl w:val="9514B6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F2554E"/>
    <w:multiLevelType w:val="hybridMultilevel"/>
    <w:tmpl w:val="A65CC2D2"/>
    <w:lvl w:ilvl="0" w:tplc="431637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244C200C"/>
    <w:multiLevelType w:val="hybridMultilevel"/>
    <w:tmpl w:val="33E081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B9B1240"/>
    <w:multiLevelType w:val="hybridMultilevel"/>
    <w:tmpl w:val="B448A3DC"/>
    <w:lvl w:ilvl="0" w:tplc="0C0A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2C8E754D"/>
    <w:multiLevelType w:val="multilevel"/>
    <w:tmpl w:val="894EE876"/>
    <w:lvl w:ilvl="0">
      <w:numFmt w:val="bullet"/>
      <w:lvlText w:val="•"/>
      <w:lvlJc w:val="left"/>
      <w:pPr>
        <w:tabs>
          <w:tab w:val="num" w:pos="567"/>
        </w:tabs>
        <w:ind w:left="567"/>
      </w:pPr>
      <w:rPr>
        <w:rFonts w:hint="default"/>
        <w:position w:val="0"/>
      </w:rPr>
    </w:lvl>
    <w:lvl w:ilvl="1">
      <w:numFmt w:val="bullet"/>
      <w:lvlText w:val="•"/>
      <w:lvlJc w:val="left"/>
      <w:pPr>
        <w:tabs>
          <w:tab w:val="num" w:pos="567"/>
        </w:tabs>
        <w:ind w:left="567" w:firstLine="567"/>
      </w:pPr>
      <w:rPr>
        <w:rFonts w:hint="default"/>
        <w:position w:val="0"/>
      </w:rPr>
    </w:lvl>
    <w:lvl w:ilvl="2">
      <w:numFmt w:val="bullet"/>
      <w:lvlText w:val="•"/>
      <w:lvlJc w:val="left"/>
      <w:pPr>
        <w:tabs>
          <w:tab w:val="num" w:pos="567"/>
        </w:tabs>
        <w:ind w:left="567" w:firstLine="1134"/>
      </w:pPr>
      <w:rPr>
        <w:rFonts w:hint="default"/>
        <w:position w:val="0"/>
      </w:rPr>
    </w:lvl>
    <w:lvl w:ilvl="3">
      <w:numFmt w:val="bullet"/>
      <w:lvlText w:val="•"/>
      <w:lvlJc w:val="left"/>
      <w:pPr>
        <w:tabs>
          <w:tab w:val="num" w:pos="567"/>
        </w:tabs>
        <w:ind w:left="567" w:firstLine="1701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/>
      </w:pPr>
      <w:rPr>
        <w:rFonts w:hint="default"/>
        <w:position w:val="0"/>
      </w:rPr>
    </w:lvl>
  </w:abstractNum>
  <w:abstractNum w:abstractNumId="21">
    <w:nsid w:val="2E453C29"/>
    <w:multiLevelType w:val="multilevel"/>
    <w:tmpl w:val="D6F295D2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308F099C"/>
    <w:multiLevelType w:val="multilevel"/>
    <w:tmpl w:val="8B56C260"/>
    <w:lvl w:ilvl="0">
      <w:start w:val="1"/>
      <w:numFmt w:val="bullet"/>
      <w:lvlText w:val="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23">
    <w:nsid w:val="3511113D"/>
    <w:multiLevelType w:val="hybridMultilevel"/>
    <w:tmpl w:val="FAE6D4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4F068C9"/>
    <w:multiLevelType w:val="hybridMultilevel"/>
    <w:tmpl w:val="D6F295D2"/>
    <w:lvl w:ilvl="0" w:tplc="431637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46920269"/>
    <w:multiLevelType w:val="hybridMultilevel"/>
    <w:tmpl w:val="41F4C2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362582"/>
    <w:multiLevelType w:val="hybridMultilevel"/>
    <w:tmpl w:val="3A94C8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96767A"/>
    <w:multiLevelType w:val="hybridMultilevel"/>
    <w:tmpl w:val="EE5CF0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A84A67"/>
    <w:multiLevelType w:val="multilevel"/>
    <w:tmpl w:val="6A721EE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8260C79"/>
    <w:multiLevelType w:val="hybridMultilevel"/>
    <w:tmpl w:val="45D6A9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A5C7904"/>
    <w:multiLevelType w:val="hybridMultilevel"/>
    <w:tmpl w:val="B1EC2012"/>
    <w:lvl w:ilvl="0" w:tplc="0C0A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1" w:tplc="0C0A0005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>
    <w:nsid w:val="4C0D449F"/>
    <w:multiLevelType w:val="multilevel"/>
    <w:tmpl w:val="B448A3DC"/>
    <w:lvl w:ilvl="0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>
    <w:nsid w:val="4DC953A3"/>
    <w:multiLevelType w:val="multilevel"/>
    <w:tmpl w:val="D8E2DEBA"/>
    <w:lvl w:ilvl="0">
      <w:numFmt w:val="bullet"/>
      <w:lvlText w:val="•"/>
      <w:lvlJc w:val="left"/>
      <w:pPr>
        <w:tabs>
          <w:tab w:val="num" w:pos="567"/>
        </w:tabs>
        <w:ind w:left="567"/>
      </w:pPr>
      <w:rPr>
        <w:rFonts w:hint="default"/>
        <w:position w:val="0"/>
      </w:rPr>
    </w:lvl>
    <w:lvl w:ilvl="1">
      <w:numFmt w:val="bullet"/>
      <w:lvlText w:val="•"/>
      <w:lvlJc w:val="left"/>
      <w:pPr>
        <w:tabs>
          <w:tab w:val="num" w:pos="567"/>
        </w:tabs>
        <w:ind w:left="567" w:firstLine="567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2061"/>
        </w:tabs>
        <w:ind w:left="2061" w:hanging="360"/>
      </w:pPr>
      <w:rPr>
        <w:rFonts w:cs="Times New Roman" w:hint="default"/>
        <w:position w:val="0"/>
      </w:rPr>
    </w:lvl>
    <w:lvl w:ilvl="3">
      <w:numFmt w:val="bullet"/>
      <w:lvlText w:val="•"/>
      <w:lvlJc w:val="left"/>
      <w:pPr>
        <w:tabs>
          <w:tab w:val="num" w:pos="567"/>
        </w:tabs>
        <w:ind w:left="567" w:firstLine="1701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/>
      </w:pPr>
      <w:rPr>
        <w:rFonts w:hint="default"/>
        <w:position w:val="0"/>
      </w:rPr>
    </w:lvl>
  </w:abstractNum>
  <w:abstractNum w:abstractNumId="33">
    <w:nsid w:val="4F2B7486"/>
    <w:multiLevelType w:val="hybridMultilevel"/>
    <w:tmpl w:val="19AC3DD8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126787E"/>
    <w:multiLevelType w:val="multilevel"/>
    <w:tmpl w:val="88189E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75F289B"/>
    <w:multiLevelType w:val="hybridMultilevel"/>
    <w:tmpl w:val="8C16CD14"/>
    <w:lvl w:ilvl="0" w:tplc="431637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5713AD"/>
    <w:multiLevelType w:val="multilevel"/>
    <w:tmpl w:val="2A600C78"/>
    <w:lvl w:ilvl="0">
      <w:start w:val="4"/>
      <w:numFmt w:val="decimal"/>
      <w:lvlText w:val="%1."/>
      <w:lvlJc w:val="left"/>
      <w:pPr>
        <w:ind w:left="400" w:hanging="4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7">
    <w:nsid w:val="62C7349F"/>
    <w:multiLevelType w:val="hybridMultilevel"/>
    <w:tmpl w:val="CC8251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35E666A"/>
    <w:multiLevelType w:val="hybridMultilevel"/>
    <w:tmpl w:val="6A721EE8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4EB65EC"/>
    <w:multiLevelType w:val="hybridMultilevel"/>
    <w:tmpl w:val="A3404A9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564092"/>
    <w:multiLevelType w:val="hybridMultilevel"/>
    <w:tmpl w:val="C988F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180D20"/>
    <w:multiLevelType w:val="hybridMultilevel"/>
    <w:tmpl w:val="3ACAA1B4"/>
    <w:lvl w:ilvl="0" w:tplc="AF5CECC8">
      <w:start w:val="2"/>
      <w:numFmt w:val="bullet"/>
      <w:lvlText w:val="-"/>
      <w:lvlJc w:val="left"/>
      <w:pPr>
        <w:ind w:left="720" w:hanging="360"/>
      </w:pPr>
      <w:rPr>
        <w:rFonts w:ascii="Arial" w:eastAsia="?????? Pro W3" w:hAnsi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CF724F"/>
    <w:multiLevelType w:val="hybridMultilevel"/>
    <w:tmpl w:val="1D9C55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931DE0"/>
    <w:multiLevelType w:val="hybridMultilevel"/>
    <w:tmpl w:val="63902518"/>
    <w:lvl w:ilvl="0" w:tplc="6310E434">
      <w:start w:val="7"/>
      <w:numFmt w:val="bullet"/>
      <w:lvlText w:val="-"/>
      <w:lvlJc w:val="left"/>
      <w:pPr>
        <w:ind w:left="720" w:hanging="360"/>
      </w:pPr>
      <w:rPr>
        <w:rFonts w:ascii="Helvetica" w:eastAsia="MS ??" w:hAnsi="Helvetic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8"/>
  </w:num>
  <w:num w:numId="12">
    <w:abstractNumId w:val="37"/>
  </w:num>
  <w:num w:numId="13">
    <w:abstractNumId w:val="23"/>
  </w:num>
  <w:num w:numId="14">
    <w:abstractNumId w:val="40"/>
  </w:num>
  <w:num w:numId="15">
    <w:abstractNumId w:val="43"/>
  </w:num>
  <w:num w:numId="16">
    <w:abstractNumId w:val="26"/>
  </w:num>
  <w:num w:numId="17">
    <w:abstractNumId w:val="29"/>
  </w:num>
  <w:num w:numId="18">
    <w:abstractNumId w:val="27"/>
  </w:num>
  <w:num w:numId="19">
    <w:abstractNumId w:val="12"/>
  </w:num>
  <w:num w:numId="20">
    <w:abstractNumId w:val="16"/>
  </w:num>
  <w:num w:numId="21">
    <w:abstractNumId w:val="15"/>
  </w:num>
  <w:num w:numId="22">
    <w:abstractNumId w:val="25"/>
  </w:num>
  <w:num w:numId="23">
    <w:abstractNumId w:val="41"/>
  </w:num>
  <w:num w:numId="24">
    <w:abstractNumId w:val="10"/>
  </w:num>
  <w:num w:numId="25">
    <w:abstractNumId w:val="20"/>
  </w:num>
  <w:num w:numId="26">
    <w:abstractNumId w:val="32"/>
  </w:num>
  <w:num w:numId="27">
    <w:abstractNumId w:val="13"/>
  </w:num>
  <w:num w:numId="28">
    <w:abstractNumId w:val="22"/>
  </w:num>
  <w:num w:numId="29">
    <w:abstractNumId w:val="38"/>
  </w:num>
  <w:num w:numId="30">
    <w:abstractNumId w:val="28"/>
  </w:num>
  <w:num w:numId="31">
    <w:abstractNumId w:val="14"/>
  </w:num>
  <w:num w:numId="32">
    <w:abstractNumId w:val="24"/>
  </w:num>
  <w:num w:numId="33">
    <w:abstractNumId w:val="19"/>
  </w:num>
  <w:num w:numId="34">
    <w:abstractNumId w:val="31"/>
  </w:num>
  <w:num w:numId="35">
    <w:abstractNumId w:val="30"/>
  </w:num>
  <w:num w:numId="36">
    <w:abstractNumId w:val="21"/>
  </w:num>
  <w:num w:numId="37">
    <w:abstractNumId w:val="17"/>
  </w:num>
  <w:num w:numId="38">
    <w:abstractNumId w:val="33"/>
  </w:num>
  <w:num w:numId="39">
    <w:abstractNumId w:val="42"/>
  </w:num>
  <w:num w:numId="40">
    <w:abstractNumId w:val="36"/>
  </w:num>
  <w:num w:numId="4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34"/>
  </w:num>
  <w:num w:numId="44">
    <w:abstractNumId w:val="35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41A"/>
    <w:rsid w:val="0001198F"/>
    <w:rsid w:val="0001327C"/>
    <w:rsid w:val="00025467"/>
    <w:rsid w:val="000414EB"/>
    <w:rsid w:val="0004378B"/>
    <w:rsid w:val="000445E7"/>
    <w:rsid w:val="0004525A"/>
    <w:rsid w:val="000473E8"/>
    <w:rsid w:val="00055BD1"/>
    <w:rsid w:val="00060FC5"/>
    <w:rsid w:val="00072250"/>
    <w:rsid w:val="000A389E"/>
    <w:rsid w:val="000A46ED"/>
    <w:rsid w:val="000A5E36"/>
    <w:rsid w:val="000B5F29"/>
    <w:rsid w:val="000C2693"/>
    <w:rsid w:val="000D065B"/>
    <w:rsid w:val="000D079B"/>
    <w:rsid w:val="000D1B90"/>
    <w:rsid w:val="000D4DCE"/>
    <w:rsid w:val="000E1455"/>
    <w:rsid w:val="000E7BB0"/>
    <w:rsid w:val="000F1972"/>
    <w:rsid w:val="000F512D"/>
    <w:rsid w:val="000F60BC"/>
    <w:rsid w:val="00104E93"/>
    <w:rsid w:val="00110E8F"/>
    <w:rsid w:val="00114687"/>
    <w:rsid w:val="0012256F"/>
    <w:rsid w:val="0013349B"/>
    <w:rsid w:val="0013412D"/>
    <w:rsid w:val="00135385"/>
    <w:rsid w:val="001443C5"/>
    <w:rsid w:val="00170C11"/>
    <w:rsid w:val="001728EC"/>
    <w:rsid w:val="00186837"/>
    <w:rsid w:val="00190E06"/>
    <w:rsid w:val="001943DC"/>
    <w:rsid w:val="00194412"/>
    <w:rsid w:val="001A36A5"/>
    <w:rsid w:val="001A5467"/>
    <w:rsid w:val="001C0070"/>
    <w:rsid w:val="001D4E49"/>
    <w:rsid w:val="001D5F00"/>
    <w:rsid w:val="001E411D"/>
    <w:rsid w:val="001F4531"/>
    <w:rsid w:val="0020562F"/>
    <w:rsid w:val="00205C2A"/>
    <w:rsid w:val="00206175"/>
    <w:rsid w:val="00207E3F"/>
    <w:rsid w:val="00242B56"/>
    <w:rsid w:val="00244BAE"/>
    <w:rsid w:val="0025139C"/>
    <w:rsid w:val="00253063"/>
    <w:rsid w:val="00257148"/>
    <w:rsid w:val="00257742"/>
    <w:rsid w:val="00264360"/>
    <w:rsid w:val="002707DB"/>
    <w:rsid w:val="00270970"/>
    <w:rsid w:val="002727C6"/>
    <w:rsid w:val="002A4B88"/>
    <w:rsid w:val="002A642F"/>
    <w:rsid w:val="002B6018"/>
    <w:rsid w:val="002F10CE"/>
    <w:rsid w:val="00300435"/>
    <w:rsid w:val="00334734"/>
    <w:rsid w:val="00342CD3"/>
    <w:rsid w:val="003444AD"/>
    <w:rsid w:val="003517D4"/>
    <w:rsid w:val="00367F15"/>
    <w:rsid w:val="00380512"/>
    <w:rsid w:val="00382A34"/>
    <w:rsid w:val="0038434A"/>
    <w:rsid w:val="003922FD"/>
    <w:rsid w:val="00393DD2"/>
    <w:rsid w:val="00397856"/>
    <w:rsid w:val="003B2911"/>
    <w:rsid w:val="003B78AA"/>
    <w:rsid w:val="003C4790"/>
    <w:rsid w:val="003D04A7"/>
    <w:rsid w:val="003D43C9"/>
    <w:rsid w:val="004135DC"/>
    <w:rsid w:val="00421E94"/>
    <w:rsid w:val="00432FD0"/>
    <w:rsid w:val="00434006"/>
    <w:rsid w:val="00441B07"/>
    <w:rsid w:val="00442216"/>
    <w:rsid w:val="0045306E"/>
    <w:rsid w:val="00455876"/>
    <w:rsid w:val="004569C6"/>
    <w:rsid w:val="00457733"/>
    <w:rsid w:val="00457922"/>
    <w:rsid w:val="00460F2A"/>
    <w:rsid w:val="00465B17"/>
    <w:rsid w:val="00482892"/>
    <w:rsid w:val="004915C7"/>
    <w:rsid w:val="00493F2C"/>
    <w:rsid w:val="004A0B8A"/>
    <w:rsid w:val="004A0BAC"/>
    <w:rsid w:val="004A21BE"/>
    <w:rsid w:val="004B7980"/>
    <w:rsid w:val="004C6975"/>
    <w:rsid w:val="004D4F47"/>
    <w:rsid w:val="004F0978"/>
    <w:rsid w:val="004F2F9F"/>
    <w:rsid w:val="005053A1"/>
    <w:rsid w:val="005115F2"/>
    <w:rsid w:val="005277F5"/>
    <w:rsid w:val="00530FE6"/>
    <w:rsid w:val="0054767D"/>
    <w:rsid w:val="00550789"/>
    <w:rsid w:val="00554CD9"/>
    <w:rsid w:val="005740BA"/>
    <w:rsid w:val="00583C22"/>
    <w:rsid w:val="005844B3"/>
    <w:rsid w:val="005903C3"/>
    <w:rsid w:val="00591C70"/>
    <w:rsid w:val="00594BBA"/>
    <w:rsid w:val="005A2FF3"/>
    <w:rsid w:val="005B5D7D"/>
    <w:rsid w:val="005D36CB"/>
    <w:rsid w:val="005F1863"/>
    <w:rsid w:val="005F1FA9"/>
    <w:rsid w:val="0061188C"/>
    <w:rsid w:val="006266EA"/>
    <w:rsid w:val="00630539"/>
    <w:rsid w:val="0064093D"/>
    <w:rsid w:val="00656CCC"/>
    <w:rsid w:val="00660996"/>
    <w:rsid w:val="00664173"/>
    <w:rsid w:val="006773D7"/>
    <w:rsid w:val="0067741A"/>
    <w:rsid w:val="00681B56"/>
    <w:rsid w:val="00683300"/>
    <w:rsid w:val="0068465A"/>
    <w:rsid w:val="00694612"/>
    <w:rsid w:val="006A08F8"/>
    <w:rsid w:val="006A5A29"/>
    <w:rsid w:val="006B4504"/>
    <w:rsid w:val="006E1D95"/>
    <w:rsid w:val="006E5FB0"/>
    <w:rsid w:val="006F32CF"/>
    <w:rsid w:val="006F6C61"/>
    <w:rsid w:val="00701F8D"/>
    <w:rsid w:val="00703E91"/>
    <w:rsid w:val="0071062E"/>
    <w:rsid w:val="0071689A"/>
    <w:rsid w:val="00742639"/>
    <w:rsid w:val="00745CF9"/>
    <w:rsid w:val="00775FF9"/>
    <w:rsid w:val="00777F87"/>
    <w:rsid w:val="00786152"/>
    <w:rsid w:val="00795751"/>
    <w:rsid w:val="007A2ECC"/>
    <w:rsid w:val="007A5A9A"/>
    <w:rsid w:val="007C5238"/>
    <w:rsid w:val="007E5E34"/>
    <w:rsid w:val="007F1F15"/>
    <w:rsid w:val="00800387"/>
    <w:rsid w:val="008044F7"/>
    <w:rsid w:val="008264F2"/>
    <w:rsid w:val="0084022B"/>
    <w:rsid w:val="0084304E"/>
    <w:rsid w:val="00853329"/>
    <w:rsid w:val="0086209B"/>
    <w:rsid w:val="00863BE7"/>
    <w:rsid w:val="008714BF"/>
    <w:rsid w:val="00871FF6"/>
    <w:rsid w:val="00873E6A"/>
    <w:rsid w:val="00882F98"/>
    <w:rsid w:val="00887107"/>
    <w:rsid w:val="00897DFC"/>
    <w:rsid w:val="008A1692"/>
    <w:rsid w:val="008C0E09"/>
    <w:rsid w:val="008D2DFD"/>
    <w:rsid w:val="008E0B55"/>
    <w:rsid w:val="008E6D74"/>
    <w:rsid w:val="008F2250"/>
    <w:rsid w:val="008F2F6A"/>
    <w:rsid w:val="0090516B"/>
    <w:rsid w:val="00910A57"/>
    <w:rsid w:val="009121C9"/>
    <w:rsid w:val="00913DEC"/>
    <w:rsid w:val="00931A13"/>
    <w:rsid w:val="0094327D"/>
    <w:rsid w:val="009637BB"/>
    <w:rsid w:val="00970667"/>
    <w:rsid w:val="00982EBF"/>
    <w:rsid w:val="00983DB0"/>
    <w:rsid w:val="00991BCE"/>
    <w:rsid w:val="009B7D9E"/>
    <w:rsid w:val="009C2097"/>
    <w:rsid w:val="009C4100"/>
    <w:rsid w:val="009D6E53"/>
    <w:rsid w:val="009E32BC"/>
    <w:rsid w:val="009E4A83"/>
    <w:rsid w:val="009F094B"/>
    <w:rsid w:val="00A127DC"/>
    <w:rsid w:val="00A2173E"/>
    <w:rsid w:val="00A25B28"/>
    <w:rsid w:val="00A27FEB"/>
    <w:rsid w:val="00A34A20"/>
    <w:rsid w:val="00A36292"/>
    <w:rsid w:val="00A72230"/>
    <w:rsid w:val="00A8335D"/>
    <w:rsid w:val="00A87D6C"/>
    <w:rsid w:val="00A951E1"/>
    <w:rsid w:val="00A954C7"/>
    <w:rsid w:val="00AA332F"/>
    <w:rsid w:val="00AB1AA5"/>
    <w:rsid w:val="00AB46D6"/>
    <w:rsid w:val="00AF0D6A"/>
    <w:rsid w:val="00AF2B18"/>
    <w:rsid w:val="00B32C02"/>
    <w:rsid w:val="00B35AC3"/>
    <w:rsid w:val="00B40B5A"/>
    <w:rsid w:val="00B41C96"/>
    <w:rsid w:val="00B54C33"/>
    <w:rsid w:val="00B55F9B"/>
    <w:rsid w:val="00B65567"/>
    <w:rsid w:val="00B6690F"/>
    <w:rsid w:val="00B760FC"/>
    <w:rsid w:val="00B817DB"/>
    <w:rsid w:val="00B90C34"/>
    <w:rsid w:val="00B97D2A"/>
    <w:rsid w:val="00BB19CA"/>
    <w:rsid w:val="00BB6F7D"/>
    <w:rsid w:val="00BB72C3"/>
    <w:rsid w:val="00BC4C18"/>
    <w:rsid w:val="00BD14F1"/>
    <w:rsid w:val="00BD4C3B"/>
    <w:rsid w:val="00BF3C32"/>
    <w:rsid w:val="00C01495"/>
    <w:rsid w:val="00C071C7"/>
    <w:rsid w:val="00C11F38"/>
    <w:rsid w:val="00C12C1F"/>
    <w:rsid w:val="00C1682F"/>
    <w:rsid w:val="00C61658"/>
    <w:rsid w:val="00C6168B"/>
    <w:rsid w:val="00C810FC"/>
    <w:rsid w:val="00C84327"/>
    <w:rsid w:val="00CA1824"/>
    <w:rsid w:val="00CA467B"/>
    <w:rsid w:val="00CB7603"/>
    <w:rsid w:val="00CC5DFC"/>
    <w:rsid w:val="00CD3E62"/>
    <w:rsid w:val="00CE5639"/>
    <w:rsid w:val="00CE6B29"/>
    <w:rsid w:val="00D00693"/>
    <w:rsid w:val="00D16541"/>
    <w:rsid w:val="00D30D2D"/>
    <w:rsid w:val="00D474E1"/>
    <w:rsid w:val="00D75143"/>
    <w:rsid w:val="00D75763"/>
    <w:rsid w:val="00D7733B"/>
    <w:rsid w:val="00D85C1F"/>
    <w:rsid w:val="00D867A8"/>
    <w:rsid w:val="00D974A4"/>
    <w:rsid w:val="00D97A40"/>
    <w:rsid w:val="00DB4B9D"/>
    <w:rsid w:val="00DD3CE0"/>
    <w:rsid w:val="00DD4AE1"/>
    <w:rsid w:val="00DD53EE"/>
    <w:rsid w:val="00DD6496"/>
    <w:rsid w:val="00DF1385"/>
    <w:rsid w:val="00E03BD0"/>
    <w:rsid w:val="00E1051D"/>
    <w:rsid w:val="00E169AD"/>
    <w:rsid w:val="00E22D6D"/>
    <w:rsid w:val="00E261DD"/>
    <w:rsid w:val="00E34816"/>
    <w:rsid w:val="00E41B61"/>
    <w:rsid w:val="00E6143C"/>
    <w:rsid w:val="00E64F1B"/>
    <w:rsid w:val="00EA0308"/>
    <w:rsid w:val="00EA4694"/>
    <w:rsid w:val="00EC1C00"/>
    <w:rsid w:val="00EC1F5D"/>
    <w:rsid w:val="00EC32B0"/>
    <w:rsid w:val="00EC55AB"/>
    <w:rsid w:val="00ED377D"/>
    <w:rsid w:val="00ED3EFF"/>
    <w:rsid w:val="00ED494B"/>
    <w:rsid w:val="00EE0D7D"/>
    <w:rsid w:val="00EF04BA"/>
    <w:rsid w:val="00EF4C7C"/>
    <w:rsid w:val="00EF77D8"/>
    <w:rsid w:val="00F00613"/>
    <w:rsid w:val="00F10283"/>
    <w:rsid w:val="00F1765F"/>
    <w:rsid w:val="00F216E1"/>
    <w:rsid w:val="00F21B44"/>
    <w:rsid w:val="00F313B1"/>
    <w:rsid w:val="00F35883"/>
    <w:rsid w:val="00F64F59"/>
    <w:rsid w:val="00F661F6"/>
    <w:rsid w:val="00F665A4"/>
    <w:rsid w:val="00F826DF"/>
    <w:rsid w:val="00F83D08"/>
    <w:rsid w:val="00F905C5"/>
    <w:rsid w:val="00F9472E"/>
    <w:rsid w:val="00F953D0"/>
    <w:rsid w:val="00F968B6"/>
    <w:rsid w:val="00FA2D76"/>
    <w:rsid w:val="00FC3D9C"/>
    <w:rsid w:val="00FC7931"/>
    <w:rsid w:val="00FD02F2"/>
    <w:rsid w:val="00FD26C7"/>
    <w:rsid w:val="00FD6A77"/>
    <w:rsid w:val="00FD6E16"/>
    <w:rsid w:val="00FE18B5"/>
    <w:rsid w:val="00FE662E"/>
    <w:rsid w:val="00FF1754"/>
    <w:rsid w:val="00FF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3DB3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F15"/>
    <w:pPr>
      <w:widowControl w:val="0"/>
      <w:suppressAutoHyphens/>
      <w:spacing w:after="200"/>
    </w:pPr>
    <w:rPr>
      <w:rFonts w:ascii="Cambria" w:eastAsia="?????? Pro W3" w:hAnsi="Cambria"/>
      <w:color w:val="000000"/>
      <w:sz w:val="24"/>
      <w:szCs w:val="24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1"/>
    <w:uiPriority w:val="99"/>
    <w:rsid w:val="00367F15"/>
    <w:pPr>
      <w:widowControl w:val="0"/>
      <w:suppressAutoHyphens/>
    </w:pPr>
    <w:rPr>
      <w:rFonts w:ascii="Cambria" w:eastAsia="?????? Pro W3" w:hAnsi="Cambria"/>
      <w:color w:val="000000"/>
      <w:sz w:val="24"/>
      <w:szCs w:val="20"/>
      <w:lang w:val="es-ES_tradnl" w:eastAsia="en-US"/>
    </w:rPr>
  </w:style>
  <w:style w:type="paragraph" w:customStyle="1" w:styleId="Piedepgina1">
    <w:name w:val="Pie de página1"/>
    <w:uiPriority w:val="99"/>
    <w:rsid w:val="00367F15"/>
    <w:pPr>
      <w:widowControl w:val="0"/>
      <w:suppressAutoHyphens/>
    </w:pPr>
    <w:rPr>
      <w:rFonts w:ascii="Cambria" w:eastAsia="?????? Pro W3" w:hAnsi="Cambria"/>
      <w:color w:val="000000"/>
      <w:sz w:val="24"/>
      <w:szCs w:val="20"/>
      <w:lang w:val="es-ES_tradnl" w:eastAsia="en-US"/>
    </w:rPr>
  </w:style>
  <w:style w:type="paragraph" w:customStyle="1" w:styleId="Cuerpo">
    <w:name w:val="Cuerpo"/>
    <w:uiPriority w:val="99"/>
    <w:rsid w:val="00367F15"/>
    <w:rPr>
      <w:rFonts w:ascii="Helvetica" w:eastAsia="?????? Pro W3" w:hAnsi="Helvetica"/>
      <w:color w:val="000000"/>
      <w:sz w:val="24"/>
      <w:szCs w:val="20"/>
      <w:lang w:val="es-ES_tradnl" w:eastAsia="en-US"/>
    </w:rPr>
  </w:style>
  <w:style w:type="paragraph" w:customStyle="1" w:styleId="Ttulo21">
    <w:name w:val="Título 21"/>
    <w:next w:val="BodyText1"/>
    <w:uiPriority w:val="99"/>
    <w:rsid w:val="00367F15"/>
    <w:pPr>
      <w:widowControl w:val="0"/>
      <w:tabs>
        <w:tab w:val="left" w:pos="576"/>
      </w:tabs>
      <w:suppressAutoHyphens/>
      <w:ind w:left="576" w:hanging="576"/>
      <w:outlineLvl w:val="1"/>
    </w:pPr>
    <w:rPr>
      <w:rFonts w:ascii="Times" w:eastAsia="?????? Pro W3" w:hAnsi="Times"/>
      <w:b/>
      <w:color w:val="000000"/>
      <w:sz w:val="36"/>
      <w:szCs w:val="20"/>
      <w:lang w:val="es-ES_tradnl" w:eastAsia="en-US"/>
    </w:rPr>
  </w:style>
  <w:style w:type="paragraph" w:customStyle="1" w:styleId="BodyText1">
    <w:name w:val="Body Text1"/>
    <w:uiPriority w:val="99"/>
    <w:rsid w:val="00367F15"/>
    <w:pPr>
      <w:widowControl w:val="0"/>
      <w:suppressAutoHyphens/>
      <w:spacing w:after="120"/>
    </w:pPr>
    <w:rPr>
      <w:rFonts w:ascii="Cambria" w:eastAsia="?????? Pro W3" w:hAnsi="Cambria"/>
      <w:color w:val="000000"/>
      <w:sz w:val="24"/>
      <w:szCs w:val="20"/>
      <w:lang w:val="es-ES_tradnl" w:eastAsia="en-US"/>
    </w:rPr>
  </w:style>
  <w:style w:type="paragraph" w:customStyle="1" w:styleId="Formatolibre">
    <w:name w:val="Formato libre"/>
    <w:uiPriority w:val="99"/>
    <w:rsid w:val="00367F15"/>
    <w:rPr>
      <w:rFonts w:eastAsia="?????? Pro W3"/>
      <w:color w:val="000000"/>
      <w:sz w:val="20"/>
      <w:szCs w:val="20"/>
      <w:lang w:val="es-ES_tradnl" w:eastAsia="en-US"/>
    </w:rPr>
  </w:style>
  <w:style w:type="paragraph" w:customStyle="1" w:styleId="Textodenotaalpie">
    <w:name w:val="Texto de nota al pie"/>
    <w:uiPriority w:val="99"/>
    <w:rsid w:val="00367F15"/>
    <w:rPr>
      <w:rFonts w:ascii="Helvetica" w:eastAsia="?????? Pro W3" w:hAnsi="Helvetica"/>
      <w:color w:val="000000"/>
      <w:sz w:val="20"/>
      <w:szCs w:val="20"/>
      <w:lang w:val="es-ES_tradnl" w:eastAsia="en-US"/>
    </w:rPr>
  </w:style>
  <w:style w:type="paragraph" w:customStyle="1" w:styleId="Listavistosa-nfasis11">
    <w:name w:val="Lista vistosa - Énfasis 11"/>
    <w:uiPriority w:val="99"/>
    <w:rsid w:val="00367F15"/>
    <w:pPr>
      <w:widowControl w:val="0"/>
      <w:suppressAutoHyphens/>
      <w:spacing w:after="200"/>
      <w:ind w:left="720"/>
    </w:pPr>
    <w:rPr>
      <w:rFonts w:ascii="Cambria" w:eastAsia="?????? Pro W3" w:hAnsi="Cambria"/>
      <w:color w:val="000000"/>
      <w:sz w:val="24"/>
      <w:szCs w:val="20"/>
      <w:lang w:val="es-ES_tradnl" w:eastAsia="en-US"/>
    </w:rPr>
  </w:style>
  <w:style w:type="character" w:styleId="Hipervnculo">
    <w:name w:val="Hyperlink"/>
    <w:basedOn w:val="Fuentedeprrafopredeter"/>
    <w:uiPriority w:val="99"/>
    <w:locked/>
    <w:rsid w:val="0067741A"/>
    <w:rPr>
      <w:rFonts w:cs="Times New Roman"/>
      <w:color w:val="0000FF"/>
      <w:u w:val="single"/>
    </w:rPr>
  </w:style>
  <w:style w:type="paragraph" w:styleId="Encabezado">
    <w:name w:val="header"/>
    <w:basedOn w:val="Normal"/>
    <w:link w:val="EncabezadoCar"/>
    <w:uiPriority w:val="99"/>
    <w:locked/>
    <w:rsid w:val="00DD4AE1"/>
    <w:pPr>
      <w:tabs>
        <w:tab w:val="center" w:pos="4153"/>
        <w:tab w:val="right" w:pos="8306"/>
      </w:tabs>
    </w:pPr>
    <w:rPr>
      <w:lang w:val="es-AR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DD4AE1"/>
    <w:rPr>
      <w:rFonts w:ascii="Cambria" w:eastAsia="?????? Pro W3" w:hAnsi="Cambria" w:cs="Times New Roman"/>
      <w:color w:val="000000"/>
      <w:sz w:val="24"/>
    </w:rPr>
  </w:style>
  <w:style w:type="paragraph" w:styleId="Piedepgina">
    <w:name w:val="footer"/>
    <w:basedOn w:val="Normal"/>
    <w:link w:val="PiedepginaCar"/>
    <w:uiPriority w:val="99"/>
    <w:locked/>
    <w:rsid w:val="00DD4AE1"/>
    <w:pPr>
      <w:tabs>
        <w:tab w:val="center" w:pos="4153"/>
        <w:tab w:val="right" w:pos="8306"/>
      </w:tabs>
    </w:pPr>
    <w:rPr>
      <w:lang w:val="es-AR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DD4AE1"/>
    <w:rPr>
      <w:rFonts w:ascii="Cambria" w:eastAsia="?????? Pro W3" w:hAnsi="Cambria" w:cs="Times New Roman"/>
      <w:color w:val="000000"/>
      <w:sz w:val="24"/>
    </w:rPr>
  </w:style>
  <w:style w:type="character" w:styleId="Nmerodepgina">
    <w:name w:val="page number"/>
    <w:basedOn w:val="Fuentedeprrafopredeter"/>
    <w:uiPriority w:val="99"/>
    <w:locked/>
    <w:rsid w:val="00DD4AE1"/>
    <w:rPr>
      <w:rFonts w:cs="Times New Roman"/>
    </w:rPr>
  </w:style>
  <w:style w:type="paragraph" w:styleId="Prrafodelista">
    <w:name w:val="List Paragraph"/>
    <w:basedOn w:val="Normal"/>
    <w:uiPriority w:val="99"/>
    <w:qFormat/>
    <w:rsid w:val="00441B07"/>
    <w:pPr>
      <w:widowControl/>
      <w:suppressAutoHyphens w:val="0"/>
      <w:spacing w:after="0"/>
      <w:ind w:left="720"/>
      <w:contextualSpacing/>
    </w:pPr>
    <w:rPr>
      <w:rFonts w:eastAsia="MS ??"/>
      <w:color w:val="auto"/>
      <w:lang w:eastAsia="es-ES"/>
    </w:rPr>
  </w:style>
  <w:style w:type="character" w:styleId="Hipervnculovisitado">
    <w:name w:val="FollowedHyperlink"/>
    <w:basedOn w:val="Fuentedeprrafopredeter"/>
    <w:uiPriority w:val="99"/>
    <w:locked/>
    <w:rsid w:val="00F21B44"/>
    <w:rPr>
      <w:rFonts w:cs="Times New Roman"/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locked/>
    <w:rsid w:val="00BD4C3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BD4C3B"/>
    <w:rPr>
      <w:rFonts w:ascii="Lucida Grande" w:eastAsia="?????? Pro W3" w:hAnsi="Lucida Grande" w:cs="Lucida Grande"/>
      <w:color w:val="000000"/>
      <w:sz w:val="18"/>
      <w:szCs w:val="18"/>
      <w:lang w:eastAsia="en-US"/>
    </w:rPr>
  </w:style>
  <w:style w:type="table" w:styleId="Tablaconcuadrcula">
    <w:name w:val="Table Grid"/>
    <w:basedOn w:val="Tablanormal"/>
    <w:uiPriority w:val="99"/>
    <w:rsid w:val="00CC5DFC"/>
    <w:pPr>
      <w:widowControl w:val="0"/>
      <w:suppressAutoHyphens/>
      <w:spacing w:after="20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1">
    <w:name w:val="Heading 21"/>
    <w:next w:val="BodyText1"/>
    <w:uiPriority w:val="99"/>
    <w:rsid w:val="007F1F15"/>
    <w:pPr>
      <w:widowControl w:val="0"/>
      <w:tabs>
        <w:tab w:val="left" w:pos="576"/>
      </w:tabs>
      <w:suppressAutoHyphens/>
      <w:ind w:left="576" w:hanging="576"/>
      <w:outlineLvl w:val="1"/>
    </w:pPr>
    <w:rPr>
      <w:rFonts w:ascii="Times" w:eastAsia="?????? Pro W3" w:hAnsi="Times"/>
      <w:b/>
      <w:color w:val="000000"/>
      <w:sz w:val="36"/>
      <w:szCs w:val="20"/>
      <w:lang w:val="es-ES_tradnl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F15"/>
    <w:pPr>
      <w:widowControl w:val="0"/>
      <w:suppressAutoHyphens/>
      <w:spacing w:after="200"/>
    </w:pPr>
    <w:rPr>
      <w:rFonts w:ascii="Cambria" w:eastAsia="?????? Pro W3" w:hAnsi="Cambria"/>
      <w:color w:val="000000"/>
      <w:sz w:val="24"/>
      <w:szCs w:val="24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1"/>
    <w:uiPriority w:val="99"/>
    <w:rsid w:val="00367F15"/>
    <w:pPr>
      <w:widowControl w:val="0"/>
      <w:suppressAutoHyphens/>
    </w:pPr>
    <w:rPr>
      <w:rFonts w:ascii="Cambria" w:eastAsia="?????? Pro W3" w:hAnsi="Cambria"/>
      <w:color w:val="000000"/>
      <w:sz w:val="24"/>
      <w:szCs w:val="20"/>
      <w:lang w:val="es-ES_tradnl" w:eastAsia="en-US"/>
    </w:rPr>
  </w:style>
  <w:style w:type="paragraph" w:customStyle="1" w:styleId="Piedepgina1">
    <w:name w:val="Pie de página1"/>
    <w:uiPriority w:val="99"/>
    <w:rsid w:val="00367F15"/>
    <w:pPr>
      <w:widowControl w:val="0"/>
      <w:suppressAutoHyphens/>
    </w:pPr>
    <w:rPr>
      <w:rFonts w:ascii="Cambria" w:eastAsia="?????? Pro W3" w:hAnsi="Cambria"/>
      <w:color w:val="000000"/>
      <w:sz w:val="24"/>
      <w:szCs w:val="20"/>
      <w:lang w:val="es-ES_tradnl" w:eastAsia="en-US"/>
    </w:rPr>
  </w:style>
  <w:style w:type="paragraph" w:customStyle="1" w:styleId="Cuerpo">
    <w:name w:val="Cuerpo"/>
    <w:uiPriority w:val="99"/>
    <w:rsid w:val="00367F15"/>
    <w:rPr>
      <w:rFonts w:ascii="Helvetica" w:eastAsia="?????? Pro W3" w:hAnsi="Helvetica"/>
      <w:color w:val="000000"/>
      <w:sz w:val="24"/>
      <w:szCs w:val="20"/>
      <w:lang w:val="es-ES_tradnl" w:eastAsia="en-US"/>
    </w:rPr>
  </w:style>
  <w:style w:type="paragraph" w:customStyle="1" w:styleId="Ttulo21">
    <w:name w:val="Título 21"/>
    <w:next w:val="BodyText1"/>
    <w:uiPriority w:val="99"/>
    <w:rsid w:val="00367F15"/>
    <w:pPr>
      <w:widowControl w:val="0"/>
      <w:tabs>
        <w:tab w:val="left" w:pos="576"/>
      </w:tabs>
      <w:suppressAutoHyphens/>
      <w:ind w:left="576" w:hanging="576"/>
      <w:outlineLvl w:val="1"/>
    </w:pPr>
    <w:rPr>
      <w:rFonts w:ascii="Times" w:eastAsia="?????? Pro W3" w:hAnsi="Times"/>
      <w:b/>
      <w:color w:val="000000"/>
      <w:sz w:val="36"/>
      <w:szCs w:val="20"/>
      <w:lang w:val="es-ES_tradnl" w:eastAsia="en-US"/>
    </w:rPr>
  </w:style>
  <w:style w:type="paragraph" w:customStyle="1" w:styleId="BodyText1">
    <w:name w:val="Body Text1"/>
    <w:uiPriority w:val="99"/>
    <w:rsid w:val="00367F15"/>
    <w:pPr>
      <w:widowControl w:val="0"/>
      <w:suppressAutoHyphens/>
      <w:spacing w:after="120"/>
    </w:pPr>
    <w:rPr>
      <w:rFonts w:ascii="Cambria" w:eastAsia="?????? Pro W3" w:hAnsi="Cambria"/>
      <w:color w:val="000000"/>
      <w:sz w:val="24"/>
      <w:szCs w:val="20"/>
      <w:lang w:val="es-ES_tradnl" w:eastAsia="en-US"/>
    </w:rPr>
  </w:style>
  <w:style w:type="paragraph" w:customStyle="1" w:styleId="Formatolibre">
    <w:name w:val="Formato libre"/>
    <w:uiPriority w:val="99"/>
    <w:rsid w:val="00367F15"/>
    <w:rPr>
      <w:rFonts w:eastAsia="?????? Pro W3"/>
      <w:color w:val="000000"/>
      <w:sz w:val="20"/>
      <w:szCs w:val="20"/>
      <w:lang w:val="es-ES_tradnl" w:eastAsia="en-US"/>
    </w:rPr>
  </w:style>
  <w:style w:type="paragraph" w:customStyle="1" w:styleId="Textodenotaalpie">
    <w:name w:val="Texto de nota al pie"/>
    <w:uiPriority w:val="99"/>
    <w:rsid w:val="00367F15"/>
    <w:rPr>
      <w:rFonts w:ascii="Helvetica" w:eastAsia="?????? Pro W3" w:hAnsi="Helvetica"/>
      <w:color w:val="000000"/>
      <w:sz w:val="20"/>
      <w:szCs w:val="20"/>
      <w:lang w:val="es-ES_tradnl" w:eastAsia="en-US"/>
    </w:rPr>
  </w:style>
  <w:style w:type="paragraph" w:customStyle="1" w:styleId="Listavistosa-nfasis11">
    <w:name w:val="Lista vistosa - Énfasis 11"/>
    <w:uiPriority w:val="99"/>
    <w:rsid w:val="00367F15"/>
    <w:pPr>
      <w:widowControl w:val="0"/>
      <w:suppressAutoHyphens/>
      <w:spacing w:after="200"/>
      <w:ind w:left="720"/>
    </w:pPr>
    <w:rPr>
      <w:rFonts w:ascii="Cambria" w:eastAsia="?????? Pro W3" w:hAnsi="Cambria"/>
      <w:color w:val="000000"/>
      <w:sz w:val="24"/>
      <w:szCs w:val="20"/>
      <w:lang w:val="es-ES_tradnl" w:eastAsia="en-US"/>
    </w:rPr>
  </w:style>
  <w:style w:type="character" w:styleId="Hipervnculo">
    <w:name w:val="Hyperlink"/>
    <w:basedOn w:val="Fuentedeprrafopredeter"/>
    <w:uiPriority w:val="99"/>
    <w:locked/>
    <w:rsid w:val="0067741A"/>
    <w:rPr>
      <w:rFonts w:cs="Times New Roman"/>
      <w:color w:val="0000FF"/>
      <w:u w:val="single"/>
    </w:rPr>
  </w:style>
  <w:style w:type="paragraph" w:styleId="Encabezado">
    <w:name w:val="header"/>
    <w:basedOn w:val="Normal"/>
    <w:link w:val="EncabezadoCar"/>
    <w:uiPriority w:val="99"/>
    <w:locked/>
    <w:rsid w:val="00DD4AE1"/>
    <w:pPr>
      <w:tabs>
        <w:tab w:val="center" w:pos="4153"/>
        <w:tab w:val="right" w:pos="8306"/>
      </w:tabs>
    </w:pPr>
    <w:rPr>
      <w:lang w:val="es-AR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DD4AE1"/>
    <w:rPr>
      <w:rFonts w:ascii="Cambria" w:eastAsia="?????? Pro W3" w:hAnsi="Cambria" w:cs="Times New Roman"/>
      <w:color w:val="000000"/>
      <w:sz w:val="24"/>
    </w:rPr>
  </w:style>
  <w:style w:type="paragraph" w:styleId="Piedepgina">
    <w:name w:val="footer"/>
    <w:basedOn w:val="Normal"/>
    <w:link w:val="PiedepginaCar"/>
    <w:uiPriority w:val="99"/>
    <w:locked/>
    <w:rsid w:val="00DD4AE1"/>
    <w:pPr>
      <w:tabs>
        <w:tab w:val="center" w:pos="4153"/>
        <w:tab w:val="right" w:pos="8306"/>
      </w:tabs>
    </w:pPr>
    <w:rPr>
      <w:lang w:val="es-AR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DD4AE1"/>
    <w:rPr>
      <w:rFonts w:ascii="Cambria" w:eastAsia="?????? Pro W3" w:hAnsi="Cambria" w:cs="Times New Roman"/>
      <w:color w:val="000000"/>
      <w:sz w:val="24"/>
    </w:rPr>
  </w:style>
  <w:style w:type="character" w:styleId="Nmerodepgina">
    <w:name w:val="page number"/>
    <w:basedOn w:val="Fuentedeprrafopredeter"/>
    <w:uiPriority w:val="99"/>
    <w:locked/>
    <w:rsid w:val="00DD4AE1"/>
    <w:rPr>
      <w:rFonts w:cs="Times New Roman"/>
    </w:rPr>
  </w:style>
  <w:style w:type="paragraph" w:styleId="Prrafodelista">
    <w:name w:val="List Paragraph"/>
    <w:basedOn w:val="Normal"/>
    <w:uiPriority w:val="99"/>
    <w:qFormat/>
    <w:rsid w:val="00441B07"/>
    <w:pPr>
      <w:widowControl/>
      <w:suppressAutoHyphens w:val="0"/>
      <w:spacing w:after="0"/>
      <w:ind w:left="720"/>
      <w:contextualSpacing/>
    </w:pPr>
    <w:rPr>
      <w:rFonts w:eastAsia="MS ??"/>
      <w:color w:val="auto"/>
      <w:lang w:eastAsia="es-ES"/>
    </w:rPr>
  </w:style>
  <w:style w:type="character" w:styleId="Hipervnculovisitado">
    <w:name w:val="FollowedHyperlink"/>
    <w:basedOn w:val="Fuentedeprrafopredeter"/>
    <w:uiPriority w:val="99"/>
    <w:locked/>
    <w:rsid w:val="00F21B44"/>
    <w:rPr>
      <w:rFonts w:cs="Times New Roman"/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locked/>
    <w:rsid w:val="00BD4C3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BD4C3B"/>
    <w:rPr>
      <w:rFonts w:ascii="Lucida Grande" w:eastAsia="?????? Pro W3" w:hAnsi="Lucida Grande" w:cs="Lucida Grande"/>
      <w:color w:val="000000"/>
      <w:sz w:val="18"/>
      <w:szCs w:val="18"/>
      <w:lang w:eastAsia="en-US"/>
    </w:rPr>
  </w:style>
  <w:style w:type="table" w:styleId="Tablaconcuadrcula">
    <w:name w:val="Table Grid"/>
    <w:basedOn w:val="Tablanormal"/>
    <w:uiPriority w:val="99"/>
    <w:rsid w:val="00CC5DFC"/>
    <w:pPr>
      <w:widowControl w:val="0"/>
      <w:suppressAutoHyphens/>
      <w:spacing w:after="20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1">
    <w:name w:val="Heading 21"/>
    <w:next w:val="BodyText1"/>
    <w:uiPriority w:val="99"/>
    <w:rsid w:val="007F1F15"/>
    <w:pPr>
      <w:widowControl w:val="0"/>
      <w:tabs>
        <w:tab w:val="left" w:pos="576"/>
      </w:tabs>
      <w:suppressAutoHyphens/>
      <w:ind w:left="576" w:hanging="576"/>
      <w:outlineLvl w:val="1"/>
    </w:pPr>
    <w:rPr>
      <w:rFonts w:ascii="Times" w:eastAsia="?????? Pro W3" w:hAnsi="Times"/>
      <w:b/>
      <w:color w:val="000000"/>
      <w:sz w:val="36"/>
      <w:szCs w:val="20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rga.com/" TargetMode="External"/><Relationship Id="rId21" Type="http://schemas.openxmlformats.org/officeDocument/2006/relationships/hyperlink" Target="https://franciscanaction.org/" TargetMode="External"/><Relationship Id="rId22" Type="http://schemas.openxmlformats.org/officeDocument/2006/relationships/hyperlink" Target="http://www.ctv.va/content/ctv/it.html" TargetMode="External"/><Relationship Id="rId23" Type="http://schemas.openxmlformats.org/officeDocument/2006/relationships/hyperlink" Target="http://.www.thepopevideo.org" TargetMode="External"/><Relationship Id="rId24" Type="http://schemas.openxmlformats.org/officeDocument/2006/relationships/hyperlink" Target="https://www.facebook.com/thepopevideo" TargetMode="External"/><Relationship Id="rId25" Type="http://schemas.openxmlformats.org/officeDocument/2006/relationships/hyperlink" Target="http://www.thepopevideo.org" TargetMode="External"/><Relationship Id="rId26" Type="http://schemas.openxmlformats.org/officeDocument/2006/relationships/hyperlink" Target="http://www.apmej.org" TargetMode="External"/><Relationship Id="rId27" Type="http://schemas.openxmlformats.org/officeDocument/2006/relationships/hyperlink" Target="http://www.lamachi.com" TargetMode="External"/><Relationship Id="rId28" Type="http://schemas.openxmlformats.org/officeDocument/2006/relationships/hyperlink" Target="mailto:justiniano.vila@lamachi.com" TargetMode="External"/><Relationship Id="rId29" Type="http://schemas.openxmlformats.org/officeDocument/2006/relationships/hyperlink" Target="http://www.lamachi.com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www.facebook.com/agencialamachi" TargetMode="External"/><Relationship Id="rId31" Type="http://schemas.openxmlformats.org/officeDocument/2006/relationships/hyperlink" Target="http://www.twitter.com/agencialamachi" TargetMode="External"/><Relationship Id="rId32" Type="http://schemas.openxmlformats.org/officeDocument/2006/relationships/header" Target="header1.xml"/><Relationship Id="rId9" Type="http://schemas.openxmlformats.org/officeDocument/2006/relationships/hyperlink" Target="http://www.thepopevideo.org" TargetMode="Externa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apmej.org" TargetMode="External"/><Relationship Id="rId33" Type="http://schemas.openxmlformats.org/officeDocument/2006/relationships/header" Target="header2.xml"/><Relationship Id="rId34" Type="http://schemas.openxmlformats.org/officeDocument/2006/relationships/footer" Target="footer1.xml"/><Relationship Id="rId35" Type="http://schemas.openxmlformats.org/officeDocument/2006/relationships/footer" Target="footer2.xml"/><Relationship Id="rId36" Type="http://schemas.openxmlformats.org/officeDocument/2006/relationships/header" Target="header3.xml"/><Relationship Id="rId10" Type="http://schemas.openxmlformats.org/officeDocument/2006/relationships/hyperlink" Target="http://www.lamachi.com" TargetMode="External"/><Relationship Id="rId11" Type="http://schemas.openxmlformats.org/officeDocument/2006/relationships/hyperlink" Target="http://thepopevideo.org/en/i-want-get-involved.html" TargetMode="External"/><Relationship Id="rId12" Type="http://schemas.openxmlformats.org/officeDocument/2006/relationships/hyperlink" Target="http://www.sjweb.info/" TargetMode="External"/><Relationship Id="rId13" Type="http://schemas.openxmlformats.org/officeDocument/2006/relationships/hyperlink" Target="http://www.indigomusica.com/" TargetMode="External"/><Relationship Id="rId14" Type="http://schemas.openxmlformats.org/officeDocument/2006/relationships/hyperlink" Target="http://www.romereports.com/" TargetMode="External"/><Relationship Id="rId15" Type="http://schemas.openxmlformats.org/officeDocument/2006/relationships/hyperlink" Target="https://catholicclimatemovement.global/" TargetMode="External"/><Relationship Id="rId16" Type="http://schemas.openxmlformats.org/officeDocument/2006/relationships/hyperlink" Target="http://www.gettyimageslatam.com/" TargetMode="External"/><Relationship Id="rId17" Type="http://schemas.openxmlformats.org/officeDocument/2006/relationships/hyperlink" Target="http://www2.deloitte.com/ar/es.html" TargetMode="External"/><Relationship Id="rId18" Type="http://schemas.openxmlformats.org/officeDocument/2006/relationships/hyperlink" Target="http://www.pwc.com.ar/" TargetMode="External"/><Relationship Id="rId19" Type="http://schemas.openxmlformats.org/officeDocument/2006/relationships/hyperlink" Target="http://www.sadaic.org.ar/" TargetMode="External"/><Relationship Id="rId37" Type="http://schemas.openxmlformats.org/officeDocument/2006/relationships/footer" Target="footer3.xm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machi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machi.com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mach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975</Words>
  <Characters>5365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‰π©Ê≠´Ê§†‰±°Áï≥Ê§Ä„∏≤„ª∏Íîø„åã‰¨ÆÍç∞‰ûÆÔû§Óí°Ë™ÄÂúáÏßóÍæ¨ÈííÎ∂§ÈèäÍ£ä„•äÊè§ÈûÅ</dc:creator>
  <cp:keywords/>
  <dc:description/>
  <cp:lastModifiedBy>Justiniano Vila</cp:lastModifiedBy>
  <cp:revision>5</cp:revision>
  <cp:lastPrinted>2015-07-06T09:24:00Z</cp:lastPrinted>
  <dcterms:created xsi:type="dcterms:W3CDTF">2016-02-04T15:54:00Z</dcterms:created>
  <dcterms:modified xsi:type="dcterms:W3CDTF">2016-02-05T14:51:00Z</dcterms:modified>
</cp:coreProperties>
</file>