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79E061" w14:textId="77777777" w:rsidR="00B551ED" w:rsidRDefault="00B551ED" w:rsidP="00EF04BA">
      <w:pPr>
        <w:spacing w:after="120" w:line="276" w:lineRule="auto"/>
        <w:jc w:val="center"/>
        <w:rPr>
          <w:rFonts w:ascii="Arial" w:hAnsi="Arial" w:cs="Arial"/>
          <w:b/>
          <w:bCs/>
          <w:color w:val="auto"/>
          <w:sz w:val="28"/>
          <w:szCs w:val="28"/>
          <w:lang w:val="en-US"/>
        </w:rPr>
      </w:pPr>
    </w:p>
    <w:p w14:paraId="41A1BFB5" w14:textId="77777777" w:rsidR="00B551ED" w:rsidRDefault="00B551ED" w:rsidP="00EF04BA">
      <w:pPr>
        <w:spacing w:after="120" w:line="276" w:lineRule="auto"/>
        <w:jc w:val="center"/>
        <w:rPr>
          <w:rFonts w:ascii="Arial" w:hAnsi="Arial" w:cs="Arial"/>
          <w:b/>
          <w:bCs/>
          <w:color w:val="auto"/>
          <w:sz w:val="28"/>
          <w:szCs w:val="28"/>
          <w:lang w:val="en-US"/>
        </w:rPr>
      </w:pPr>
      <w:r w:rsidRPr="00127543">
        <w:rPr>
          <w:rFonts w:ascii="Arial" w:hAnsi="Arial" w:cs="Arial"/>
          <w:b/>
          <w:bCs/>
          <w:color w:val="auto"/>
          <w:sz w:val="28"/>
          <w:szCs w:val="28"/>
          <w:lang w:val="en-US"/>
        </w:rPr>
        <w:t xml:space="preserve">"The Pope Video": Pope Francis addresses </w:t>
      </w:r>
    </w:p>
    <w:p w14:paraId="75444DC1" w14:textId="77777777" w:rsidR="00B551ED" w:rsidRDefault="00B551ED" w:rsidP="00EF04BA">
      <w:pPr>
        <w:spacing w:after="120" w:line="276" w:lineRule="auto"/>
        <w:jc w:val="center"/>
        <w:rPr>
          <w:rFonts w:ascii="Arial" w:hAnsi="Arial" w:cs="Arial"/>
          <w:b/>
          <w:bCs/>
          <w:color w:val="auto"/>
          <w:sz w:val="28"/>
          <w:szCs w:val="28"/>
          <w:lang w:val="en-US"/>
        </w:rPr>
      </w:pPr>
      <w:proofErr w:type="gramStart"/>
      <w:r w:rsidRPr="00127543">
        <w:rPr>
          <w:rFonts w:ascii="Arial" w:hAnsi="Arial" w:cs="Arial"/>
          <w:b/>
          <w:bCs/>
          <w:color w:val="auto"/>
          <w:sz w:val="28"/>
          <w:szCs w:val="28"/>
          <w:lang w:val="en-US"/>
        </w:rPr>
        <w:t>the</w:t>
      </w:r>
      <w:proofErr w:type="gramEnd"/>
      <w:r w:rsidRPr="00127543">
        <w:rPr>
          <w:rFonts w:ascii="Arial" w:hAnsi="Arial" w:cs="Arial"/>
          <w:b/>
          <w:bCs/>
          <w:color w:val="auto"/>
          <w:sz w:val="28"/>
          <w:szCs w:val="28"/>
          <w:lang w:val="en-US"/>
        </w:rPr>
        <w:t xml:space="preserve"> challenges to humanity</w:t>
      </w:r>
    </w:p>
    <w:p w14:paraId="5867DE7F" w14:textId="77777777" w:rsidR="00B551ED" w:rsidRPr="00127543" w:rsidRDefault="00B551ED" w:rsidP="00EF04BA">
      <w:pPr>
        <w:spacing w:after="120" w:line="276" w:lineRule="auto"/>
        <w:jc w:val="center"/>
        <w:rPr>
          <w:rFonts w:ascii="Arial" w:hAnsi="Arial" w:cs="Arial"/>
          <w:b/>
          <w:bCs/>
          <w:color w:val="auto"/>
          <w:sz w:val="28"/>
          <w:szCs w:val="28"/>
          <w:lang w:val="en-US"/>
        </w:rPr>
      </w:pPr>
    </w:p>
    <w:p w14:paraId="23CF91DE" w14:textId="77777777" w:rsidR="00B551ED" w:rsidRDefault="00B551ED" w:rsidP="00E15100">
      <w:pPr>
        <w:spacing w:after="120" w:line="276" w:lineRule="auto"/>
        <w:jc w:val="both"/>
        <w:rPr>
          <w:rFonts w:ascii="Arial" w:hAnsi="Arial" w:cs="Arial"/>
          <w:i/>
          <w:color w:val="auto"/>
          <w:sz w:val="22"/>
          <w:szCs w:val="22"/>
          <w:lang w:val="en-US"/>
        </w:rPr>
      </w:pPr>
      <w:r w:rsidRPr="00127543">
        <w:rPr>
          <w:rFonts w:ascii="Arial" w:hAnsi="Arial" w:cs="Arial"/>
          <w:i/>
          <w:color w:val="auto"/>
          <w:sz w:val="22"/>
          <w:szCs w:val="22"/>
          <w:lang w:val="en-US"/>
        </w:rPr>
        <w:t xml:space="preserve">"The Pope Video" is a new platform launched by the </w:t>
      </w:r>
      <w:r w:rsidRPr="00E15100">
        <w:rPr>
          <w:rFonts w:ascii="Arial" w:hAnsi="Arial" w:cs="Arial"/>
          <w:i/>
          <w:color w:val="auto"/>
          <w:sz w:val="22"/>
          <w:szCs w:val="22"/>
          <w:lang w:val="en-US"/>
        </w:rPr>
        <w:t xml:space="preserve">Pope’s Worldwide Network of Prayer </w:t>
      </w:r>
      <w:r w:rsidRPr="00127543">
        <w:rPr>
          <w:rFonts w:ascii="Arial" w:hAnsi="Arial" w:cs="Arial"/>
          <w:i/>
          <w:color w:val="auto"/>
          <w:sz w:val="22"/>
          <w:szCs w:val="22"/>
          <w:lang w:val="en-US"/>
        </w:rPr>
        <w:t>through which Pope Francis invites men and women of the world to unite in prayer for his intentions related to the challenges facing humanity.</w:t>
      </w:r>
    </w:p>
    <w:p w14:paraId="6D1BC26B" w14:textId="77777777" w:rsidR="00B551ED" w:rsidRPr="00127543" w:rsidRDefault="00B551ED" w:rsidP="00EF04BA">
      <w:pPr>
        <w:spacing w:after="120" w:line="276" w:lineRule="auto"/>
        <w:jc w:val="both"/>
        <w:rPr>
          <w:rFonts w:ascii="Arial" w:hAnsi="Arial" w:cs="Arial"/>
          <w:i/>
          <w:color w:val="auto"/>
          <w:sz w:val="22"/>
          <w:szCs w:val="22"/>
          <w:lang w:val="en-US"/>
        </w:rPr>
      </w:pPr>
    </w:p>
    <w:p w14:paraId="5CFE7BBB" w14:textId="77777777" w:rsidR="00B551ED" w:rsidRDefault="00B551ED" w:rsidP="00E15100">
      <w:pPr>
        <w:spacing w:after="120" w:line="276" w:lineRule="auto"/>
        <w:jc w:val="both"/>
        <w:rPr>
          <w:rFonts w:ascii="Arial" w:hAnsi="Arial" w:cs="Arial"/>
          <w:iCs/>
          <w:color w:val="auto"/>
          <w:sz w:val="22"/>
          <w:szCs w:val="22"/>
          <w:lang w:val="en-US"/>
        </w:rPr>
      </w:pPr>
      <w:r w:rsidRPr="00127543">
        <w:rPr>
          <w:rFonts w:ascii="Arial" w:hAnsi="Arial" w:cs="Arial"/>
          <w:iCs/>
          <w:color w:val="auto"/>
          <w:sz w:val="22"/>
          <w:szCs w:val="22"/>
          <w:lang w:val="en-US"/>
        </w:rPr>
        <w:t>(January 4, 2016</w:t>
      </w:r>
      <w:proofErr w:type="gramStart"/>
      <w:r w:rsidRPr="00127543">
        <w:rPr>
          <w:rFonts w:ascii="Arial" w:hAnsi="Arial" w:cs="Arial"/>
          <w:iCs/>
          <w:color w:val="auto"/>
          <w:sz w:val="22"/>
          <w:szCs w:val="22"/>
          <w:lang w:val="en-US"/>
        </w:rPr>
        <w:t>) .-</w:t>
      </w:r>
      <w:proofErr w:type="gramEnd"/>
      <w:r w:rsidRPr="00127543">
        <w:rPr>
          <w:rFonts w:ascii="Arial" w:hAnsi="Arial" w:cs="Arial"/>
          <w:iCs/>
          <w:color w:val="auto"/>
          <w:sz w:val="22"/>
          <w:szCs w:val="22"/>
          <w:lang w:val="en-US"/>
        </w:rPr>
        <w:t xml:space="preserve"> This week the release of "The Pope Video," a global initiative developed by the </w:t>
      </w:r>
      <w:r w:rsidRPr="00E15100">
        <w:rPr>
          <w:rFonts w:ascii="Arial" w:hAnsi="Arial" w:cs="Arial"/>
          <w:iCs/>
          <w:color w:val="auto"/>
          <w:sz w:val="22"/>
          <w:szCs w:val="22"/>
          <w:lang w:val="en-US"/>
        </w:rPr>
        <w:t xml:space="preserve">Pope’s Worldwide Network of Prayer </w:t>
      </w:r>
      <w:r w:rsidRPr="00127543">
        <w:rPr>
          <w:rFonts w:ascii="Arial" w:hAnsi="Arial" w:cs="Arial"/>
          <w:iCs/>
          <w:color w:val="auto"/>
          <w:sz w:val="22"/>
          <w:szCs w:val="22"/>
          <w:lang w:val="en-US"/>
        </w:rPr>
        <w:t>to broadcast the Holy Father’s monthly prayer intentions related to the challenges facing humanity.</w:t>
      </w:r>
    </w:p>
    <w:p w14:paraId="29DD8E53" w14:textId="77777777" w:rsidR="00B551ED" w:rsidRPr="00127543" w:rsidRDefault="00B551ED" w:rsidP="00EF04BA">
      <w:pPr>
        <w:spacing w:after="120" w:line="276" w:lineRule="auto"/>
        <w:jc w:val="both"/>
        <w:rPr>
          <w:rFonts w:ascii="Arial" w:hAnsi="Arial" w:cs="Arial"/>
          <w:iCs/>
          <w:color w:val="auto"/>
          <w:sz w:val="22"/>
          <w:szCs w:val="22"/>
          <w:lang w:val="en-US"/>
        </w:rPr>
      </w:pPr>
    </w:p>
    <w:p w14:paraId="33A9D461" w14:textId="77777777" w:rsidR="00B551ED" w:rsidRDefault="00B551ED" w:rsidP="00E15100">
      <w:pPr>
        <w:spacing w:after="120" w:line="276" w:lineRule="auto"/>
        <w:jc w:val="both"/>
        <w:rPr>
          <w:rFonts w:ascii="Arial" w:hAnsi="Arial" w:cs="Arial"/>
          <w:color w:val="auto"/>
          <w:sz w:val="22"/>
          <w:szCs w:val="22"/>
          <w:lang w:val="en-US"/>
        </w:rPr>
      </w:pPr>
      <w:r w:rsidRPr="00127543">
        <w:rPr>
          <w:rFonts w:ascii="Arial" w:hAnsi="Arial" w:cs="Arial"/>
          <w:color w:val="auto"/>
          <w:sz w:val="22"/>
          <w:szCs w:val="22"/>
          <w:lang w:val="en-US"/>
        </w:rPr>
        <w:t xml:space="preserve">This is one of the projects scheduled in 2016 to raise awareness of people of good will of all humanity to in general respect all religious traditions. The </w:t>
      </w:r>
      <w:r w:rsidRPr="00E15100">
        <w:rPr>
          <w:rFonts w:ascii="Arial" w:hAnsi="Arial" w:cs="Arial"/>
          <w:color w:val="auto"/>
          <w:sz w:val="22"/>
          <w:szCs w:val="22"/>
          <w:lang w:val="en-US"/>
        </w:rPr>
        <w:t>Pope’s Worldwide Network of Prayer</w:t>
      </w:r>
      <w:r w:rsidRPr="00127543">
        <w:rPr>
          <w:rFonts w:ascii="Arial" w:hAnsi="Arial" w:cs="Arial"/>
          <w:color w:val="auto"/>
          <w:sz w:val="22"/>
          <w:szCs w:val="22"/>
          <w:lang w:val="en-US"/>
        </w:rPr>
        <w:t xml:space="preserve"> has created a series of videos featuring Pope Francis to disseminate his monthly prayer intentions, each focused on a cause.</w:t>
      </w:r>
    </w:p>
    <w:p w14:paraId="154558FE" w14:textId="77777777" w:rsidR="00B551ED" w:rsidRPr="00127543" w:rsidRDefault="00B551ED" w:rsidP="001C0070">
      <w:pPr>
        <w:spacing w:after="120" w:line="276" w:lineRule="auto"/>
        <w:jc w:val="both"/>
        <w:rPr>
          <w:rFonts w:ascii="Arial" w:hAnsi="Arial" w:cs="Arial"/>
          <w:color w:val="auto"/>
          <w:sz w:val="22"/>
          <w:szCs w:val="22"/>
          <w:lang w:val="en-US"/>
        </w:rPr>
      </w:pPr>
    </w:p>
    <w:p w14:paraId="2073D441" w14:textId="77777777" w:rsidR="00B551ED" w:rsidRDefault="00B551ED" w:rsidP="00127543">
      <w:pPr>
        <w:spacing w:after="120" w:line="276" w:lineRule="auto"/>
        <w:jc w:val="both"/>
        <w:rPr>
          <w:rFonts w:ascii="Arial" w:hAnsi="Arial" w:cs="Arial"/>
          <w:color w:val="auto"/>
          <w:sz w:val="22"/>
          <w:szCs w:val="22"/>
          <w:lang w:val="en-US"/>
        </w:rPr>
      </w:pPr>
      <w:r>
        <w:rPr>
          <w:rFonts w:ascii="Arial" w:hAnsi="Arial" w:cs="Arial"/>
          <w:color w:val="auto"/>
          <w:sz w:val="22"/>
          <w:szCs w:val="22"/>
          <w:lang w:val="en-US"/>
        </w:rPr>
        <w:t>More information about T</w:t>
      </w:r>
      <w:r w:rsidRPr="00127543">
        <w:rPr>
          <w:rFonts w:ascii="Arial" w:hAnsi="Arial" w:cs="Arial"/>
          <w:color w:val="auto"/>
          <w:sz w:val="22"/>
          <w:szCs w:val="22"/>
          <w:lang w:val="en-US"/>
        </w:rPr>
        <w:t xml:space="preserve">he Pope Video is available at </w:t>
      </w:r>
      <w:hyperlink r:id="rId8" w:history="1">
        <w:r w:rsidRPr="00884EAA">
          <w:rPr>
            <w:rStyle w:val="Hipervnculo"/>
            <w:rFonts w:ascii="Arial" w:hAnsi="Arial" w:cs="Arial"/>
            <w:sz w:val="22"/>
            <w:szCs w:val="22"/>
            <w:lang w:val="en-US"/>
          </w:rPr>
          <w:t>www.facebook.com/ElVideodelPapa</w:t>
        </w:r>
      </w:hyperlink>
      <w:r w:rsidRPr="00127543">
        <w:rPr>
          <w:rFonts w:ascii="Arial" w:hAnsi="Arial" w:cs="Arial"/>
          <w:color w:val="auto"/>
          <w:sz w:val="22"/>
          <w:szCs w:val="22"/>
          <w:lang w:val="en-US"/>
        </w:rPr>
        <w:t>, where visitors can interact with the community engaged in this initiative. The project will reach 30 million people in 10 languages. The project was conceived and created by</w:t>
      </w:r>
      <w:r>
        <w:rPr>
          <w:rFonts w:ascii="Arial" w:hAnsi="Arial" w:cs="Arial"/>
          <w:color w:val="auto"/>
          <w:sz w:val="22"/>
          <w:szCs w:val="22"/>
          <w:lang w:val="en-US"/>
        </w:rPr>
        <w:t xml:space="preserve"> La</w:t>
      </w:r>
      <w:r w:rsidRPr="00127543">
        <w:rPr>
          <w:rFonts w:ascii="Arial" w:hAnsi="Arial" w:cs="Arial"/>
          <w:color w:val="auto"/>
          <w:sz w:val="22"/>
          <w:szCs w:val="22"/>
          <w:lang w:val="en-US"/>
        </w:rPr>
        <w:t xml:space="preserve"> </w:t>
      </w:r>
      <w:proofErr w:type="spellStart"/>
      <w:r w:rsidRPr="00127543">
        <w:rPr>
          <w:rFonts w:ascii="Arial" w:hAnsi="Arial" w:cs="Arial"/>
          <w:color w:val="auto"/>
          <w:sz w:val="22"/>
          <w:szCs w:val="22"/>
          <w:lang w:val="en-US"/>
        </w:rPr>
        <w:t>Machi</w:t>
      </w:r>
      <w:proofErr w:type="spellEnd"/>
      <w:r w:rsidRPr="00127543">
        <w:rPr>
          <w:rFonts w:ascii="Arial" w:hAnsi="Arial" w:cs="Arial"/>
          <w:color w:val="auto"/>
          <w:sz w:val="22"/>
          <w:szCs w:val="22"/>
          <w:lang w:val="en-US"/>
        </w:rPr>
        <w:t xml:space="preserve">, communication </w:t>
      </w:r>
      <w:r>
        <w:rPr>
          <w:rFonts w:ascii="Arial" w:hAnsi="Arial" w:cs="Arial"/>
          <w:color w:val="auto"/>
          <w:sz w:val="22"/>
          <w:szCs w:val="22"/>
          <w:lang w:val="en-US"/>
        </w:rPr>
        <w:t>agency</w:t>
      </w:r>
      <w:r w:rsidRPr="00127543">
        <w:rPr>
          <w:rFonts w:ascii="Arial" w:hAnsi="Arial" w:cs="Arial"/>
          <w:color w:val="auto"/>
          <w:sz w:val="22"/>
          <w:szCs w:val="22"/>
          <w:lang w:val="en-US"/>
        </w:rPr>
        <w:t xml:space="preserve"> for good causes, which also has its own web site and social networks.</w:t>
      </w:r>
    </w:p>
    <w:p w14:paraId="16A27C23" w14:textId="77777777" w:rsidR="00B551ED" w:rsidRPr="00127543" w:rsidRDefault="00B551ED" w:rsidP="00127543">
      <w:pPr>
        <w:spacing w:after="120" w:line="276" w:lineRule="auto"/>
        <w:jc w:val="both"/>
        <w:rPr>
          <w:rFonts w:ascii="Arial" w:hAnsi="Arial" w:cs="Arial"/>
          <w:color w:val="auto"/>
          <w:sz w:val="22"/>
          <w:szCs w:val="22"/>
          <w:lang w:val="en-US"/>
        </w:rPr>
      </w:pPr>
    </w:p>
    <w:p w14:paraId="7280F8DE" w14:textId="77777777" w:rsidR="00B551ED" w:rsidRDefault="00B551ED" w:rsidP="00E15100">
      <w:pPr>
        <w:spacing w:after="120" w:line="276" w:lineRule="auto"/>
        <w:jc w:val="both"/>
        <w:rPr>
          <w:rFonts w:ascii="Arial" w:hAnsi="Arial" w:cs="Arial"/>
          <w:color w:val="auto"/>
          <w:sz w:val="22"/>
          <w:szCs w:val="22"/>
          <w:lang w:val="en-US"/>
        </w:rPr>
      </w:pPr>
      <w:r w:rsidRPr="00127543">
        <w:rPr>
          <w:rFonts w:ascii="Arial" w:hAnsi="Arial" w:cs="Arial"/>
          <w:color w:val="auto"/>
          <w:sz w:val="22"/>
          <w:szCs w:val="22"/>
          <w:lang w:val="en-US"/>
        </w:rPr>
        <w:t xml:space="preserve">In its first edition in January, the Pope Video will focus on interreligious dialogue. </w:t>
      </w:r>
      <w:proofErr w:type="spellStart"/>
      <w:r w:rsidRPr="00127543">
        <w:rPr>
          <w:rFonts w:ascii="Arial" w:hAnsi="Arial" w:cs="Arial"/>
          <w:color w:val="auto"/>
          <w:sz w:val="22"/>
          <w:szCs w:val="22"/>
          <w:lang w:val="en-US"/>
        </w:rPr>
        <w:t>Frédéric</w:t>
      </w:r>
      <w:proofErr w:type="spellEnd"/>
      <w:r w:rsidRPr="00127543">
        <w:rPr>
          <w:rFonts w:ascii="Arial" w:hAnsi="Arial" w:cs="Arial"/>
          <w:color w:val="auto"/>
          <w:sz w:val="22"/>
          <w:szCs w:val="22"/>
          <w:lang w:val="en-US"/>
        </w:rPr>
        <w:t xml:space="preserve"> </w:t>
      </w:r>
      <w:proofErr w:type="spellStart"/>
      <w:r w:rsidRPr="00127543">
        <w:rPr>
          <w:rFonts w:ascii="Arial" w:hAnsi="Arial" w:cs="Arial"/>
          <w:color w:val="auto"/>
          <w:sz w:val="22"/>
          <w:szCs w:val="22"/>
          <w:lang w:val="en-US"/>
        </w:rPr>
        <w:t>Fornos</w:t>
      </w:r>
      <w:proofErr w:type="spellEnd"/>
      <w:r w:rsidRPr="00127543">
        <w:rPr>
          <w:rFonts w:ascii="Arial" w:hAnsi="Arial" w:cs="Arial"/>
          <w:color w:val="auto"/>
          <w:sz w:val="22"/>
          <w:szCs w:val="22"/>
          <w:lang w:val="en-US"/>
        </w:rPr>
        <w:t xml:space="preserve">, Managing Director of the </w:t>
      </w:r>
      <w:r w:rsidRPr="00E15100">
        <w:rPr>
          <w:rFonts w:ascii="Arial" w:hAnsi="Arial" w:cs="Arial"/>
          <w:color w:val="auto"/>
          <w:sz w:val="22"/>
          <w:szCs w:val="22"/>
          <w:lang w:val="en-US"/>
        </w:rPr>
        <w:t>Pope’s Worldwide Network of Prayer</w:t>
      </w:r>
      <w:r w:rsidRPr="00127543">
        <w:rPr>
          <w:rFonts w:ascii="Arial" w:hAnsi="Arial" w:cs="Arial"/>
          <w:color w:val="auto"/>
          <w:sz w:val="22"/>
          <w:szCs w:val="22"/>
          <w:lang w:val="en-US"/>
        </w:rPr>
        <w:t xml:space="preserve">, </w:t>
      </w:r>
      <w:proofErr w:type="gramStart"/>
      <w:r w:rsidRPr="00127543">
        <w:rPr>
          <w:rFonts w:ascii="Arial" w:hAnsi="Arial" w:cs="Arial"/>
          <w:color w:val="auto"/>
          <w:sz w:val="22"/>
          <w:szCs w:val="22"/>
          <w:lang w:val="en-US"/>
        </w:rPr>
        <w:t>says</w:t>
      </w:r>
      <w:proofErr w:type="gramEnd"/>
      <w:r>
        <w:rPr>
          <w:rFonts w:ascii="Arial" w:hAnsi="Arial" w:cs="Arial"/>
          <w:color w:val="auto"/>
          <w:sz w:val="22"/>
          <w:szCs w:val="22"/>
          <w:lang w:val="en-US"/>
        </w:rPr>
        <w:t xml:space="preserve"> </w:t>
      </w:r>
      <w:r w:rsidRPr="00127543">
        <w:rPr>
          <w:rFonts w:ascii="Arial" w:hAnsi="Arial" w:cs="Arial"/>
          <w:color w:val="auto"/>
          <w:sz w:val="22"/>
          <w:szCs w:val="22"/>
          <w:lang w:val="en-US"/>
        </w:rPr>
        <w:t>"</w:t>
      </w:r>
      <w:r>
        <w:rPr>
          <w:rFonts w:ascii="Arial" w:hAnsi="Arial" w:cs="Arial"/>
          <w:color w:val="auto"/>
          <w:sz w:val="22"/>
          <w:szCs w:val="22"/>
          <w:lang w:val="en-US"/>
        </w:rPr>
        <w:t>i</w:t>
      </w:r>
      <w:r w:rsidRPr="00127543">
        <w:rPr>
          <w:rFonts w:ascii="Arial" w:hAnsi="Arial" w:cs="Arial"/>
          <w:color w:val="auto"/>
          <w:sz w:val="22"/>
          <w:szCs w:val="22"/>
          <w:lang w:val="en-US"/>
        </w:rPr>
        <w:t>n a world where everything pushes towards fragmentation, opposition, and division, it is more necessary than ever that members of different religions and all peace-loving people mobilize in common cause. Pope Francis proposes a monthly challenge that concerns humanity worldwide. Religions must show that they can act together for peace, brotherhood, and solidarity to address the common challenges facing humanity.”</w:t>
      </w:r>
    </w:p>
    <w:p w14:paraId="58D858A7" w14:textId="77777777" w:rsidR="00B551ED" w:rsidRPr="00127543" w:rsidRDefault="00B551ED" w:rsidP="00CB7603">
      <w:pPr>
        <w:spacing w:after="120" w:line="276" w:lineRule="auto"/>
        <w:jc w:val="both"/>
        <w:rPr>
          <w:rFonts w:ascii="Arial" w:hAnsi="Arial" w:cs="Arial"/>
          <w:color w:val="auto"/>
          <w:sz w:val="22"/>
          <w:szCs w:val="22"/>
          <w:lang w:val="en-US"/>
        </w:rPr>
      </w:pPr>
    </w:p>
    <w:p w14:paraId="7ECDF02E" w14:textId="77777777" w:rsidR="00B551ED" w:rsidRDefault="00B551ED" w:rsidP="00FD6E16">
      <w:pPr>
        <w:spacing w:after="0"/>
        <w:jc w:val="both"/>
        <w:rPr>
          <w:rFonts w:ascii="Arial" w:hAnsi="Arial" w:cs="Arial"/>
          <w:b/>
          <w:bCs/>
          <w:color w:val="auto"/>
          <w:sz w:val="22"/>
          <w:szCs w:val="22"/>
          <w:u w:val="single"/>
          <w:lang w:val="en-US"/>
        </w:rPr>
      </w:pPr>
      <w:r>
        <w:rPr>
          <w:rFonts w:ascii="Arial" w:hAnsi="Arial" w:cs="Arial"/>
          <w:b/>
          <w:bCs/>
          <w:color w:val="auto"/>
          <w:sz w:val="22"/>
          <w:szCs w:val="22"/>
          <w:u w:val="single"/>
          <w:lang w:val="en-US"/>
        </w:rPr>
        <w:br/>
      </w:r>
    </w:p>
    <w:p w14:paraId="3D841C08" w14:textId="77777777" w:rsidR="00B551ED" w:rsidRDefault="00B551ED" w:rsidP="00FD6E16">
      <w:pPr>
        <w:spacing w:after="0"/>
        <w:jc w:val="both"/>
        <w:rPr>
          <w:rFonts w:ascii="Arial" w:hAnsi="Arial" w:cs="Arial"/>
          <w:b/>
          <w:bCs/>
          <w:color w:val="auto"/>
          <w:sz w:val="22"/>
          <w:szCs w:val="22"/>
          <w:u w:val="single"/>
          <w:lang w:val="en-US"/>
        </w:rPr>
      </w:pPr>
      <w:r>
        <w:rPr>
          <w:rFonts w:ascii="Arial" w:hAnsi="Arial" w:cs="Arial"/>
          <w:b/>
          <w:bCs/>
          <w:color w:val="auto"/>
          <w:sz w:val="22"/>
          <w:szCs w:val="22"/>
          <w:u w:val="single"/>
          <w:lang w:val="en-US"/>
        </w:rPr>
        <w:br w:type="page"/>
      </w:r>
    </w:p>
    <w:p w14:paraId="10343A8C" w14:textId="77777777" w:rsidR="00B551ED" w:rsidRPr="00127543" w:rsidRDefault="00B551ED" w:rsidP="00FD6E16">
      <w:pPr>
        <w:spacing w:after="0"/>
        <w:jc w:val="both"/>
        <w:rPr>
          <w:rFonts w:ascii="Arial" w:hAnsi="Arial" w:cs="Arial"/>
          <w:b/>
          <w:bCs/>
          <w:color w:val="auto"/>
          <w:sz w:val="22"/>
          <w:szCs w:val="22"/>
          <w:u w:val="single"/>
          <w:lang w:val="en-US"/>
        </w:rPr>
      </w:pPr>
      <w:r w:rsidRPr="00127543">
        <w:rPr>
          <w:rFonts w:ascii="Arial" w:hAnsi="Arial" w:cs="Arial"/>
          <w:b/>
          <w:bCs/>
          <w:color w:val="auto"/>
          <w:sz w:val="22"/>
          <w:szCs w:val="22"/>
          <w:u w:val="single"/>
          <w:lang w:val="en-US"/>
        </w:rPr>
        <w:t>Where can you see the video?</w:t>
      </w:r>
    </w:p>
    <w:p w14:paraId="3EB6C5F5"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English: </w:t>
      </w:r>
      <w:hyperlink r:id="rId9" w:history="1">
        <w:r w:rsidRPr="00127543">
          <w:rPr>
            <w:rStyle w:val="Hipervnculo"/>
            <w:rFonts w:ascii="Arial" w:hAnsi="Arial" w:cs="Arial"/>
            <w:sz w:val="22"/>
            <w:szCs w:val="22"/>
            <w:lang w:val="en-US"/>
          </w:rPr>
          <w:t>https://www.facebook.com/thepopevideo</w:t>
        </w:r>
      </w:hyperlink>
      <w:r w:rsidRPr="00127543">
        <w:rPr>
          <w:rFonts w:ascii="Arial" w:hAnsi="Arial" w:cs="Arial"/>
          <w:color w:val="auto"/>
          <w:sz w:val="22"/>
          <w:szCs w:val="22"/>
          <w:lang w:val="en-US"/>
        </w:rPr>
        <w:t xml:space="preserve"> </w:t>
      </w:r>
    </w:p>
    <w:p w14:paraId="04D50B38"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Spanish: </w:t>
      </w:r>
      <w:hyperlink r:id="rId10" w:history="1">
        <w:r w:rsidRPr="00127543">
          <w:rPr>
            <w:rStyle w:val="Hipervnculo"/>
            <w:rFonts w:ascii="Arial" w:hAnsi="Arial" w:cs="Arial"/>
            <w:sz w:val="22"/>
            <w:szCs w:val="22"/>
            <w:lang w:val="en-US"/>
          </w:rPr>
          <w:t>https://www.facebook.com/elvideodelpapa</w:t>
        </w:r>
      </w:hyperlink>
      <w:r w:rsidRPr="00127543">
        <w:rPr>
          <w:rFonts w:ascii="Arial" w:hAnsi="Arial" w:cs="Arial"/>
          <w:color w:val="auto"/>
          <w:sz w:val="22"/>
          <w:szCs w:val="22"/>
          <w:lang w:val="en-US"/>
        </w:rPr>
        <w:t xml:space="preserve"> </w:t>
      </w:r>
    </w:p>
    <w:p w14:paraId="7C1C1432"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Italian: </w:t>
      </w:r>
      <w:hyperlink r:id="rId11" w:history="1">
        <w:r w:rsidRPr="00127543">
          <w:rPr>
            <w:rStyle w:val="Hipervnculo"/>
            <w:rFonts w:ascii="Arial" w:hAnsi="Arial" w:cs="Arial"/>
            <w:sz w:val="22"/>
            <w:szCs w:val="22"/>
            <w:lang w:val="en-US"/>
          </w:rPr>
          <w:t>https://www.facebook.com/ilvideodelpapa</w:t>
        </w:r>
      </w:hyperlink>
      <w:r w:rsidRPr="00127543">
        <w:rPr>
          <w:rFonts w:ascii="Arial" w:hAnsi="Arial" w:cs="Arial"/>
          <w:color w:val="auto"/>
          <w:sz w:val="22"/>
          <w:szCs w:val="22"/>
          <w:lang w:val="en-US"/>
        </w:rPr>
        <w:t xml:space="preserve"> </w:t>
      </w:r>
    </w:p>
    <w:p w14:paraId="5C3FAC7C"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French: </w:t>
      </w:r>
      <w:hyperlink r:id="rId12" w:history="1">
        <w:r w:rsidRPr="00127543">
          <w:rPr>
            <w:rStyle w:val="Hipervnculo"/>
            <w:rFonts w:ascii="Arial" w:hAnsi="Arial" w:cs="Arial"/>
            <w:sz w:val="22"/>
            <w:szCs w:val="22"/>
            <w:lang w:val="en-US"/>
          </w:rPr>
          <w:t>https://www.facebook.com/lavideodupape</w:t>
        </w:r>
      </w:hyperlink>
      <w:r w:rsidRPr="00127543">
        <w:rPr>
          <w:rFonts w:ascii="Arial" w:hAnsi="Arial" w:cs="Arial"/>
          <w:color w:val="auto"/>
          <w:sz w:val="22"/>
          <w:szCs w:val="22"/>
          <w:lang w:val="en-US"/>
        </w:rPr>
        <w:t xml:space="preserve"> </w:t>
      </w:r>
    </w:p>
    <w:p w14:paraId="11C907A9"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Portuguese: </w:t>
      </w:r>
      <w:hyperlink r:id="rId13" w:history="1">
        <w:r w:rsidRPr="00127543">
          <w:rPr>
            <w:rStyle w:val="Hipervnculo"/>
            <w:rFonts w:ascii="Arial" w:hAnsi="Arial" w:cs="Arial"/>
            <w:sz w:val="22"/>
            <w:szCs w:val="22"/>
            <w:lang w:val="en-US"/>
          </w:rPr>
          <w:t>https://www.facebook.com/ovideodopapa</w:t>
        </w:r>
      </w:hyperlink>
      <w:r w:rsidRPr="00127543">
        <w:rPr>
          <w:rFonts w:ascii="Arial" w:hAnsi="Arial" w:cs="Arial"/>
          <w:color w:val="auto"/>
          <w:sz w:val="22"/>
          <w:szCs w:val="22"/>
          <w:lang w:val="en-US"/>
        </w:rPr>
        <w:t xml:space="preserve"> </w:t>
      </w:r>
    </w:p>
    <w:p w14:paraId="6837A679"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Chinese: </w:t>
      </w:r>
      <w:hyperlink r:id="rId14" w:history="1">
        <w:r w:rsidRPr="00127543">
          <w:rPr>
            <w:rStyle w:val="Hipervnculo"/>
            <w:rFonts w:ascii="Arial" w:hAnsi="Arial" w:cs="Arial"/>
            <w:sz w:val="22"/>
            <w:szCs w:val="22"/>
            <w:lang w:val="en-US"/>
          </w:rPr>
          <w:t>https://www.facebook.com/thepopevideocn</w:t>
        </w:r>
      </w:hyperlink>
      <w:r w:rsidRPr="00127543">
        <w:rPr>
          <w:rFonts w:ascii="Arial" w:hAnsi="Arial" w:cs="Arial"/>
          <w:color w:val="auto"/>
          <w:sz w:val="22"/>
          <w:szCs w:val="22"/>
          <w:lang w:val="en-US"/>
        </w:rPr>
        <w:t xml:space="preserve"> </w:t>
      </w:r>
    </w:p>
    <w:p w14:paraId="39FA661F"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Arabic: </w:t>
      </w:r>
      <w:hyperlink r:id="rId15" w:history="1">
        <w:r w:rsidRPr="00127543">
          <w:rPr>
            <w:rStyle w:val="Hipervnculo"/>
            <w:rFonts w:ascii="Arial" w:hAnsi="Arial" w:cs="Arial"/>
            <w:sz w:val="22"/>
            <w:szCs w:val="22"/>
            <w:lang w:val="en-US"/>
          </w:rPr>
          <w:t>https://www.facebook.com/thepopevideoar</w:t>
        </w:r>
      </w:hyperlink>
      <w:r w:rsidRPr="00127543">
        <w:rPr>
          <w:rFonts w:ascii="Arial" w:hAnsi="Arial" w:cs="Arial"/>
          <w:color w:val="auto"/>
          <w:sz w:val="22"/>
          <w:szCs w:val="22"/>
          <w:lang w:val="en-US"/>
        </w:rPr>
        <w:t xml:space="preserve"> </w:t>
      </w:r>
    </w:p>
    <w:p w14:paraId="562C77E5"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German: </w:t>
      </w:r>
      <w:hyperlink r:id="rId16" w:history="1">
        <w:r w:rsidRPr="00127543">
          <w:rPr>
            <w:rStyle w:val="Hipervnculo"/>
            <w:rFonts w:ascii="Arial" w:hAnsi="Arial" w:cs="Arial"/>
            <w:sz w:val="22"/>
            <w:szCs w:val="22"/>
            <w:lang w:val="en-US"/>
          </w:rPr>
          <w:t>https://www.facebook.com/dasvideovompapst</w:t>
        </w:r>
      </w:hyperlink>
      <w:r w:rsidRPr="00127543">
        <w:rPr>
          <w:rFonts w:ascii="Arial" w:hAnsi="Arial" w:cs="Arial"/>
          <w:color w:val="auto"/>
          <w:sz w:val="22"/>
          <w:szCs w:val="22"/>
          <w:lang w:val="en-US"/>
        </w:rPr>
        <w:t xml:space="preserve"> </w:t>
      </w:r>
    </w:p>
    <w:p w14:paraId="030074B8"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Dutch: </w:t>
      </w:r>
      <w:hyperlink r:id="rId17" w:history="1">
        <w:r w:rsidRPr="00127543">
          <w:rPr>
            <w:rStyle w:val="Hipervnculo"/>
            <w:rFonts w:ascii="Arial" w:hAnsi="Arial" w:cs="Arial"/>
            <w:sz w:val="22"/>
            <w:szCs w:val="22"/>
            <w:lang w:val="en-US"/>
          </w:rPr>
          <w:t>https://www.facebook.com/DeVideovandePaus</w:t>
        </w:r>
      </w:hyperlink>
      <w:r w:rsidRPr="00127543">
        <w:rPr>
          <w:rFonts w:ascii="Arial" w:hAnsi="Arial" w:cs="Arial"/>
          <w:color w:val="auto"/>
          <w:sz w:val="22"/>
          <w:szCs w:val="22"/>
          <w:lang w:val="en-US"/>
        </w:rPr>
        <w:t xml:space="preserve"> </w:t>
      </w:r>
    </w:p>
    <w:p w14:paraId="438A793B" w14:textId="77777777" w:rsidR="00B551ED" w:rsidRPr="00127543" w:rsidRDefault="00B551ED" w:rsidP="00127543">
      <w:pPr>
        <w:spacing w:after="0"/>
        <w:jc w:val="both"/>
        <w:rPr>
          <w:rFonts w:ascii="Arial" w:hAnsi="Arial" w:cs="Arial"/>
          <w:color w:val="auto"/>
          <w:sz w:val="22"/>
          <w:szCs w:val="22"/>
          <w:lang w:val="en-US"/>
        </w:rPr>
      </w:pPr>
      <w:r w:rsidRPr="00127543">
        <w:rPr>
          <w:rFonts w:ascii="Arial" w:hAnsi="Arial" w:cs="Arial"/>
          <w:color w:val="auto"/>
          <w:sz w:val="22"/>
          <w:szCs w:val="22"/>
          <w:lang w:val="en-US"/>
        </w:rPr>
        <w:t xml:space="preserve">Hebrew </w:t>
      </w:r>
      <w:hyperlink r:id="rId18" w:history="1">
        <w:r w:rsidRPr="00127543">
          <w:rPr>
            <w:rStyle w:val="Hipervnculo"/>
            <w:rFonts w:ascii="Arial" w:hAnsi="Arial" w:cs="Arial"/>
            <w:sz w:val="22"/>
            <w:szCs w:val="22"/>
            <w:lang w:val="en-US"/>
          </w:rPr>
          <w:t>https://www.facebook.com/ThePopeVideoHebrew</w:t>
        </w:r>
      </w:hyperlink>
      <w:r w:rsidRPr="00127543">
        <w:rPr>
          <w:rFonts w:ascii="Arial" w:hAnsi="Arial" w:cs="Arial"/>
          <w:color w:val="auto"/>
          <w:sz w:val="22"/>
          <w:szCs w:val="22"/>
          <w:lang w:val="en-US"/>
        </w:rPr>
        <w:t xml:space="preserve"> </w:t>
      </w:r>
    </w:p>
    <w:p w14:paraId="3259A3BB" w14:textId="77777777" w:rsidR="00B551ED" w:rsidRPr="00127543" w:rsidRDefault="00B551ED" w:rsidP="00FD6E16">
      <w:pPr>
        <w:spacing w:after="0"/>
        <w:jc w:val="both"/>
        <w:rPr>
          <w:rFonts w:ascii="Arial" w:hAnsi="Arial" w:cs="Arial"/>
          <w:color w:val="auto"/>
          <w:sz w:val="18"/>
          <w:szCs w:val="18"/>
          <w:lang w:val="en-US"/>
        </w:rPr>
      </w:pPr>
    </w:p>
    <w:p w14:paraId="33EAF881" w14:textId="77777777" w:rsidR="00B551ED" w:rsidRPr="00127543" w:rsidRDefault="00B551ED" w:rsidP="00FD6E16">
      <w:pPr>
        <w:spacing w:after="0"/>
        <w:jc w:val="both"/>
        <w:rPr>
          <w:rFonts w:ascii="Arial" w:hAnsi="Arial" w:cs="Arial"/>
          <w:b/>
          <w:bCs/>
          <w:color w:val="auto"/>
          <w:sz w:val="18"/>
          <w:szCs w:val="18"/>
          <w:lang w:val="en-US"/>
        </w:rPr>
      </w:pPr>
    </w:p>
    <w:p w14:paraId="584C2FD9" w14:textId="77777777" w:rsidR="00B551ED" w:rsidRPr="00127543" w:rsidRDefault="00B551ED" w:rsidP="00F35883">
      <w:pPr>
        <w:spacing w:after="0"/>
        <w:jc w:val="both"/>
        <w:rPr>
          <w:rFonts w:ascii="Arial" w:hAnsi="Arial" w:cs="Arial"/>
          <w:b/>
          <w:bCs/>
          <w:color w:val="auto"/>
          <w:sz w:val="18"/>
          <w:szCs w:val="18"/>
          <w:u w:val="single"/>
          <w:lang w:val="en-US"/>
        </w:rPr>
      </w:pPr>
      <w:r w:rsidRPr="00127543">
        <w:rPr>
          <w:rFonts w:ascii="Arial" w:hAnsi="Arial" w:cs="Arial"/>
          <w:b/>
          <w:bCs/>
          <w:color w:val="auto"/>
          <w:sz w:val="18"/>
          <w:szCs w:val="18"/>
          <w:u w:val="single"/>
          <w:lang w:val="en-US"/>
        </w:rPr>
        <w:t>About The Pope Video</w:t>
      </w:r>
    </w:p>
    <w:p w14:paraId="7DD48081" w14:textId="77777777" w:rsidR="00B551ED" w:rsidRDefault="00B551ED" w:rsidP="00E15100">
      <w:pPr>
        <w:spacing w:after="0"/>
        <w:jc w:val="both"/>
        <w:rPr>
          <w:rFonts w:ascii="Arial" w:hAnsi="Arial" w:cs="Arial"/>
          <w:color w:val="auto"/>
          <w:sz w:val="20"/>
          <w:szCs w:val="20"/>
          <w:lang w:val="en-US"/>
        </w:rPr>
      </w:pPr>
      <w:r w:rsidRPr="00127543">
        <w:rPr>
          <w:rFonts w:ascii="Arial" w:hAnsi="Arial" w:cs="Arial"/>
          <w:color w:val="auto"/>
          <w:sz w:val="18"/>
          <w:szCs w:val="18"/>
          <w:lang w:val="en-US"/>
        </w:rPr>
        <w:t xml:space="preserve">The Pope Video is a global initiative developed by the </w:t>
      </w:r>
      <w:r w:rsidRPr="00E15100">
        <w:rPr>
          <w:rFonts w:ascii="Arial" w:hAnsi="Arial" w:cs="Arial"/>
          <w:color w:val="auto"/>
          <w:sz w:val="18"/>
          <w:szCs w:val="18"/>
          <w:lang w:val="en-US"/>
        </w:rPr>
        <w:t xml:space="preserve">Pope’s Worldwide Network of Prayer </w:t>
      </w:r>
      <w:r w:rsidRPr="00127543">
        <w:rPr>
          <w:rFonts w:ascii="Arial" w:hAnsi="Arial" w:cs="Arial"/>
          <w:color w:val="auto"/>
          <w:sz w:val="18"/>
          <w:szCs w:val="18"/>
          <w:lang w:val="en-US"/>
        </w:rPr>
        <w:t>(Apostleship of Prayer) to disseminate the monthly prayer intentions of the Holy Father related to the challenges facing humanity. It has the support of the Vatican Television Center (CTV), sole owner of the image rights of the Pope.</w:t>
      </w:r>
      <w:r>
        <w:rPr>
          <w:rFonts w:ascii="Arial" w:hAnsi="Arial" w:cs="Arial"/>
          <w:color w:val="auto"/>
          <w:sz w:val="18"/>
          <w:szCs w:val="18"/>
          <w:lang w:val="en-US"/>
        </w:rPr>
        <w:t xml:space="preserve"> </w:t>
      </w:r>
      <w:r w:rsidRPr="00127543">
        <w:rPr>
          <w:rFonts w:ascii="Arial" w:hAnsi="Arial" w:cs="Arial"/>
          <w:color w:val="auto"/>
          <w:sz w:val="20"/>
          <w:szCs w:val="20"/>
          <w:lang w:val="en-US"/>
        </w:rPr>
        <w:t xml:space="preserve">More information: </w:t>
      </w:r>
      <w:hyperlink r:id="rId19" w:history="1">
        <w:r w:rsidRPr="00884EAA">
          <w:rPr>
            <w:rStyle w:val="Hipervnculo"/>
            <w:rFonts w:ascii="Arial" w:hAnsi="Arial" w:cs="Arial"/>
            <w:sz w:val="20"/>
            <w:szCs w:val="20"/>
            <w:lang w:val="en-US"/>
          </w:rPr>
          <w:t>www.facebook.com/elvideodelpapa</w:t>
        </w:r>
      </w:hyperlink>
      <w:r>
        <w:rPr>
          <w:rFonts w:ascii="Arial" w:hAnsi="Arial" w:cs="Arial"/>
          <w:color w:val="auto"/>
          <w:sz w:val="20"/>
          <w:szCs w:val="20"/>
          <w:lang w:val="en-US"/>
        </w:rPr>
        <w:t xml:space="preserve"> </w:t>
      </w:r>
    </w:p>
    <w:p w14:paraId="5C52CB8C" w14:textId="77777777" w:rsidR="00B551ED" w:rsidRPr="00127543" w:rsidRDefault="00B551ED" w:rsidP="00EF04BA">
      <w:pPr>
        <w:spacing w:after="0"/>
        <w:jc w:val="both"/>
        <w:rPr>
          <w:rFonts w:ascii="Arial" w:hAnsi="Arial" w:cs="Arial"/>
          <w:color w:val="auto"/>
          <w:sz w:val="18"/>
          <w:szCs w:val="18"/>
          <w:lang w:val="en-US"/>
        </w:rPr>
      </w:pPr>
    </w:p>
    <w:p w14:paraId="6F57AF45" w14:textId="77777777" w:rsidR="00B551ED" w:rsidRPr="00127543" w:rsidRDefault="00B551ED" w:rsidP="00127543">
      <w:pPr>
        <w:spacing w:after="0"/>
        <w:jc w:val="both"/>
        <w:rPr>
          <w:rFonts w:ascii="Arial" w:hAnsi="Arial" w:cs="Arial"/>
          <w:b/>
          <w:bCs/>
          <w:color w:val="auto"/>
          <w:sz w:val="18"/>
          <w:szCs w:val="18"/>
          <w:u w:val="single"/>
          <w:lang w:val="en-US"/>
        </w:rPr>
      </w:pPr>
      <w:r w:rsidRPr="00127543">
        <w:rPr>
          <w:rFonts w:ascii="Arial" w:hAnsi="Arial" w:cs="Arial"/>
          <w:b/>
          <w:bCs/>
          <w:color w:val="auto"/>
          <w:sz w:val="18"/>
          <w:szCs w:val="18"/>
          <w:u w:val="single"/>
          <w:lang w:val="en-US"/>
        </w:rPr>
        <w:t>About the Pope’s Worldwide Network</w:t>
      </w:r>
      <w:r>
        <w:rPr>
          <w:rFonts w:ascii="Arial" w:hAnsi="Arial" w:cs="Arial"/>
          <w:b/>
          <w:bCs/>
          <w:color w:val="auto"/>
          <w:sz w:val="18"/>
          <w:szCs w:val="18"/>
          <w:u w:val="single"/>
          <w:lang w:val="en-US"/>
        </w:rPr>
        <w:t xml:space="preserve"> of </w:t>
      </w:r>
      <w:r w:rsidRPr="00127543">
        <w:rPr>
          <w:rFonts w:ascii="Arial" w:hAnsi="Arial" w:cs="Arial"/>
          <w:b/>
          <w:bCs/>
          <w:color w:val="auto"/>
          <w:sz w:val="18"/>
          <w:szCs w:val="18"/>
          <w:u w:val="single"/>
          <w:lang w:val="en-US"/>
        </w:rPr>
        <w:t>Prayer</w:t>
      </w:r>
    </w:p>
    <w:p w14:paraId="11EBDC1C" w14:textId="77777777" w:rsidR="00B551ED" w:rsidRPr="00127543" w:rsidRDefault="00B551ED" w:rsidP="00E15100">
      <w:pPr>
        <w:spacing w:after="0"/>
        <w:jc w:val="both"/>
        <w:rPr>
          <w:rFonts w:ascii="Arial" w:hAnsi="Arial" w:cs="Arial"/>
          <w:color w:val="auto"/>
          <w:sz w:val="18"/>
          <w:szCs w:val="18"/>
          <w:lang w:val="en-US"/>
        </w:rPr>
      </w:pPr>
      <w:r w:rsidRPr="00127543">
        <w:rPr>
          <w:rFonts w:ascii="Arial" w:hAnsi="Arial" w:cs="Arial"/>
          <w:color w:val="auto"/>
          <w:sz w:val="18"/>
          <w:szCs w:val="18"/>
          <w:lang w:val="en-US"/>
        </w:rPr>
        <w:t>The Apostleship of Prayer is the Pope’s World</w:t>
      </w:r>
      <w:r>
        <w:rPr>
          <w:rFonts w:ascii="Arial" w:hAnsi="Arial" w:cs="Arial"/>
          <w:color w:val="auto"/>
          <w:sz w:val="18"/>
          <w:szCs w:val="18"/>
          <w:lang w:val="en-US"/>
        </w:rPr>
        <w:t>wide Network of</w:t>
      </w:r>
      <w:r w:rsidRPr="00127543">
        <w:rPr>
          <w:rFonts w:ascii="Arial" w:hAnsi="Arial" w:cs="Arial"/>
          <w:color w:val="auto"/>
          <w:sz w:val="18"/>
          <w:szCs w:val="18"/>
          <w:lang w:val="en-US"/>
        </w:rPr>
        <w:t xml:space="preserve"> Prayer, which seeks to address through prayer and service the challenges facing humanity and the work of the Church. The mission of the Apostleship is to publicize the monthly intentions of the Holy Father. The vision of this network is to create apostles in daily life through a spiritual path called "The Way of the Heart" by which believers offer themselves in the service of Christ's mission.</w:t>
      </w:r>
    </w:p>
    <w:p w14:paraId="2067E355" w14:textId="77777777" w:rsidR="00B551ED" w:rsidRPr="00EF04BA" w:rsidRDefault="00B551ED" w:rsidP="00127543">
      <w:pPr>
        <w:spacing w:after="0"/>
        <w:jc w:val="both"/>
        <w:rPr>
          <w:rFonts w:ascii="Arial" w:hAnsi="Arial" w:cs="Arial"/>
          <w:color w:val="auto"/>
          <w:sz w:val="18"/>
          <w:szCs w:val="18"/>
        </w:rPr>
      </w:pPr>
      <w:r w:rsidRPr="00127543">
        <w:rPr>
          <w:rFonts w:ascii="Arial" w:hAnsi="Arial" w:cs="Arial"/>
          <w:color w:val="auto"/>
          <w:sz w:val="18"/>
          <w:szCs w:val="18"/>
          <w:lang w:val="en-US"/>
        </w:rPr>
        <w:t xml:space="preserve">For more information: </w:t>
      </w:r>
      <w:hyperlink r:id="rId20" w:history="1">
        <w:r w:rsidRPr="00127543">
          <w:rPr>
            <w:rStyle w:val="Hipervnculo"/>
            <w:rFonts w:ascii="Arial" w:hAnsi="Arial" w:cs="Arial"/>
            <w:sz w:val="18"/>
            <w:szCs w:val="18"/>
            <w:lang w:val="en-US"/>
          </w:rPr>
          <w:t>http://www.apmej.org</w:t>
        </w:r>
      </w:hyperlink>
    </w:p>
    <w:p w14:paraId="4C890075" w14:textId="77777777" w:rsidR="00B551ED" w:rsidRPr="00EF04BA" w:rsidRDefault="00B551ED" w:rsidP="00EF04BA">
      <w:pPr>
        <w:spacing w:after="0"/>
        <w:jc w:val="both"/>
        <w:rPr>
          <w:rFonts w:ascii="Arial" w:hAnsi="Arial" w:cs="Arial"/>
          <w:color w:val="auto"/>
          <w:sz w:val="18"/>
          <w:szCs w:val="18"/>
        </w:rPr>
      </w:pPr>
    </w:p>
    <w:p w14:paraId="3EE35468" w14:textId="77777777" w:rsidR="00B551ED" w:rsidRPr="00127543" w:rsidRDefault="00B551ED" w:rsidP="00127543">
      <w:pPr>
        <w:spacing w:after="0"/>
        <w:jc w:val="both"/>
        <w:rPr>
          <w:rFonts w:ascii="Arial" w:hAnsi="Arial" w:cs="Arial"/>
          <w:b/>
          <w:bCs/>
          <w:color w:val="auto"/>
          <w:sz w:val="18"/>
          <w:szCs w:val="18"/>
          <w:u w:val="single"/>
          <w:lang w:val="en-US"/>
        </w:rPr>
      </w:pPr>
      <w:r w:rsidRPr="00127543">
        <w:rPr>
          <w:rFonts w:ascii="Arial" w:hAnsi="Arial" w:cs="Arial"/>
          <w:b/>
          <w:bCs/>
          <w:color w:val="auto"/>
          <w:sz w:val="18"/>
          <w:szCs w:val="18"/>
          <w:u w:val="single"/>
          <w:lang w:val="en-US"/>
        </w:rPr>
        <w:t xml:space="preserve">About La </w:t>
      </w:r>
      <w:proofErr w:type="spellStart"/>
      <w:r w:rsidRPr="00127543">
        <w:rPr>
          <w:rFonts w:ascii="Arial" w:hAnsi="Arial" w:cs="Arial"/>
          <w:b/>
          <w:bCs/>
          <w:color w:val="auto"/>
          <w:sz w:val="18"/>
          <w:szCs w:val="18"/>
          <w:u w:val="single"/>
          <w:lang w:val="en-US"/>
        </w:rPr>
        <w:t>Machi</w:t>
      </w:r>
      <w:proofErr w:type="spellEnd"/>
    </w:p>
    <w:p w14:paraId="3229F3B2" w14:textId="77777777" w:rsidR="00B551ED" w:rsidRPr="00127543" w:rsidRDefault="00B551ED" w:rsidP="00127543">
      <w:pPr>
        <w:spacing w:after="0"/>
        <w:jc w:val="both"/>
        <w:rPr>
          <w:rFonts w:ascii="Arial" w:hAnsi="Arial" w:cs="Arial"/>
          <w:color w:val="auto"/>
          <w:sz w:val="18"/>
          <w:szCs w:val="18"/>
          <w:lang w:val="en-US"/>
        </w:rPr>
      </w:pPr>
      <w:r w:rsidRPr="00127543">
        <w:rPr>
          <w:rFonts w:ascii="Arial" w:hAnsi="Arial" w:cs="Arial"/>
          <w:color w:val="auto"/>
          <w:sz w:val="18"/>
          <w:szCs w:val="18"/>
          <w:lang w:val="en-US"/>
        </w:rPr>
        <w:t xml:space="preserve">Founded in 2012, </w:t>
      </w:r>
      <w:r>
        <w:rPr>
          <w:rFonts w:ascii="Arial" w:hAnsi="Arial" w:cs="Arial"/>
          <w:color w:val="auto"/>
          <w:sz w:val="18"/>
          <w:szCs w:val="18"/>
          <w:lang w:val="en-US"/>
        </w:rPr>
        <w:t>La</w:t>
      </w:r>
      <w:r w:rsidRPr="00127543">
        <w:rPr>
          <w:rFonts w:ascii="Arial" w:hAnsi="Arial" w:cs="Arial"/>
          <w:color w:val="auto"/>
          <w:sz w:val="18"/>
          <w:szCs w:val="18"/>
          <w:lang w:val="en-US"/>
        </w:rPr>
        <w:t xml:space="preserve"> </w:t>
      </w:r>
      <w:proofErr w:type="spellStart"/>
      <w:r w:rsidRPr="00127543">
        <w:rPr>
          <w:rFonts w:ascii="Arial" w:hAnsi="Arial" w:cs="Arial"/>
          <w:color w:val="auto"/>
          <w:sz w:val="18"/>
          <w:szCs w:val="18"/>
          <w:lang w:val="en-US"/>
        </w:rPr>
        <w:t>Machi</w:t>
      </w:r>
      <w:proofErr w:type="spellEnd"/>
      <w:r w:rsidRPr="00127543">
        <w:rPr>
          <w:rFonts w:ascii="Arial" w:hAnsi="Arial" w:cs="Arial"/>
          <w:color w:val="auto"/>
          <w:sz w:val="18"/>
          <w:szCs w:val="18"/>
          <w:lang w:val="en-US"/>
        </w:rPr>
        <w:t xml:space="preserve"> is a creative boutique </w:t>
      </w:r>
      <w:r>
        <w:rPr>
          <w:rFonts w:ascii="Arial" w:hAnsi="Arial" w:cs="Arial"/>
          <w:color w:val="auto"/>
          <w:sz w:val="18"/>
          <w:szCs w:val="18"/>
          <w:lang w:val="en-US"/>
        </w:rPr>
        <w:t xml:space="preserve">agency </w:t>
      </w:r>
      <w:r w:rsidRPr="00127543">
        <w:rPr>
          <w:rFonts w:ascii="Arial" w:hAnsi="Arial" w:cs="Arial"/>
          <w:color w:val="auto"/>
          <w:sz w:val="18"/>
          <w:szCs w:val="18"/>
          <w:lang w:val="en-US"/>
        </w:rPr>
        <w:t xml:space="preserve">specializing in communication for good causes, with offices in Barcelona, Buenos Aires and Rome. Its mission is to help companies, NGOs, and religious institutions communicate about good causes. They specialize in strategic communication, creative advertising, digital development, and fundraising. The firm has been recognized as "Friend of the Network Project" RIIAL, and it won the </w:t>
      </w:r>
      <w:proofErr w:type="spellStart"/>
      <w:r>
        <w:rPr>
          <w:rFonts w:ascii="Arial" w:hAnsi="Arial" w:cs="Arial"/>
          <w:color w:val="auto"/>
          <w:sz w:val="18"/>
          <w:szCs w:val="18"/>
          <w:lang w:val="en-US"/>
        </w:rPr>
        <w:t>Mercurio</w:t>
      </w:r>
      <w:proofErr w:type="spellEnd"/>
      <w:r w:rsidRPr="00127543">
        <w:rPr>
          <w:rFonts w:ascii="Arial" w:hAnsi="Arial" w:cs="Arial"/>
          <w:color w:val="auto"/>
          <w:sz w:val="18"/>
          <w:szCs w:val="18"/>
          <w:lang w:val="en-US"/>
        </w:rPr>
        <w:t xml:space="preserve"> </w:t>
      </w:r>
      <w:r>
        <w:rPr>
          <w:rFonts w:ascii="Arial" w:hAnsi="Arial" w:cs="Arial"/>
          <w:color w:val="auto"/>
          <w:sz w:val="18"/>
          <w:szCs w:val="18"/>
          <w:lang w:val="en-US"/>
        </w:rPr>
        <w:t xml:space="preserve">Prize </w:t>
      </w:r>
      <w:r w:rsidRPr="00127543">
        <w:rPr>
          <w:rFonts w:ascii="Arial" w:hAnsi="Arial" w:cs="Arial"/>
          <w:color w:val="auto"/>
          <w:sz w:val="18"/>
          <w:szCs w:val="18"/>
          <w:lang w:val="en-US"/>
        </w:rPr>
        <w:t>for Best International SME Marketing 2015 of the Argentina Marketing Association.</w:t>
      </w:r>
    </w:p>
    <w:p w14:paraId="0E76CC4F" w14:textId="77777777" w:rsidR="00B551ED" w:rsidRPr="00127543" w:rsidRDefault="00B551ED" w:rsidP="00127543">
      <w:pPr>
        <w:spacing w:after="0"/>
        <w:jc w:val="both"/>
        <w:rPr>
          <w:rFonts w:ascii="Arial" w:hAnsi="Arial" w:cs="Arial"/>
          <w:color w:val="auto"/>
          <w:sz w:val="18"/>
          <w:szCs w:val="18"/>
          <w:lang w:val="en-US"/>
        </w:rPr>
      </w:pPr>
      <w:r w:rsidRPr="00127543">
        <w:rPr>
          <w:rFonts w:ascii="Arial" w:hAnsi="Arial" w:cs="Arial"/>
          <w:color w:val="auto"/>
          <w:sz w:val="18"/>
          <w:szCs w:val="18"/>
          <w:lang w:val="en-US"/>
        </w:rPr>
        <w:t xml:space="preserve">More information: </w:t>
      </w:r>
      <w:hyperlink r:id="rId21" w:history="1">
        <w:r w:rsidRPr="00127543">
          <w:rPr>
            <w:rStyle w:val="Hipervnculo"/>
            <w:rFonts w:ascii="Arial" w:hAnsi="Arial" w:cs="Arial"/>
            <w:sz w:val="18"/>
            <w:szCs w:val="18"/>
            <w:lang w:val="en-US"/>
          </w:rPr>
          <w:t>http://www.lamachi.com</w:t>
        </w:r>
      </w:hyperlink>
      <w:r w:rsidRPr="00127543">
        <w:rPr>
          <w:lang w:val="en-US"/>
        </w:rPr>
        <w:t>.</w:t>
      </w:r>
      <w:r w:rsidRPr="00127543">
        <w:rPr>
          <w:rFonts w:ascii="Arial" w:hAnsi="Arial" w:cs="Arial"/>
          <w:color w:val="auto"/>
          <w:sz w:val="18"/>
          <w:szCs w:val="18"/>
          <w:lang w:val="en-US"/>
        </w:rPr>
        <w:t xml:space="preserve"> </w:t>
      </w:r>
    </w:p>
    <w:p w14:paraId="7E88A19A" w14:textId="77777777" w:rsidR="00B551ED" w:rsidRPr="00127543" w:rsidRDefault="00B551ED" w:rsidP="00EF04BA">
      <w:pPr>
        <w:pBdr>
          <w:bottom w:val="single" w:sz="6" w:space="1" w:color="auto"/>
        </w:pBdr>
        <w:spacing w:after="0"/>
        <w:jc w:val="both"/>
        <w:rPr>
          <w:rFonts w:ascii="Arial" w:hAnsi="Arial" w:cs="Arial"/>
          <w:color w:val="auto"/>
          <w:sz w:val="18"/>
          <w:szCs w:val="18"/>
          <w:lang w:val="en-US"/>
        </w:rPr>
      </w:pPr>
    </w:p>
    <w:p w14:paraId="5AAC85E8" w14:textId="77777777" w:rsidR="00B551ED" w:rsidRPr="00127543" w:rsidRDefault="00B551ED" w:rsidP="00EF04BA">
      <w:pPr>
        <w:spacing w:after="0"/>
        <w:jc w:val="both"/>
        <w:rPr>
          <w:rFonts w:ascii="Arial" w:hAnsi="Arial" w:cs="Arial"/>
          <w:color w:val="auto"/>
          <w:sz w:val="18"/>
          <w:szCs w:val="18"/>
          <w:lang w:val="en-US"/>
        </w:rPr>
      </w:pPr>
    </w:p>
    <w:p w14:paraId="279A03F4" w14:textId="77777777" w:rsidR="00B551ED" w:rsidRPr="00127543" w:rsidRDefault="00B551ED" w:rsidP="00EF04BA">
      <w:pPr>
        <w:spacing w:after="0"/>
        <w:jc w:val="both"/>
        <w:rPr>
          <w:rFonts w:ascii="Arial" w:hAnsi="Arial" w:cs="Arial"/>
          <w:color w:val="auto"/>
          <w:sz w:val="18"/>
          <w:szCs w:val="18"/>
          <w:lang w:val="en-US"/>
        </w:rPr>
      </w:pPr>
    </w:p>
    <w:p w14:paraId="5A9665FB" w14:textId="77777777" w:rsidR="00B551ED" w:rsidRPr="004A466E" w:rsidRDefault="00B551ED" w:rsidP="00EF04BA">
      <w:pPr>
        <w:spacing w:after="0"/>
        <w:jc w:val="both"/>
        <w:rPr>
          <w:rFonts w:ascii="Arial" w:hAnsi="Arial" w:cs="Arial"/>
          <w:b/>
          <w:color w:val="auto"/>
          <w:sz w:val="20"/>
          <w:szCs w:val="20"/>
          <w:u w:val="single"/>
          <w:lang w:val="it-IT"/>
        </w:rPr>
      </w:pPr>
      <w:r w:rsidRPr="004A466E">
        <w:rPr>
          <w:rFonts w:ascii="Arial" w:hAnsi="Arial" w:cs="Arial"/>
          <w:b/>
          <w:color w:val="auto"/>
          <w:sz w:val="20"/>
          <w:szCs w:val="20"/>
          <w:u w:val="single"/>
          <w:lang w:val="it-IT"/>
        </w:rPr>
        <w:t>PRESS CONTACT</w:t>
      </w:r>
    </w:p>
    <w:p w14:paraId="56D32CD1" w14:textId="77777777" w:rsidR="00B551ED" w:rsidRPr="004A466E" w:rsidRDefault="00B551ED" w:rsidP="00EF04BA">
      <w:pPr>
        <w:spacing w:after="0"/>
        <w:jc w:val="both"/>
        <w:rPr>
          <w:rFonts w:ascii="Arial" w:hAnsi="Arial" w:cs="Arial"/>
          <w:color w:val="auto"/>
          <w:sz w:val="20"/>
          <w:szCs w:val="20"/>
          <w:lang w:val="it-IT"/>
        </w:rPr>
      </w:pPr>
      <w:r w:rsidRPr="004A466E">
        <w:rPr>
          <w:rFonts w:ascii="Arial" w:hAnsi="Arial" w:cs="Arial"/>
          <w:color w:val="auto"/>
          <w:sz w:val="20"/>
          <w:szCs w:val="20"/>
          <w:lang w:val="it-IT"/>
        </w:rPr>
        <w:t xml:space="preserve">Juan Della Torre – CEO | </w:t>
      </w:r>
      <w:hyperlink r:id="rId22" w:history="1">
        <w:r w:rsidRPr="004A466E">
          <w:rPr>
            <w:rStyle w:val="Hipervnculo"/>
            <w:rFonts w:ascii="Arial" w:hAnsi="Arial" w:cs="Arial"/>
            <w:sz w:val="20"/>
            <w:szCs w:val="20"/>
            <w:lang w:val="it-IT"/>
          </w:rPr>
          <w:t>juan.dellatorre@lamachi.com</w:t>
        </w:r>
      </w:hyperlink>
      <w:r w:rsidRPr="004A466E">
        <w:rPr>
          <w:rFonts w:ascii="Arial" w:hAnsi="Arial" w:cs="Arial"/>
          <w:color w:val="auto"/>
          <w:sz w:val="20"/>
          <w:szCs w:val="20"/>
          <w:lang w:val="it-IT"/>
        </w:rPr>
        <w:t xml:space="preserve"> </w:t>
      </w:r>
    </w:p>
    <w:p w14:paraId="7E6B3792" w14:textId="77777777" w:rsidR="00B551ED" w:rsidRPr="004A466E" w:rsidRDefault="00B551ED" w:rsidP="00EF04BA">
      <w:pPr>
        <w:spacing w:after="0"/>
        <w:jc w:val="both"/>
        <w:rPr>
          <w:rFonts w:ascii="Arial" w:hAnsi="Arial" w:cs="Arial"/>
          <w:color w:val="auto"/>
          <w:sz w:val="20"/>
          <w:szCs w:val="20"/>
          <w:lang w:val="it-IT"/>
        </w:rPr>
      </w:pPr>
      <w:proofErr w:type="spellStart"/>
      <w:r w:rsidRPr="004A466E">
        <w:rPr>
          <w:rFonts w:ascii="Arial" w:hAnsi="Arial" w:cs="Arial"/>
          <w:color w:val="auto"/>
          <w:sz w:val="20"/>
          <w:szCs w:val="20"/>
          <w:lang w:val="it-IT"/>
        </w:rPr>
        <w:t>Barcelona</w:t>
      </w:r>
      <w:proofErr w:type="spellEnd"/>
      <w:r w:rsidRPr="004A466E">
        <w:rPr>
          <w:rFonts w:ascii="Arial" w:hAnsi="Arial" w:cs="Arial"/>
          <w:color w:val="auto"/>
          <w:sz w:val="20"/>
          <w:szCs w:val="20"/>
          <w:lang w:val="it-IT"/>
        </w:rPr>
        <w:t xml:space="preserve">: +34 633 323 329 - </w:t>
      </w:r>
      <w:proofErr w:type="spellStart"/>
      <w:r w:rsidRPr="004A466E">
        <w:rPr>
          <w:rFonts w:ascii="Arial" w:hAnsi="Arial" w:cs="Arial"/>
          <w:color w:val="auto"/>
          <w:sz w:val="20"/>
          <w:szCs w:val="20"/>
          <w:lang w:val="it-IT"/>
        </w:rPr>
        <w:t>Vilafranca</w:t>
      </w:r>
      <w:proofErr w:type="spellEnd"/>
      <w:r w:rsidRPr="004A466E">
        <w:rPr>
          <w:rFonts w:ascii="Arial" w:hAnsi="Arial" w:cs="Arial"/>
          <w:color w:val="auto"/>
          <w:sz w:val="20"/>
          <w:szCs w:val="20"/>
          <w:lang w:val="it-IT"/>
        </w:rPr>
        <w:t xml:space="preserve"> 7 - 08024 </w:t>
      </w:r>
    </w:p>
    <w:p w14:paraId="723FE096" w14:textId="77777777" w:rsidR="00B551ED" w:rsidRPr="004A466E" w:rsidRDefault="00B551ED" w:rsidP="004A466E">
      <w:pPr>
        <w:spacing w:after="0"/>
        <w:jc w:val="both"/>
        <w:rPr>
          <w:rFonts w:ascii="Arial" w:hAnsi="Arial" w:cs="Arial"/>
          <w:color w:val="auto"/>
          <w:sz w:val="20"/>
          <w:szCs w:val="20"/>
          <w:lang w:val="it-IT"/>
        </w:rPr>
      </w:pPr>
      <w:r w:rsidRPr="004A466E">
        <w:rPr>
          <w:rFonts w:ascii="Arial" w:hAnsi="Arial" w:cs="Arial"/>
          <w:color w:val="auto"/>
          <w:sz w:val="20"/>
          <w:szCs w:val="20"/>
          <w:lang w:val="it-IT"/>
        </w:rPr>
        <w:t xml:space="preserve">Roma: +39 327 191 8539 - </w:t>
      </w:r>
      <w:r>
        <w:rPr>
          <w:rFonts w:ascii="Arial" w:hAnsi="Arial" w:cs="Arial"/>
          <w:color w:val="auto"/>
          <w:sz w:val="20"/>
          <w:szCs w:val="20"/>
          <w:lang w:val="it-IT"/>
        </w:rPr>
        <w:t>Via de la Conciliazione 44 -</w:t>
      </w:r>
      <w:r w:rsidRPr="004A466E">
        <w:rPr>
          <w:rFonts w:ascii="Arial" w:hAnsi="Arial" w:cs="Arial"/>
          <w:color w:val="auto"/>
          <w:sz w:val="20"/>
          <w:szCs w:val="20"/>
          <w:lang w:val="it-IT"/>
        </w:rPr>
        <w:t xml:space="preserve"> 00193</w:t>
      </w:r>
    </w:p>
    <w:p w14:paraId="1797C0C6" w14:textId="77777777" w:rsidR="00B551ED" w:rsidRPr="00EF04BA" w:rsidRDefault="00B551ED" w:rsidP="00EF04BA">
      <w:pPr>
        <w:spacing w:after="0"/>
        <w:jc w:val="both"/>
        <w:rPr>
          <w:rFonts w:ascii="Arial" w:hAnsi="Arial" w:cs="Arial"/>
          <w:color w:val="auto"/>
          <w:sz w:val="20"/>
          <w:szCs w:val="20"/>
        </w:rPr>
      </w:pPr>
      <w:proofErr w:type="spellStart"/>
      <w:r>
        <w:rPr>
          <w:rFonts w:ascii="Arial" w:hAnsi="Arial" w:cs="Arial"/>
          <w:color w:val="auto"/>
          <w:sz w:val="20"/>
          <w:szCs w:val="20"/>
        </w:rPr>
        <w:t>Skype</w:t>
      </w:r>
      <w:proofErr w:type="spellEnd"/>
      <w:r>
        <w:rPr>
          <w:rFonts w:ascii="Arial" w:hAnsi="Arial" w:cs="Arial"/>
          <w:color w:val="auto"/>
          <w:sz w:val="20"/>
          <w:szCs w:val="20"/>
        </w:rPr>
        <w:t xml:space="preserve">: </w:t>
      </w:r>
      <w:proofErr w:type="spellStart"/>
      <w:r>
        <w:rPr>
          <w:rFonts w:ascii="Arial" w:hAnsi="Arial" w:cs="Arial"/>
          <w:color w:val="auto"/>
          <w:sz w:val="20"/>
          <w:szCs w:val="20"/>
        </w:rPr>
        <w:t>juang.dellatorre</w:t>
      </w:r>
      <w:proofErr w:type="spellEnd"/>
    </w:p>
    <w:p w14:paraId="33CB1D29" w14:textId="77777777" w:rsidR="00B551ED" w:rsidRPr="00EF04BA" w:rsidRDefault="00B551ED" w:rsidP="00EF04BA">
      <w:pPr>
        <w:spacing w:after="0"/>
        <w:jc w:val="both"/>
        <w:rPr>
          <w:rFonts w:ascii="Arial" w:hAnsi="Arial" w:cs="Arial"/>
          <w:b/>
          <w:color w:val="auto"/>
          <w:sz w:val="20"/>
          <w:szCs w:val="20"/>
        </w:rPr>
      </w:pPr>
    </w:p>
    <w:p w14:paraId="122A6E56" w14:textId="77777777" w:rsidR="00B551ED" w:rsidRDefault="00B551ED" w:rsidP="00EF04BA">
      <w:pPr>
        <w:spacing w:after="0"/>
        <w:jc w:val="both"/>
        <w:rPr>
          <w:rFonts w:ascii="Arial" w:hAnsi="Arial" w:cs="Arial"/>
          <w:color w:val="auto"/>
          <w:sz w:val="20"/>
          <w:szCs w:val="20"/>
          <w:lang w:val="pt-BR"/>
        </w:rPr>
      </w:pPr>
      <w:r w:rsidRPr="00EF04BA">
        <w:rPr>
          <w:rFonts w:ascii="Arial" w:hAnsi="Arial" w:cs="Arial"/>
          <w:b/>
          <w:color w:val="auto"/>
          <w:sz w:val="20"/>
          <w:szCs w:val="20"/>
        </w:rPr>
        <w:t xml:space="preserve">   </w:t>
      </w:r>
      <w:r w:rsidRPr="00EF04BA">
        <w:rPr>
          <w:rFonts w:ascii="Arial" w:hAnsi="Arial" w:cs="Arial"/>
          <w:b/>
          <w:color w:val="auto"/>
          <w:sz w:val="20"/>
          <w:szCs w:val="20"/>
        </w:rPr>
        <w:tab/>
        <w:t xml:space="preserve">  </w:t>
      </w:r>
      <w:hyperlink r:id="rId23" w:history="1">
        <w:r w:rsidRPr="00777F87">
          <w:rPr>
            <w:rStyle w:val="Hipervnculo"/>
            <w:rFonts w:ascii="Arial" w:hAnsi="Arial" w:cs="Arial"/>
            <w:sz w:val="20"/>
            <w:szCs w:val="20"/>
            <w:lang w:val="pt-BR"/>
          </w:rPr>
          <w:t>www.lamachi.com</w:t>
        </w:r>
      </w:hyperlink>
      <w:r w:rsidRPr="00777F87">
        <w:rPr>
          <w:rFonts w:ascii="Arial" w:hAnsi="Arial" w:cs="Arial"/>
          <w:color w:val="auto"/>
          <w:sz w:val="20"/>
          <w:szCs w:val="20"/>
          <w:lang w:val="pt-BR"/>
        </w:rPr>
        <w:t xml:space="preserve">      </w:t>
      </w:r>
      <w:hyperlink r:id="rId24" w:history="1">
        <w:r w:rsidRPr="00777F87">
          <w:rPr>
            <w:rStyle w:val="Hipervnculo"/>
            <w:rFonts w:ascii="Arial" w:hAnsi="Arial" w:cs="Arial"/>
            <w:sz w:val="20"/>
            <w:szCs w:val="20"/>
            <w:lang w:val="pt-BR"/>
          </w:rPr>
          <w:t>facebook.com/</w:t>
        </w:r>
        <w:proofErr w:type="spellStart"/>
        <w:r w:rsidRPr="00777F87">
          <w:rPr>
            <w:rStyle w:val="Hipervnculo"/>
            <w:rFonts w:ascii="Arial" w:hAnsi="Arial" w:cs="Arial"/>
            <w:sz w:val="20"/>
            <w:szCs w:val="20"/>
            <w:lang w:val="pt-BR"/>
          </w:rPr>
          <w:t>agencialamachi</w:t>
        </w:r>
        <w:proofErr w:type="spellEnd"/>
      </w:hyperlink>
      <w:r w:rsidRPr="00777F87">
        <w:rPr>
          <w:rFonts w:ascii="Arial" w:hAnsi="Arial" w:cs="Arial"/>
          <w:color w:val="auto"/>
          <w:sz w:val="20"/>
          <w:szCs w:val="20"/>
          <w:lang w:val="pt-BR"/>
        </w:rPr>
        <w:t xml:space="preserve">       </w:t>
      </w:r>
      <w:hyperlink r:id="rId25" w:history="1">
        <w:r w:rsidRPr="00777F87">
          <w:rPr>
            <w:rStyle w:val="Hipervnculo"/>
            <w:rFonts w:ascii="Arial" w:hAnsi="Arial" w:cs="Arial"/>
            <w:sz w:val="20"/>
            <w:szCs w:val="20"/>
            <w:lang w:val="pt-BR"/>
          </w:rPr>
          <w:t>@</w:t>
        </w:r>
        <w:proofErr w:type="spellStart"/>
        <w:r w:rsidRPr="00777F87">
          <w:rPr>
            <w:rStyle w:val="Hipervnculo"/>
            <w:rFonts w:ascii="Arial" w:hAnsi="Arial" w:cs="Arial"/>
            <w:sz w:val="20"/>
            <w:szCs w:val="20"/>
            <w:lang w:val="pt-BR"/>
          </w:rPr>
          <w:t>AgenciaLaMachi</w:t>
        </w:r>
        <w:proofErr w:type="spellEnd"/>
      </w:hyperlink>
      <w:r w:rsidRPr="00777F87">
        <w:rPr>
          <w:rFonts w:ascii="Arial" w:hAnsi="Arial" w:cs="Arial"/>
          <w:color w:val="auto"/>
          <w:sz w:val="20"/>
          <w:szCs w:val="20"/>
          <w:lang w:val="pt-BR"/>
        </w:rPr>
        <w:t xml:space="preserve"> </w:t>
      </w:r>
    </w:p>
    <w:p w14:paraId="00D794D0" w14:textId="77777777" w:rsidR="00B551ED" w:rsidRDefault="00B551ED" w:rsidP="00127543">
      <w:pPr>
        <w:spacing w:after="0"/>
        <w:rPr>
          <w:rFonts w:ascii="Arial" w:hAnsi="Arial" w:cs="Arial"/>
          <w:color w:val="auto"/>
          <w:sz w:val="20"/>
          <w:szCs w:val="20"/>
          <w:lang w:val="en-US"/>
        </w:rPr>
      </w:pPr>
    </w:p>
    <w:p w14:paraId="6974B28C" w14:textId="77777777" w:rsidR="001C36C0" w:rsidRDefault="001C36C0" w:rsidP="00127543">
      <w:pPr>
        <w:spacing w:after="0"/>
        <w:rPr>
          <w:rFonts w:ascii="Arial" w:hAnsi="Arial" w:cs="Arial"/>
          <w:color w:val="auto"/>
          <w:sz w:val="20"/>
          <w:szCs w:val="20"/>
          <w:lang w:val="en-US"/>
        </w:rPr>
      </w:pPr>
    </w:p>
    <w:p w14:paraId="3CF28D89" w14:textId="77777777" w:rsidR="001C36C0" w:rsidRPr="001C36C0" w:rsidRDefault="001C36C0" w:rsidP="00127543">
      <w:pPr>
        <w:spacing w:after="0"/>
        <w:rPr>
          <w:rFonts w:ascii="Arial" w:hAnsi="Arial" w:cs="Arial"/>
          <w:color w:val="FF0000"/>
          <w:sz w:val="20"/>
          <w:szCs w:val="20"/>
          <w:lang w:val="en-US"/>
        </w:rPr>
      </w:pPr>
      <w:r w:rsidRPr="001C36C0">
        <w:rPr>
          <w:rFonts w:ascii="Arial" w:hAnsi="Arial" w:cs="Arial"/>
          <w:color w:val="FF0000"/>
          <w:sz w:val="20"/>
          <w:szCs w:val="20"/>
          <w:lang w:val="en-US"/>
        </w:rPr>
        <w:t>Please include your name and contact as National Director a</w:t>
      </w:r>
      <w:bookmarkStart w:id="0" w:name="_GoBack"/>
      <w:bookmarkEnd w:id="0"/>
      <w:r w:rsidRPr="001C36C0">
        <w:rPr>
          <w:rFonts w:ascii="Arial" w:hAnsi="Arial" w:cs="Arial"/>
          <w:color w:val="FF0000"/>
          <w:sz w:val="20"/>
          <w:szCs w:val="20"/>
          <w:lang w:val="en-US"/>
        </w:rPr>
        <w:t>nd your local logo.</w:t>
      </w:r>
    </w:p>
    <w:sectPr w:rsidR="001C36C0" w:rsidRPr="001C36C0" w:rsidSect="00127543">
      <w:headerReference w:type="even" r:id="rId26"/>
      <w:headerReference w:type="default" r:id="rId27"/>
      <w:footerReference w:type="even" r:id="rId28"/>
      <w:footerReference w:type="default" r:id="rId29"/>
      <w:headerReference w:type="first" r:id="rId30"/>
      <w:footerReference w:type="first" r:id="rId31"/>
      <w:type w:val="continuous"/>
      <w:pgSz w:w="11900" w:h="16840"/>
      <w:pgMar w:top="2552" w:right="1835" w:bottom="2127" w:left="1800" w:header="568" w:footer="59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92BA6" w14:textId="77777777" w:rsidR="00B551ED" w:rsidRDefault="00B551ED">
      <w:pPr>
        <w:spacing w:after="0"/>
      </w:pPr>
      <w:r>
        <w:separator/>
      </w:r>
    </w:p>
  </w:endnote>
  <w:endnote w:type="continuationSeparator" w:id="0">
    <w:p w14:paraId="50F4657F" w14:textId="77777777" w:rsidR="00B551ED" w:rsidRDefault="00B551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 Pro W3">
    <w:altName w:val="Arial Unicode MS"/>
    <w:panose1 w:val="00000000000000000000"/>
    <w:charset w:val="80"/>
    <w:family w:val="auto"/>
    <w:notTrueType/>
    <w:pitch w:val="variable"/>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E8D2C8" w14:textId="77777777" w:rsidR="00B551ED" w:rsidRPr="00DD4AE1" w:rsidRDefault="00B551ED" w:rsidP="00C6168B">
    <w:pPr>
      <w:pStyle w:val="Piedepgina"/>
      <w:framePr w:wrap="around" w:vAnchor="text" w:hAnchor="margin" w:xAlign="right" w:y="1"/>
      <w:rPr>
        <w:rStyle w:val="Nmerodepgina"/>
        <w:rFonts w:ascii="Arial" w:hAnsi="Arial" w:cs="Arial"/>
        <w:sz w:val="16"/>
        <w:szCs w:val="16"/>
      </w:rPr>
    </w:pPr>
    <w:r w:rsidRPr="00DD4AE1">
      <w:rPr>
        <w:rStyle w:val="Nmerodepgina"/>
        <w:rFonts w:ascii="Arial" w:hAnsi="Arial" w:cs="Arial"/>
        <w:sz w:val="16"/>
        <w:szCs w:val="16"/>
      </w:rPr>
      <w:fldChar w:fldCharType="begin"/>
    </w:r>
    <w:r w:rsidRPr="00DD4AE1">
      <w:rPr>
        <w:rStyle w:val="Nmerodepgina"/>
        <w:rFonts w:ascii="Arial" w:hAnsi="Arial" w:cs="Arial"/>
        <w:sz w:val="16"/>
        <w:szCs w:val="16"/>
      </w:rPr>
      <w:instrText xml:space="preserve">PAGE  </w:instrText>
    </w:r>
    <w:r w:rsidRPr="00DD4AE1">
      <w:rPr>
        <w:rStyle w:val="Nmerodepgina"/>
        <w:rFonts w:ascii="Arial" w:hAnsi="Arial" w:cs="Arial"/>
        <w:sz w:val="16"/>
        <w:szCs w:val="16"/>
      </w:rPr>
      <w:fldChar w:fldCharType="separate"/>
    </w:r>
    <w:r w:rsidR="001C36C0">
      <w:rPr>
        <w:rStyle w:val="Nmerodepgina"/>
        <w:rFonts w:ascii="Arial" w:hAnsi="Arial" w:cs="Arial"/>
        <w:noProof/>
        <w:sz w:val="16"/>
        <w:szCs w:val="16"/>
      </w:rPr>
      <w:t>2</w:t>
    </w:r>
    <w:r w:rsidRPr="00DD4AE1">
      <w:rPr>
        <w:rStyle w:val="Nmerodepgina"/>
        <w:rFonts w:ascii="Arial" w:hAnsi="Arial" w:cs="Arial"/>
        <w:sz w:val="16"/>
        <w:szCs w:val="16"/>
      </w:rPr>
      <w:fldChar w:fldCharType="end"/>
    </w:r>
  </w:p>
  <w:p w14:paraId="0BEB26D7" w14:textId="77777777" w:rsidR="00B551ED" w:rsidRPr="00956FB0" w:rsidRDefault="00B551ED" w:rsidP="00956FB0">
    <w:pPr>
      <w:pStyle w:val="Piedepgina1"/>
      <w:jc w:val="center"/>
      <w:rPr>
        <w:rFonts w:ascii="Arial" w:hAnsi="Arial"/>
        <w:color w:val="4D4D4D"/>
        <w:sz w:val="16"/>
        <w:lang w:val="en-US"/>
      </w:rPr>
    </w:pPr>
    <w:r w:rsidRPr="00956FB0">
      <w:rPr>
        <w:rFonts w:ascii="Arial" w:hAnsi="Arial"/>
        <w:color w:val="4D4D4D"/>
        <w:sz w:val="16"/>
        <w:lang w:val="en-US"/>
      </w:rPr>
      <w:t xml:space="preserve">La </w:t>
    </w:r>
    <w:proofErr w:type="spellStart"/>
    <w:r w:rsidRPr="00956FB0">
      <w:rPr>
        <w:rFonts w:ascii="Arial" w:hAnsi="Arial"/>
        <w:color w:val="4D4D4D"/>
        <w:sz w:val="16"/>
        <w:lang w:val="en-US"/>
      </w:rPr>
      <w:t>Machi</w:t>
    </w:r>
    <w:proofErr w:type="spellEnd"/>
    <w:r w:rsidRPr="00956FB0">
      <w:rPr>
        <w:rFonts w:ascii="Arial" w:hAnsi="Arial"/>
        <w:color w:val="4D4D4D"/>
        <w:sz w:val="16"/>
        <w:lang w:val="en-US"/>
      </w:rPr>
      <w:t xml:space="preserve"> – Communication for good causes </w:t>
    </w:r>
  </w:p>
  <w:p w14:paraId="573DB409" w14:textId="77777777" w:rsidR="00B551ED" w:rsidRDefault="00B551ED" w:rsidP="00AB1AA5">
    <w:pPr>
      <w:pStyle w:val="Piedepgina1"/>
      <w:ind w:right="360"/>
      <w:jc w:val="center"/>
    </w:pPr>
    <w:r>
      <w:rPr>
        <w:rFonts w:ascii="Arial" w:hAnsi="Arial"/>
        <w:color w:val="4D4D4D"/>
        <w:sz w:val="16"/>
        <w:u w:color="343434"/>
      </w:rPr>
      <w:t xml:space="preserve">BARCELONA   -   BUENOS AIRES   -   ROMA   -   </w:t>
    </w:r>
    <w:hyperlink r:id="rId1" w:history="1">
      <w:r w:rsidRPr="00A27FEB">
        <w:rPr>
          <w:rStyle w:val="Hipervnculo"/>
          <w:rFonts w:ascii="Arial" w:hAnsi="Arial"/>
          <w:sz w:val="16"/>
          <w:u w:color="343434"/>
        </w:rPr>
        <w:t>www.lamachi.com</w:t>
      </w:r>
    </w:hyperlink>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1EA7F3" w14:textId="77777777" w:rsidR="00B551ED" w:rsidRPr="003444AD" w:rsidRDefault="00B551ED" w:rsidP="00A27FEB">
    <w:pPr>
      <w:pStyle w:val="Piedepgina"/>
      <w:framePr w:wrap="around" w:vAnchor="text" w:hAnchor="margin" w:xAlign="right" w:y="1"/>
      <w:rPr>
        <w:rStyle w:val="Nmerodepgina"/>
        <w:rFonts w:ascii="Arial" w:hAnsi="Arial" w:cs="Arial"/>
        <w:sz w:val="16"/>
        <w:szCs w:val="16"/>
      </w:rPr>
    </w:pPr>
    <w:r w:rsidRPr="003444AD">
      <w:rPr>
        <w:rStyle w:val="Nmerodepgina"/>
        <w:rFonts w:ascii="Arial" w:hAnsi="Arial" w:cs="Arial"/>
        <w:sz w:val="16"/>
        <w:szCs w:val="16"/>
      </w:rPr>
      <w:fldChar w:fldCharType="begin"/>
    </w:r>
    <w:r w:rsidRPr="003444AD">
      <w:rPr>
        <w:rStyle w:val="Nmerodepgina"/>
        <w:rFonts w:ascii="Arial" w:hAnsi="Arial" w:cs="Arial"/>
        <w:sz w:val="16"/>
        <w:szCs w:val="16"/>
      </w:rPr>
      <w:instrText xml:space="preserve">PAGE  </w:instrText>
    </w:r>
    <w:r w:rsidRPr="003444AD">
      <w:rPr>
        <w:rStyle w:val="Nmerodepgina"/>
        <w:rFonts w:ascii="Arial" w:hAnsi="Arial" w:cs="Arial"/>
        <w:sz w:val="16"/>
        <w:szCs w:val="16"/>
      </w:rPr>
      <w:fldChar w:fldCharType="separate"/>
    </w:r>
    <w:r>
      <w:rPr>
        <w:rStyle w:val="Nmerodepgina"/>
        <w:rFonts w:ascii="Arial" w:hAnsi="Arial" w:cs="Arial"/>
        <w:noProof/>
        <w:sz w:val="16"/>
        <w:szCs w:val="16"/>
      </w:rPr>
      <w:t>3</w:t>
    </w:r>
    <w:r w:rsidRPr="003444AD">
      <w:rPr>
        <w:rStyle w:val="Nmerodepgina"/>
        <w:rFonts w:ascii="Arial" w:hAnsi="Arial" w:cs="Arial"/>
        <w:sz w:val="16"/>
        <w:szCs w:val="16"/>
      </w:rPr>
      <w:fldChar w:fldCharType="end"/>
    </w:r>
  </w:p>
  <w:p w14:paraId="411E1495" w14:textId="77777777" w:rsidR="00B551ED" w:rsidRDefault="00B551ED" w:rsidP="00DD4AE1">
    <w:pPr>
      <w:pStyle w:val="Piedepgina1"/>
      <w:ind w:right="360"/>
      <w:jc w:val="right"/>
    </w:pPr>
  </w:p>
  <w:tbl>
    <w:tblPr>
      <w:tblW w:w="8260" w:type="dxa"/>
      <w:tblLayout w:type="fixed"/>
      <w:tblLook w:val="0000" w:firstRow="0" w:lastRow="0" w:firstColumn="0" w:lastColumn="0" w:noHBand="0" w:noVBand="0"/>
    </w:tblPr>
    <w:tblGrid>
      <w:gridCol w:w="160"/>
      <w:gridCol w:w="8100"/>
    </w:tblGrid>
    <w:tr w:rsidR="00B551ED" w14:paraId="09DE3CB1" w14:textId="77777777" w:rsidTr="003444AD">
      <w:trPr>
        <w:cantSplit/>
        <w:trHeight w:val="260"/>
      </w:trPr>
      <w:tc>
        <w:tcPr>
          <w:tcW w:w="160" w:type="dxa"/>
          <w:tcBorders>
            <w:top w:val="none" w:sz="8" w:space="0" w:color="000000"/>
            <w:left w:val="none" w:sz="8" w:space="0" w:color="000000"/>
            <w:bottom w:val="none" w:sz="8" w:space="0" w:color="000000"/>
            <w:right w:val="none" w:sz="8" w:space="0" w:color="000000"/>
          </w:tcBorders>
          <w:shd w:val="clear" w:color="auto" w:fill="FFFFFF"/>
          <w:tcMar>
            <w:top w:w="100" w:type="dxa"/>
            <w:left w:w="0" w:type="dxa"/>
            <w:bottom w:w="100" w:type="dxa"/>
            <w:right w:w="0" w:type="dxa"/>
          </w:tcMar>
        </w:tcPr>
        <w:p w14:paraId="3A0862E8" w14:textId="77777777" w:rsidR="00B551ED" w:rsidRDefault="00B551ED">
          <w:pPr>
            <w:pStyle w:val="Cuerpo"/>
          </w:pPr>
        </w:p>
      </w:tc>
      <w:tc>
        <w:tcPr>
          <w:tcW w:w="8100" w:type="dxa"/>
          <w:tcBorders>
            <w:top w:val="none" w:sz="8" w:space="0" w:color="000000"/>
            <w:left w:val="none" w:sz="8" w:space="0" w:color="000000"/>
            <w:bottom w:val="none" w:sz="8" w:space="0" w:color="000000"/>
            <w:right w:val="none" w:sz="8" w:space="0" w:color="000000"/>
          </w:tcBorders>
          <w:shd w:val="clear" w:color="auto" w:fill="FFFFFF"/>
        </w:tcPr>
        <w:p w14:paraId="6EC742C2" w14:textId="77777777" w:rsidR="00B551ED" w:rsidRDefault="00B551ED" w:rsidP="008E6D74">
          <w:pPr>
            <w:pStyle w:val="Piedepgina1"/>
            <w:jc w:val="center"/>
            <w:rPr>
              <w:rFonts w:ascii="Arial" w:hAnsi="Arial"/>
              <w:color w:val="4D4D4D"/>
              <w:sz w:val="16"/>
            </w:rPr>
          </w:pPr>
          <w:r>
            <w:rPr>
              <w:rFonts w:ascii="Arial" w:hAnsi="Arial"/>
              <w:color w:val="4D4D4D"/>
              <w:sz w:val="16"/>
            </w:rPr>
            <w:t>©2015 La Machi – Comunicación para Buenas Causas. CONFIDENCIAL Y PROPIETARIO.</w:t>
          </w:r>
        </w:p>
        <w:p w14:paraId="6D58FC91" w14:textId="77777777" w:rsidR="00B551ED" w:rsidRDefault="00B551ED" w:rsidP="008E6D74">
          <w:pPr>
            <w:pStyle w:val="Piedepgina1"/>
            <w:jc w:val="center"/>
            <w:rPr>
              <w:rFonts w:ascii="Arial" w:hAnsi="Arial"/>
              <w:color w:val="4D4D4D"/>
              <w:sz w:val="16"/>
            </w:rPr>
          </w:pPr>
          <w:r>
            <w:rPr>
              <w:rFonts w:ascii="Arial" w:hAnsi="Arial"/>
              <w:color w:val="4D4D4D"/>
              <w:sz w:val="16"/>
              <w:u w:color="343434"/>
            </w:rPr>
            <w:t xml:space="preserve">BARCELONA     –     BUENOS AIRES     -     </w:t>
          </w:r>
          <w:hyperlink r:id="rId1" w:history="1">
            <w:r w:rsidRPr="00A27FEB">
              <w:rPr>
                <w:rStyle w:val="Hipervnculo"/>
                <w:rFonts w:ascii="Arial" w:hAnsi="Arial"/>
                <w:sz w:val="16"/>
                <w:u w:color="343434"/>
              </w:rPr>
              <w:t>www.lamachi.com</w:t>
            </w:r>
          </w:hyperlink>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FCA9968" w14:textId="77777777" w:rsidR="00B551ED" w:rsidRDefault="00B551ED" w:rsidP="004135DC">
    <w:pPr>
      <w:pStyle w:val="Piedepgina1"/>
      <w:jc w:val="center"/>
      <w:rPr>
        <w:rFonts w:ascii="Arial" w:hAnsi="Arial"/>
        <w:color w:val="4D4D4D"/>
        <w:sz w:val="16"/>
      </w:rPr>
    </w:pPr>
  </w:p>
  <w:p w14:paraId="1A6C1B67" w14:textId="77777777" w:rsidR="00B551ED" w:rsidRPr="00956FB0" w:rsidRDefault="00B551ED" w:rsidP="00956FB0">
    <w:pPr>
      <w:pStyle w:val="Piedepgina1"/>
      <w:jc w:val="center"/>
      <w:rPr>
        <w:rFonts w:ascii="Arial" w:hAnsi="Arial"/>
        <w:color w:val="4D4D4D"/>
        <w:sz w:val="16"/>
        <w:lang w:val="en-US"/>
      </w:rPr>
    </w:pPr>
    <w:r w:rsidRPr="00956FB0">
      <w:rPr>
        <w:rFonts w:ascii="Arial" w:hAnsi="Arial"/>
        <w:color w:val="4D4D4D"/>
        <w:sz w:val="16"/>
        <w:lang w:val="en-US"/>
      </w:rPr>
      <w:t xml:space="preserve">La </w:t>
    </w:r>
    <w:proofErr w:type="spellStart"/>
    <w:r w:rsidRPr="00956FB0">
      <w:rPr>
        <w:rFonts w:ascii="Arial" w:hAnsi="Arial"/>
        <w:color w:val="4D4D4D"/>
        <w:sz w:val="16"/>
        <w:lang w:val="en-US"/>
      </w:rPr>
      <w:t>Machi</w:t>
    </w:r>
    <w:proofErr w:type="spellEnd"/>
    <w:r w:rsidRPr="00956FB0">
      <w:rPr>
        <w:rFonts w:ascii="Arial" w:hAnsi="Arial"/>
        <w:color w:val="4D4D4D"/>
        <w:sz w:val="16"/>
        <w:lang w:val="en-US"/>
      </w:rPr>
      <w:t xml:space="preserve"> – Communication for good causes </w:t>
    </w:r>
  </w:p>
  <w:p w14:paraId="4063F232" w14:textId="77777777" w:rsidR="00B551ED" w:rsidRDefault="00B551ED" w:rsidP="004135DC">
    <w:pPr>
      <w:pStyle w:val="Piedepgina1"/>
      <w:ind w:right="360"/>
      <w:jc w:val="center"/>
    </w:pPr>
    <w:r>
      <w:rPr>
        <w:rFonts w:ascii="Arial" w:hAnsi="Arial"/>
        <w:color w:val="4D4D4D"/>
        <w:sz w:val="16"/>
        <w:u w:color="343434"/>
      </w:rPr>
      <w:t xml:space="preserve">BARCELONA   -   BUENOS AIRES   -   ROMA   -   </w:t>
    </w:r>
    <w:hyperlink r:id="rId1" w:history="1">
      <w:r w:rsidRPr="00A27FEB">
        <w:rPr>
          <w:rStyle w:val="Hipervnculo"/>
          <w:rFonts w:ascii="Arial" w:hAnsi="Arial"/>
          <w:sz w:val="16"/>
          <w:u w:color="343434"/>
        </w:rPr>
        <w:t>www.lamachi.com</w:t>
      </w:r>
    </w:hyperlink>
  </w:p>
  <w:p w14:paraId="554F2F58" w14:textId="77777777" w:rsidR="00B551ED" w:rsidRPr="004135DC" w:rsidRDefault="00B551ED">
    <w:pPr>
      <w:pStyle w:val="Piedepgina"/>
      <w:rPr>
        <w:lang w:val="es-ES_tradn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C9C8F" w14:textId="77777777" w:rsidR="00B551ED" w:rsidRDefault="00B551ED">
      <w:pPr>
        <w:spacing w:after="0"/>
      </w:pPr>
      <w:r>
        <w:separator/>
      </w:r>
    </w:p>
  </w:footnote>
  <w:footnote w:type="continuationSeparator" w:id="0">
    <w:p w14:paraId="4089DE84" w14:textId="77777777" w:rsidR="00B551ED" w:rsidRDefault="00B551ED">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36F748" w14:textId="77777777" w:rsidR="00B551ED" w:rsidRDefault="001C36C0">
    <w:pPr>
      <w:pStyle w:val="Encabezado"/>
    </w:pPr>
    <w:r>
      <w:rPr>
        <w:noProof/>
        <w:lang w:eastAsia="es-AR"/>
      </w:rPr>
      <w:pict w14:anchorId="29E34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32pt;margin-top:-4.95pt;width:173.45pt;height:68.3pt;z-index:251659776">
          <v:imagedata r:id="rId1" o:title=""/>
          <w10:wrap type="square"/>
        </v:shape>
      </w:pict>
    </w:r>
    <w:r>
      <w:rPr>
        <w:noProof/>
        <w:lang w:eastAsia="es-AR"/>
      </w:rPr>
      <w:pict w14:anchorId="0FC61DA3">
        <v:shape id="_x0000_s2050" type="#_x0000_t75" style="position:absolute;margin-left:4.5pt;margin-top:53.4pt;width:177pt;height:30.9pt;z-index:251658752">
          <v:imagedata r:id="rId2" o:title=""/>
          <w10:wrap type="square"/>
        </v:shape>
      </w:pict>
    </w:r>
    <w:r>
      <w:rPr>
        <w:noProof/>
        <w:lang w:eastAsia="es-AR"/>
      </w:rPr>
      <w:pict w14:anchorId="3E6BB83A">
        <v:shape id="_x0000_s2051" type="#_x0000_t75" style="position:absolute;margin-left:285.9pt;margin-top:54.1pt;width:123pt;height:27.2pt;z-index:251660800">
          <v:imagedata r:id="rId3" o:title=""/>
          <w10:wrap type="squar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187D2FB" w14:textId="77777777" w:rsidR="00B551ED" w:rsidRDefault="001C36C0">
    <w:pPr>
      <w:pStyle w:val="Encabezado"/>
    </w:pPr>
    <w:r>
      <w:rPr>
        <w:noProof/>
        <w:lang w:eastAsia="es-AR"/>
      </w:rPr>
      <w:pict w14:anchorId="458763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52" type="#_x0000_t75" alt="Logo La Machi APAISADO sin leyenda baja" style="position:absolute;margin-left:339pt;margin-top:17.65pt;width:2in;height:32pt;z-index:251656704;visibility:visible" wrapcoords="-112 0 -112 21098 21600 21098 21600 0 -112 0">
          <v:imagedata r:id="rId1" o:title=""/>
          <w10:wrap type="through"/>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27EF46" w14:textId="77777777" w:rsidR="00B551ED" w:rsidRDefault="001C36C0">
    <w:pPr>
      <w:pStyle w:val="Encabezado"/>
    </w:pPr>
    <w:r>
      <w:rPr>
        <w:noProof/>
        <w:lang w:eastAsia="es-AR"/>
      </w:rPr>
      <w:pict w14:anchorId="760FB4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82.9pt;margin-top:42.1pt;width:123pt;height:27.2pt;z-index:251657728">
          <v:imagedata r:id="rId1" o:title=""/>
          <w10:wrap type="square"/>
        </v:shape>
      </w:pict>
    </w:r>
    <w:r>
      <w:rPr>
        <w:noProof/>
        <w:lang w:eastAsia="es-AR"/>
      </w:rPr>
      <w:pict w14:anchorId="53919B65">
        <v:shape id="_x0000_s2054" type="#_x0000_t75" style="position:absolute;margin-left:1.5pt;margin-top:41.4pt;width:177pt;height:30.9pt;z-index:251654656">
          <v:imagedata r:id="rId2" o:title=""/>
          <w10:wrap type="square"/>
        </v:shape>
      </w:pict>
    </w:r>
    <w:r>
      <w:rPr>
        <w:noProof/>
        <w:lang w:eastAsia="es-AR"/>
      </w:rPr>
      <w:pict w14:anchorId="140344F1">
        <v:shape id="_x0000_s2055" type="#_x0000_t75" style="position:absolute;margin-left:129pt;margin-top:-16.95pt;width:173.45pt;height:68.3pt;z-index:251655680">
          <v:imagedata r:id="rId3" o:title=""/>
          <w10:wrap type="squar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
    <w:nsid w:val="00000002"/>
    <w:multiLevelType w:val="multilevel"/>
    <w:tmpl w:val="894EE874"/>
    <w:lvl w:ilvl="0">
      <w:numFmt w:val="bullet"/>
      <w:lvlText w:val="•"/>
      <w:lvlJc w:val="left"/>
      <w:pPr>
        <w:tabs>
          <w:tab w:val="num" w:pos="567"/>
        </w:tabs>
        <w:ind w:left="567"/>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nsid w:val="00000003"/>
    <w:multiLevelType w:val="multilevel"/>
    <w:tmpl w:val="894EE875"/>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
    <w:nsid w:val="00000004"/>
    <w:multiLevelType w:val="multilevel"/>
    <w:tmpl w:val="894EE876"/>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
    <w:nsid w:val="00000005"/>
    <w:multiLevelType w:val="multilevel"/>
    <w:tmpl w:val="894EE877"/>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numFmt w:val="bullet"/>
      <w:lvlText w:val="•"/>
      <w:lvlJc w:val="left"/>
      <w:pPr>
        <w:tabs>
          <w:tab w:val="num" w:pos="567"/>
        </w:tabs>
        <w:ind w:left="567" w:firstLine="2268"/>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
    <w:nsid w:val="00000006"/>
    <w:multiLevelType w:val="multilevel"/>
    <w:tmpl w:val="894EE878"/>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numFmt w:val="bullet"/>
      <w:lvlText w:val="•"/>
      <w:lvlJc w:val="left"/>
      <w:pPr>
        <w:tabs>
          <w:tab w:val="num" w:pos="567"/>
        </w:tabs>
        <w:ind w:left="567" w:firstLine="2268"/>
      </w:pPr>
      <w:rPr>
        <w:rFonts w:hint="default"/>
        <w:position w:val="0"/>
      </w:rPr>
    </w:lvl>
    <w:lvl w:ilvl="5">
      <w:numFmt w:val="bullet"/>
      <w:lvlText w:val="•"/>
      <w:lvlJc w:val="left"/>
      <w:pPr>
        <w:tabs>
          <w:tab w:val="num" w:pos="567"/>
        </w:tabs>
        <w:ind w:left="567" w:firstLine="2835"/>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6">
    <w:nsid w:val="00000007"/>
    <w:multiLevelType w:val="multilevel"/>
    <w:tmpl w:val="894EE879"/>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7">
    <w:nsid w:val="00000008"/>
    <w:multiLevelType w:val="multilevel"/>
    <w:tmpl w:val="894EE87A"/>
    <w:lvl w:ilvl="0">
      <w:start w:val="1"/>
      <w:numFmt w:val="bullet"/>
      <w:lvlText w:val="·"/>
      <w:lvlJc w:val="left"/>
      <w:pPr>
        <w:tabs>
          <w:tab w:val="num" w:pos="360"/>
        </w:tabs>
        <w:ind w:left="360" w:firstLine="360"/>
      </w:pPr>
      <w:rPr>
        <w:rFonts w:ascii="Lucida Grande" w:eastAsia="?????? Pro W3" w:hAnsi="Symbol" w:hint="default"/>
        <w:color w:val="000000"/>
        <w:position w:val="0"/>
        <w:sz w:val="24"/>
      </w:rPr>
    </w:lvl>
    <w:lvl w:ilvl="1">
      <w:start w:val="1"/>
      <w:numFmt w:val="bullet"/>
      <w:lvlText w:val="o"/>
      <w:lvlJc w:val="left"/>
      <w:pPr>
        <w:tabs>
          <w:tab w:val="num" w:pos="360"/>
        </w:tabs>
        <w:ind w:left="360" w:firstLine="1080"/>
      </w:pPr>
      <w:rPr>
        <w:rFonts w:ascii="Courier New" w:eastAsia="?????? Pro W3" w:hAnsi="Courier New" w:hint="default"/>
        <w:color w:val="000000"/>
        <w:position w:val="0"/>
        <w:sz w:val="24"/>
      </w:rPr>
    </w:lvl>
    <w:lvl w:ilvl="2">
      <w:start w:val="1"/>
      <w:numFmt w:val="bullet"/>
      <w:lvlText w:val=""/>
      <w:lvlJc w:val="left"/>
      <w:pPr>
        <w:tabs>
          <w:tab w:val="num" w:pos="360"/>
        </w:tabs>
        <w:ind w:left="360" w:firstLine="1800"/>
      </w:pPr>
      <w:rPr>
        <w:rFonts w:ascii="Wingdings" w:eastAsia="??????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 Pro W3" w:hAnsi="Symbol" w:hint="default"/>
        <w:color w:val="000000"/>
        <w:position w:val="0"/>
        <w:sz w:val="24"/>
      </w:rPr>
    </w:lvl>
    <w:lvl w:ilvl="4">
      <w:start w:val="1"/>
      <w:numFmt w:val="bullet"/>
      <w:lvlText w:val="o"/>
      <w:lvlJc w:val="left"/>
      <w:pPr>
        <w:tabs>
          <w:tab w:val="num" w:pos="360"/>
        </w:tabs>
        <w:ind w:left="360" w:firstLine="3240"/>
      </w:pPr>
      <w:rPr>
        <w:rFonts w:ascii="Courier New" w:eastAsia="?????? Pro W3" w:hAnsi="Courier New" w:hint="default"/>
        <w:color w:val="000000"/>
        <w:position w:val="0"/>
        <w:sz w:val="24"/>
      </w:rPr>
    </w:lvl>
    <w:lvl w:ilvl="5">
      <w:start w:val="1"/>
      <w:numFmt w:val="bullet"/>
      <w:lvlText w:val=""/>
      <w:lvlJc w:val="left"/>
      <w:pPr>
        <w:tabs>
          <w:tab w:val="num" w:pos="360"/>
        </w:tabs>
        <w:ind w:left="360" w:firstLine="3960"/>
      </w:pPr>
      <w:rPr>
        <w:rFonts w:ascii="Wingdings" w:eastAsia="??????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 Pro W3" w:hAnsi="Symbol" w:hint="default"/>
        <w:color w:val="000000"/>
        <w:position w:val="0"/>
        <w:sz w:val="24"/>
      </w:rPr>
    </w:lvl>
    <w:lvl w:ilvl="7">
      <w:start w:val="1"/>
      <w:numFmt w:val="bullet"/>
      <w:lvlText w:val="o"/>
      <w:lvlJc w:val="left"/>
      <w:pPr>
        <w:tabs>
          <w:tab w:val="num" w:pos="360"/>
        </w:tabs>
        <w:ind w:left="360" w:firstLine="5400"/>
      </w:pPr>
      <w:rPr>
        <w:rFonts w:ascii="Courier New" w:eastAsia="?????? Pro W3" w:hAnsi="Courier New" w:hint="default"/>
        <w:color w:val="000000"/>
        <w:position w:val="0"/>
        <w:sz w:val="24"/>
      </w:rPr>
    </w:lvl>
    <w:lvl w:ilvl="8">
      <w:start w:val="1"/>
      <w:numFmt w:val="bullet"/>
      <w:lvlText w:val=""/>
      <w:lvlJc w:val="left"/>
      <w:pPr>
        <w:tabs>
          <w:tab w:val="num" w:pos="360"/>
        </w:tabs>
        <w:ind w:left="360" w:firstLine="6120"/>
      </w:pPr>
      <w:rPr>
        <w:rFonts w:ascii="Wingdings" w:eastAsia="?????? Pro W3" w:hAnsi="Wingdings" w:hint="default"/>
        <w:color w:val="000000"/>
        <w:position w:val="0"/>
        <w:sz w:val="24"/>
      </w:rPr>
    </w:lvl>
  </w:abstractNum>
  <w:abstractNum w:abstractNumId="8">
    <w:nsid w:val="00000009"/>
    <w:multiLevelType w:val="multilevel"/>
    <w:tmpl w:val="894EE87B"/>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9">
    <w:nsid w:val="0000000A"/>
    <w:multiLevelType w:val="multilevel"/>
    <w:tmpl w:val="894EE87C"/>
    <w:lvl w:ilvl="0">
      <w:start w:val="4"/>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0">
    <w:nsid w:val="019312B5"/>
    <w:multiLevelType w:val="hybridMultilevel"/>
    <w:tmpl w:val="0DBAD9A6"/>
    <w:lvl w:ilvl="0" w:tplc="0C0A000F">
      <w:start w:val="5"/>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nsid w:val="03E106B0"/>
    <w:multiLevelType w:val="hybridMultilevel"/>
    <w:tmpl w:val="88189EE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6092B5B"/>
    <w:multiLevelType w:val="hybridMultilevel"/>
    <w:tmpl w:val="15E8D0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09593EB4"/>
    <w:multiLevelType w:val="hybridMultilevel"/>
    <w:tmpl w:val="8B56C260"/>
    <w:lvl w:ilvl="0" w:tplc="0C0A0009">
      <w:start w:val="1"/>
      <w:numFmt w:val="bullet"/>
      <w:lvlText w:val=""/>
      <w:lvlJc w:val="left"/>
      <w:pPr>
        <w:tabs>
          <w:tab w:val="num" w:pos="2280"/>
        </w:tabs>
        <w:ind w:left="2280" w:hanging="360"/>
      </w:pPr>
      <w:rPr>
        <w:rFonts w:ascii="Wingdings" w:hAnsi="Wingdings" w:hint="default"/>
      </w:rPr>
    </w:lvl>
    <w:lvl w:ilvl="1" w:tplc="0C0A0003">
      <w:start w:val="1"/>
      <w:numFmt w:val="bullet"/>
      <w:lvlText w:val="o"/>
      <w:lvlJc w:val="left"/>
      <w:pPr>
        <w:tabs>
          <w:tab w:val="num" w:pos="3000"/>
        </w:tabs>
        <w:ind w:left="3000" w:hanging="360"/>
      </w:pPr>
      <w:rPr>
        <w:rFonts w:ascii="Courier New" w:hAnsi="Courier New" w:hint="default"/>
      </w:rPr>
    </w:lvl>
    <w:lvl w:ilvl="2" w:tplc="0C0A0005">
      <w:start w:val="1"/>
      <w:numFmt w:val="bullet"/>
      <w:lvlText w:val=""/>
      <w:lvlJc w:val="left"/>
      <w:pPr>
        <w:tabs>
          <w:tab w:val="num" w:pos="3720"/>
        </w:tabs>
        <w:ind w:left="3720" w:hanging="360"/>
      </w:pPr>
      <w:rPr>
        <w:rFonts w:ascii="Wingdings" w:hAnsi="Wingdings" w:hint="default"/>
      </w:rPr>
    </w:lvl>
    <w:lvl w:ilvl="3" w:tplc="0C0A0001">
      <w:start w:val="1"/>
      <w:numFmt w:val="bullet"/>
      <w:lvlText w:val=""/>
      <w:lvlJc w:val="left"/>
      <w:pPr>
        <w:tabs>
          <w:tab w:val="num" w:pos="4440"/>
        </w:tabs>
        <w:ind w:left="4440" w:hanging="360"/>
      </w:pPr>
      <w:rPr>
        <w:rFonts w:ascii="Symbol" w:hAnsi="Symbol" w:hint="default"/>
      </w:rPr>
    </w:lvl>
    <w:lvl w:ilvl="4" w:tplc="0C0A0003" w:tentative="1">
      <w:start w:val="1"/>
      <w:numFmt w:val="bullet"/>
      <w:lvlText w:val="o"/>
      <w:lvlJc w:val="left"/>
      <w:pPr>
        <w:tabs>
          <w:tab w:val="num" w:pos="5160"/>
        </w:tabs>
        <w:ind w:left="5160" w:hanging="360"/>
      </w:pPr>
      <w:rPr>
        <w:rFonts w:ascii="Courier New" w:hAnsi="Courier New" w:hint="default"/>
      </w:rPr>
    </w:lvl>
    <w:lvl w:ilvl="5" w:tplc="0C0A0005" w:tentative="1">
      <w:start w:val="1"/>
      <w:numFmt w:val="bullet"/>
      <w:lvlText w:val=""/>
      <w:lvlJc w:val="left"/>
      <w:pPr>
        <w:tabs>
          <w:tab w:val="num" w:pos="5880"/>
        </w:tabs>
        <w:ind w:left="5880" w:hanging="360"/>
      </w:pPr>
      <w:rPr>
        <w:rFonts w:ascii="Wingdings" w:hAnsi="Wingdings" w:hint="default"/>
      </w:rPr>
    </w:lvl>
    <w:lvl w:ilvl="6" w:tplc="0C0A0001" w:tentative="1">
      <w:start w:val="1"/>
      <w:numFmt w:val="bullet"/>
      <w:lvlText w:val=""/>
      <w:lvlJc w:val="left"/>
      <w:pPr>
        <w:tabs>
          <w:tab w:val="num" w:pos="6600"/>
        </w:tabs>
        <w:ind w:left="6600" w:hanging="360"/>
      </w:pPr>
      <w:rPr>
        <w:rFonts w:ascii="Symbol" w:hAnsi="Symbol" w:hint="default"/>
      </w:rPr>
    </w:lvl>
    <w:lvl w:ilvl="7" w:tplc="0C0A0003" w:tentative="1">
      <w:start w:val="1"/>
      <w:numFmt w:val="bullet"/>
      <w:lvlText w:val="o"/>
      <w:lvlJc w:val="left"/>
      <w:pPr>
        <w:tabs>
          <w:tab w:val="num" w:pos="7320"/>
        </w:tabs>
        <w:ind w:left="7320" w:hanging="360"/>
      </w:pPr>
      <w:rPr>
        <w:rFonts w:ascii="Courier New" w:hAnsi="Courier New" w:hint="default"/>
      </w:rPr>
    </w:lvl>
    <w:lvl w:ilvl="8" w:tplc="0C0A0005" w:tentative="1">
      <w:start w:val="1"/>
      <w:numFmt w:val="bullet"/>
      <w:lvlText w:val=""/>
      <w:lvlJc w:val="left"/>
      <w:pPr>
        <w:tabs>
          <w:tab w:val="num" w:pos="8040"/>
        </w:tabs>
        <w:ind w:left="8040" w:hanging="360"/>
      </w:pPr>
      <w:rPr>
        <w:rFonts w:ascii="Wingdings" w:hAnsi="Wingdings" w:hint="default"/>
      </w:rPr>
    </w:lvl>
  </w:abstractNum>
  <w:abstractNum w:abstractNumId="14">
    <w:nsid w:val="0BCA73E0"/>
    <w:multiLevelType w:val="hybridMultilevel"/>
    <w:tmpl w:val="6666EBE6"/>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BE15DD7"/>
    <w:multiLevelType w:val="multilevel"/>
    <w:tmpl w:val="9514B6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0E840B36"/>
    <w:multiLevelType w:val="hybridMultilevel"/>
    <w:tmpl w:val="9514B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EF2554E"/>
    <w:multiLevelType w:val="hybridMultilevel"/>
    <w:tmpl w:val="A65CC2D2"/>
    <w:lvl w:ilvl="0" w:tplc="431637D0">
      <w:start w:val="1"/>
      <w:numFmt w:val="bullet"/>
      <w:lvlText w:val=""/>
      <w:lvlJc w:val="left"/>
      <w:pPr>
        <w:tabs>
          <w:tab w:val="num" w:pos="1800"/>
        </w:tabs>
        <w:ind w:left="1800" w:hanging="360"/>
      </w:pPr>
      <w:rPr>
        <w:rFonts w:ascii="Wingdings" w:hAnsi="Wingdings" w:hint="default"/>
      </w:rPr>
    </w:lvl>
    <w:lvl w:ilvl="1" w:tplc="0C0A0005">
      <w:start w:val="1"/>
      <w:numFmt w:val="bullet"/>
      <w:lvlText w:val=""/>
      <w:lvlJc w:val="left"/>
      <w:pPr>
        <w:tabs>
          <w:tab w:val="num" w:pos="2520"/>
        </w:tabs>
        <w:ind w:left="2520" w:hanging="360"/>
      </w:pPr>
      <w:rPr>
        <w:rFonts w:ascii="Wingdings" w:hAnsi="Wingdings"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8">
    <w:nsid w:val="244C200C"/>
    <w:multiLevelType w:val="hybridMultilevel"/>
    <w:tmpl w:val="33E08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B9B1240"/>
    <w:multiLevelType w:val="hybridMultilevel"/>
    <w:tmpl w:val="B448A3DC"/>
    <w:lvl w:ilvl="0" w:tplc="0C0A0003">
      <w:start w:val="1"/>
      <w:numFmt w:val="bullet"/>
      <w:lvlText w:val="o"/>
      <w:lvlJc w:val="left"/>
      <w:pPr>
        <w:tabs>
          <w:tab w:val="num" w:pos="1571"/>
        </w:tabs>
        <w:ind w:left="1571" w:hanging="360"/>
      </w:pPr>
      <w:rPr>
        <w:rFonts w:ascii="Courier New" w:hAnsi="Courier New" w:hint="default"/>
      </w:rPr>
    </w:lvl>
    <w:lvl w:ilvl="1" w:tplc="0C0A0003">
      <w:start w:val="1"/>
      <w:numFmt w:val="bullet"/>
      <w:lvlText w:val="o"/>
      <w:lvlJc w:val="left"/>
      <w:pPr>
        <w:tabs>
          <w:tab w:val="num" w:pos="2291"/>
        </w:tabs>
        <w:ind w:left="2291" w:hanging="360"/>
      </w:pPr>
      <w:rPr>
        <w:rFonts w:ascii="Courier New" w:hAnsi="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20">
    <w:nsid w:val="2C8E754D"/>
    <w:multiLevelType w:val="multilevel"/>
    <w:tmpl w:val="894EE876"/>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numFmt w:val="bullet"/>
      <w:lvlText w:val="•"/>
      <w:lvlJc w:val="left"/>
      <w:pPr>
        <w:tabs>
          <w:tab w:val="num" w:pos="567"/>
        </w:tabs>
        <w:ind w:left="567" w:firstLine="1134"/>
      </w:pPr>
      <w:rPr>
        <w:rFonts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1">
    <w:nsid w:val="2E453C29"/>
    <w:multiLevelType w:val="multilevel"/>
    <w:tmpl w:val="D6F295D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2">
    <w:nsid w:val="308F099C"/>
    <w:multiLevelType w:val="multilevel"/>
    <w:tmpl w:val="8B56C260"/>
    <w:lvl w:ilvl="0">
      <w:start w:val="1"/>
      <w:numFmt w:val="bullet"/>
      <w:lvlText w:val=""/>
      <w:lvlJc w:val="left"/>
      <w:pPr>
        <w:tabs>
          <w:tab w:val="num" w:pos="2280"/>
        </w:tabs>
        <w:ind w:left="2280" w:hanging="360"/>
      </w:pPr>
      <w:rPr>
        <w:rFonts w:ascii="Wingdings" w:hAnsi="Wingdings" w:hint="default"/>
      </w:rPr>
    </w:lvl>
    <w:lvl w:ilvl="1">
      <w:start w:val="1"/>
      <w:numFmt w:val="bullet"/>
      <w:lvlText w:val="o"/>
      <w:lvlJc w:val="left"/>
      <w:pPr>
        <w:tabs>
          <w:tab w:val="num" w:pos="3000"/>
        </w:tabs>
        <w:ind w:left="3000" w:hanging="360"/>
      </w:pPr>
      <w:rPr>
        <w:rFonts w:ascii="Courier New" w:hAnsi="Courier New" w:hint="default"/>
      </w:rPr>
    </w:lvl>
    <w:lvl w:ilvl="2">
      <w:start w:val="1"/>
      <w:numFmt w:val="bullet"/>
      <w:lvlText w:val=""/>
      <w:lvlJc w:val="left"/>
      <w:pPr>
        <w:tabs>
          <w:tab w:val="num" w:pos="3720"/>
        </w:tabs>
        <w:ind w:left="3720" w:hanging="360"/>
      </w:pPr>
      <w:rPr>
        <w:rFonts w:ascii="Wingdings" w:hAnsi="Wingdings" w:hint="default"/>
      </w:rPr>
    </w:lvl>
    <w:lvl w:ilvl="3">
      <w:start w:val="1"/>
      <w:numFmt w:val="bullet"/>
      <w:lvlText w:val=""/>
      <w:lvlJc w:val="left"/>
      <w:pPr>
        <w:tabs>
          <w:tab w:val="num" w:pos="4440"/>
        </w:tabs>
        <w:ind w:left="4440" w:hanging="360"/>
      </w:pPr>
      <w:rPr>
        <w:rFonts w:ascii="Symbol" w:hAnsi="Symbol" w:hint="default"/>
      </w:rPr>
    </w:lvl>
    <w:lvl w:ilvl="4">
      <w:start w:val="1"/>
      <w:numFmt w:val="bullet"/>
      <w:lvlText w:val="o"/>
      <w:lvlJc w:val="left"/>
      <w:pPr>
        <w:tabs>
          <w:tab w:val="num" w:pos="5160"/>
        </w:tabs>
        <w:ind w:left="5160" w:hanging="360"/>
      </w:pPr>
      <w:rPr>
        <w:rFonts w:ascii="Courier New" w:hAnsi="Courier New" w:hint="default"/>
      </w:rPr>
    </w:lvl>
    <w:lvl w:ilvl="5">
      <w:start w:val="1"/>
      <w:numFmt w:val="bullet"/>
      <w:lvlText w:val=""/>
      <w:lvlJc w:val="left"/>
      <w:pPr>
        <w:tabs>
          <w:tab w:val="num" w:pos="5880"/>
        </w:tabs>
        <w:ind w:left="5880" w:hanging="360"/>
      </w:pPr>
      <w:rPr>
        <w:rFonts w:ascii="Wingdings" w:hAnsi="Wingdings" w:hint="default"/>
      </w:rPr>
    </w:lvl>
    <w:lvl w:ilvl="6">
      <w:start w:val="1"/>
      <w:numFmt w:val="bullet"/>
      <w:lvlText w:val=""/>
      <w:lvlJc w:val="left"/>
      <w:pPr>
        <w:tabs>
          <w:tab w:val="num" w:pos="6600"/>
        </w:tabs>
        <w:ind w:left="6600" w:hanging="360"/>
      </w:pPr>
      <w:rPr>
        <w:rFonts w:ascii="Symbol" w:hAnsi="Symbol" w:hint="default"/>
      </w:rPr>
    </w:lvl>
    <w:lvl w:ilvl="7">
      <w:start w:val="1"/>
      <w:numFmt w:val="bullet"/>
      <w:lvlText w:val="o"/>
      <w:lvlJc w:val="left"/>
      <w:pPr>
        <w:tabs>
          <w:tab w:val="num" w:pos="7320"/>
        </w:tabs>
        <w:ind w:left="7320" w:hanging="360"/>
      </w:pPr>
      <w:rPr>
        <w:rFonts w:ascii="Courier New" w:hAnsi="Courier New" w:hint="default"/>
      </w:rPr>
    </w:lvl>
    <w:lvl w:ilvl="8">
      <w:start w:val="1"/>
      <w:numFmt w:val="bullet"/>
      <w:lvlText w:val=""/>
      <w:lvlJc w:val="left"/>
      <w:pPr>
        <w:tabs>
          <w:tab w:val="num" w:pos="8040"/>
        </w:tabs>
        <w:ind w:left="8040" w:hanging="360"/>
      </w:pPr>
      <w:rPr>
        <w:rFonts w:ascii="Wingdings" w:hAnsi="Wingdings" w:hint="default"/>
      </w:rPr>
    </w:lvl>
  </w:abstractNum>
  <w:abstractNum w:abstractNumId="23">
    <w:nsid w:val="3511113D"/>
    <w:multiLevelType w:val="hybridMultilevel"/>
    <w:tmpl w:val="FAE6D4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4F068C9"/>
    <w:multiLevelType w:val="hybridMultilevel"/>
    <w:tmpl w:val="D6F295D2"/>
    <w:lvl w:ilvl="0" w:tplc="431637D0">
      <w:start w:val="1"/>
      <w:numFmt w:val="bullet"/>
      <w:lvlText w:val=""/>
      <w:lvlJc w:val="left"/>
      <w:pPr>
        <w:tabs>
          <w:tab w:val="num" w:pos="1800"/>
        </w:tabs>
        <w:ind w:left="1800" w:hanging="360"/>
      </w:pPr>
      <w:rPr>
        <w:rFonts w:ascii="Wingdings" w:hAnsi="Wingdings" w:hint="default"/>
      </w:rPr>
    </w:lvl>
    <w:lvl w:ilvl="1" w:tplc="0C0A0003">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5">
    <w:nsid w:val="46920269"/>
    <w:multiLevelType w:val="hybridMultilevel"/>
    <w:tmpl w:val="41F4C2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7362582"/>
    <w:multiLevelType w:val="hybridMultilevel"/>
    <w:tmpl w:val="3A94C8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796767A"/>
    <w:multiLevelType w:val="hybridMultilevel"/>
    <w:tmpl w:val="EE5CF0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7A84A67"/>
    <w:multiLevelType w:val="multilevel"/>
    <w:tmpl w:val="6A721E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8260C79"/>
    <w:multiLevelType w:val="hybridMultilevel"/>
    <w:tmpl w:val="45D6A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A5C7904"/>
    <w:multiLevelType w:val="hybridMultilevel"/>
    <w:tmpl w:val="B1EC2012"/>
    <w:lvl w:ilvl="0" w:tplc="0C0A0003">
      <w:start w:val="1"/>
      <w:numFmt w:val="bullet"/>
      <w:lvlText w:val="o"/>
      <w:lvlJc w:val="left"/>
      <w:pPr>
        <w:tabs>
          <w:tab w:val="num" w:pos="1571"/>
        </w:tabs>
        <w:ind w:left="1571" w:hanging="360"/>
      </w:pPr>
      <w:rPr>
        <w:rFonts w:ascii="Courier New" w:hAnsi="Courier New" w:hint="default"/>
      </w:rPr>
    </w:lvl>
    <w:lvl w:ilvl="1" w:tplc="0C0A0005">
      <w:start w:val="1"/>
      <w:numFmt w:val="bullet"/>
      <w:lvlText w:val=""/>
      <w:lvlJc w:val="left"/>
      <w:pPr>
        <w:tabs>
          <w:tab w:val="num" w:pos="2291"/>
        </w:tabs>
        <w:ind w:left="2291" w:hanging="360"/>
      </w:pPr>
      <w:rPr>
        <w:rFonts w:ascii="Wingdings" w:hAnsi="Wingdings" w:hint="default"/>
      </w:rPr>
    </w:lvl>
    <w:lvl w:ilvl="2" w:tplc="0C0A0005">
      <w:start w:val="1"/>
      <w:numFmt w:val="bullet"/>
      <w:lvlText w:val=""/>
      <w:lvlJc w:val="left"/>
      <w:pPr>
        <w:tabs>
          <w:tab w:val="num" w:pos="3011"/>
        </w:tabs>
        <w:ind w:left="3011" w:hanging="360"/>
      </w:pPr>
      <w:rPr>
        <w:rFonts w:ascii="Wingdings" w:hAnsi="Wingdings" w:hint="default"/>
      </w:rPr>
    </w:lvl>
    <w:lvl w:ilvl="3" w:tplc="0C0A000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1">
    <w:nsid w:val="4C0D449F"/>
    <w:multiLevelType w:val="multilevel"/>
    <w:tmpl w:val="B448A3DC"/>
    <w:lvl w:ilvl="0">
      <w:start w:val="1"/>
      <w:numFmt w:val="bullet"/>
      <w:lvlText w:val="o"/>
      <w:lvlJc w:val="left"/>
      <w:pPr>
        <w:tabs>
          <w:tab w:val="num" w:pos="1571"/>
        </w:tabs>
        <w:ind w:left="1571" w:hanging="360"/>
      </w:pPr>
      <w:rPr>
        <w:rFonts w:ascii="Courier New" w:hAnsi="Courier New"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2">
    <w:nsid w:val="4DC953A3"/>
    <w:multiLevelType w:val="multilevel"/>
    <w:tmpl w:val="D8E2DEBA"/>
    <w:lvl w:ilvl="0">
      <w:numFmt w:val="bullet"/>
      <w:lvlText w:val="•"/>
      <w:lvlJc w:val="left"/>
      <w:pPr>
        <w:tabs>
          <w:tab w:val="num" w:pos="567"/>
        </w:tabs>
        <w:ind w:left="567"/>
      </w:pPr>
      <w:rPr>
        <w:rFonts w:hint="default"/>
        <w:position w:val="0"/>
      </w:rPr>
    </w:lvl>
    <w:lvl w:ilvl="1">
      <w:numFmt w:val="bullet"/>
      <w:lvlText w:val="•"/>
      <w:lvlJc w:val="left"/>
      <w:pPr>
        <w:tabs>
          <w:tab w:val="num" w:pos="567"/>
        </w:tabs>
        <w:ind w:left="567" w:firstLine="567"/>
      </w:pPr>
      <w:rPr>
        <w:rFonts w:hint="default"/>
        <w:position w:val="0"/>
      </w:rPr>
    </w:lvl>
    <w:lvl w:ilvl="2">
      <w:start w:val="1"/>
      <w:numFmt w:val="decimal"/>
      <w:lvlText w:val="%3."/>
      <w:lvlJc w:val="left"/>
      <w:pPr>
        <w:tabs>
          <w:tab w:val="num" w:pos="2061"/>
        </w:tabs>
        <w:ind w:left="2061" w:hanging="360"/>
      </w:pPr>
      <w:rPr>
        <w:rFonts w:cs="Times New Roman" w:hint="default"/>
        <w:position w:val="0"/>
      </w:rPr>
    </w:lvl>
    <w:lvl w:ilvl="3">
      <w:numFmt w:val="bullet"/>
      <w:lvlText w:val="•"/>
      <w:lvlJc w:val="left"/>
      <w:pPr>
        <w:tabs>
          <w:tab w:val="num" w:pos="567"/>
        </w:tabs>
        <w:ind w:left="567" w:firstLine="1701"/>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3">
    <w:nsid w:val="4F2B7486"/>
    <w:multiLevelType w:val="hybridMultilevel"/>
    <w:tmpl w:val="19AC3DD8"/>
    <w:lvl w:ilvl="0" w:tplc="0C0A0003">
      <w:start w:val="1"/>
      <w:numFmt w:val="bullet"/>
      <w:lvlText w:val="o"/>
      <w:lvlJc w:val="left"/>
      <w:pPr>
        <w:tabs>
          <w:tab w:val="num" w:pos="720"/>
        </w:tabs>
        <w:ind w:left="72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126787E"/>
    <w:multiLevelType w:val="multilevel"/>
    <w:tmpl w:val="88189EE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75F289B"/>
    <w:multiLevelType w:val="hybridMultilevel"/>
    <w:tmpl w:val="8C16CD14"/>
    <w:lvl w:ilvl="0" w:tplc="431637D0">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615713AD"/>
    <w:multiLevelType w:val="multilevel"/>
    <w:tmpl w:val="2A600C78"/>
    <w:lvl w:ilvl="0">
      <w:start w:val="4"/>
      <w:numFmt w:val="decimal"/>
      <w:lvlText w:val="%1."/>
      <w:lvlJc w:val="left"/>
      <w:pPr>
        <w:ind w:left="400" w:hanging="4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7">
    <w:nsid w:val="62C7349F"/>
    <w:multiLevelType w:val="hybridMultilevel"/>
    <w:tmpl w:val="CC8251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35E666A"/>
    <w:multiLevelType w:val="hybridMultilevel"/>
    <w:tmpl w:val="6A721EE8"/>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64EB65EC"/>
    <w:multiLevelType w:val="hybridMultilevel"/>
    <w:tmpl w:val="A3404A9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6A564092"/>
    <w:multiLevelType w:val="hybridMultilevel"/>
    <w:tmpl w:val="C988F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180D20"/>
    <w:multiLevelType w:val="hybridMultilevel"/>
    <w:tmpl w:val="3ACAA1B4"/>
    <w:lvl w:ilvl="0" w:tplc="AF5CECC8">
      <w:start w:val="2"/>
      <w:numFmt w:val="bullet"/>
      <w:lvlText w:val="-"/>
      <w:lvlJc w:val="left"/>
      <w:pPr>
        <w:ind w:left="720" w:hanging="360"/>
      </w:pPr>
      <w:rPr>
        <w:rFonts w:ascii="Arial" w:eastAsia="?????? Pro W3"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1CF724F"/>
    <w:multiLevelType w:val="hybridMultilevel"/>
    <w:tmpl w:val="1D9C551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A931DE0"/>
    <w:multiLevelType w:val="hybridMultilevel"/>
    <w:tmpl w:val="63902518"/>
    <w:lvl w:ilvl="0" w:tplc="6310E434">
      <w:start w:val="7"/>
      <w:numFmt w:val="bullet"/>
      <w:lvlText w:val="-"/>
      <w:lvlJc w:val="left"/>
      <w:pPr>
        <w:ind w:left="720" w:hanging="360"/>
      </w:pPr>
      <w:rPr>
        <w:rFonts w:ascii="Helvetica" w:eastAsia="MS ??" w:hAnsi="Helvetica"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37"/>
  </w:num>
  <w:num w:numId="13">
    <w:abstractNumId w:val="23"/>
  </w:num>
  <w:num w:numId="14">
    <w:abstractNumId w:val="40"/>
  </w:num>
  <w:num w:numId="15">
    <w:abstractNumId w:val="43"/>
  </w:num>
  <w:num w:numId="16">
    <w:abstractNumId w:val="26"/>
  </w:num>
  <w:num w:numId="17">
    <w:abstractNumId w:val="29"/>
  </w:num>
  <w:num w:numId="18">
    <w:abstractNumId w:val="27"/>
  </w:num>
  <w:num w:numId="19">
    <w:abstractNumId w:val="12"/>
  </w:num>
  <w:num w:numId="20">
    <w:abstractNumId w:val="16"/>
  </w:num>
  <w:num w:numId="21">
    <w:abstractNumId w:val="15"/>
  </w:num>
  <w:num w:numId="22">
    <w:abstractNumId w:val="25"/>
  </w:num>
  <w:num w:numId="23">
    <w:abstractNumId w:val="41"/>
  </w:num>
  <w:num w:numId="24">
    <w:abstractNumId w:val="10"/>
  </w:num>
  <w:num w:numId="25">
    <w:abstractNumId w:val="20"/>
  </w:num>
  <w:num w:numId="26">
    <w:abstractNumId w:val="32"/>
  </w:num>
  <w:num w:numId="27">
    <w:abstractNumId w:val="13"/>
  </w:num>
  <w:num w:numId="28">
    <w:abstractNumId w:val="22"/>
  </w:num>
  <w:num w:numId="29">
    <w:abstractNumId w:val="38"/>
  </w:num>
  <w:num w:numId="30">
    <w:abstractNumId w:val="28"/>
  </w:num>
  <w:num w:numId="31">
    <w:abstractNumId w:val="14"/>
  </w:num>
  <w:num w:numId="32">
    <w:abstractNumId w:val="24"/>
  </w:num>
  <w:num w:numId="33">
    <w:abstractNumId w:val="19"/>
  </w:num>
  <w:num w:numId="34">
    <w:abstractNumId w:val="31"/>
  </w:num>
  <w:num w:numId="35">
    <w:abstractNumId w:val="30"/>
  </w:num>
  <w:num w:numId="36">
    <w:abstractNumId w:val="21"/>
  </w:num>
  <w:num w:numId="37">
    <w:abstractNumId w:val="17"/>
  </w:num>
  <w:num w:numId="38">
    <w:abstractNumId w:val="33"/>
  </w:num>
  <w:num w:numId="39">
    <w:abstractNumId w:val="42"/>
  </w:num>
  <w:num w:numId="40">
    <w:abstractNumId w:val="36"/>
  </w:num>
  <w:num w:numId="4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4"/>
  </w:num>
  <w:num w:numId="44">
    <w:abstractNumId w:val="35"/>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41A"/>
    <w:rsid w:val="0001198F"/>
    <w:rsid w:val="0001327C"/>
    <w:rsid w:val="00025467"/>
    <w:rsid w:val="000414EB"/>
    <w:rsid w:val="0004378B"/>
    <w:rsid w:val="000445E7"/>
    <w:rsid w:val="000473E8"/>
    <w:rsid w:val="00060FC5"/>
    <w:rsid w:val="00072250"/>
    <w:rsid w:val="000A46ED"/>
    <w:rsid w:val="000A5E36"/>
    <w:rsid w:val="000C2693"/>
    <w:rsid w:val="000D065B"/>
    <w:rsid w:val="000D079B"/>
    <w:rsid w:val="000D1B90"/>
    <w:rsid w:val="000D4DCE"/>
    <w:rsid w:val="000E1455"/>
    <w:rsid w:val="000E7BB0"/>
    <w:rsid w:val="000F1972"/>
    <w:rsid w:val="00104E93"/>
    <w:rsid w:val="00110E8F"/>
    <w:rsid w:val="0012256F"/>
    <w:rsid w:val="00127543"/>
    <w:rsid w:val="0013349B"/>
    <w:rsid w:val="0013412D"/>
    <w:rsid w:val="00135385"/>
    <w:rsid w:val="001443C5"/>
    <w:rsid w:val="00170C11"/>
    <w:rsid w:val="001728EC"/>
    <w:rsid w:val="00186837"/>
    <w:rsid w:val="00190E06"/>
    <w:rsid w:val="001943DC"/>
    <w:rsid w:val="00194412"/>
    <w:rsid w:val="00196F90"/>
    <w:rsid w:val="001A36A5"/>
    <w:rsid w:val="001A5467"/>
    <w:rsid w:val="001C0070"/>
    <w:rsid w:val="001C36C0"/>
    <w:rsid w:val="001D4E49"/>
    <w:rsid w:val="001D5F00"/>
    <w:rsid w:val="001E411D"/>
    <w:rsid w:val="001F4531"/>
    <w:rsid w:val="001F7624"/>
    <w:rsid w:val="0020562F"/>
    <w:rsid w:val="00205C2A"/>
    <w:rsid w:val="00206175"/>
    <w:rsid w:val="00207E3F"/>
    <w:rsid w:val="00242B56"/>
    <w:rsid w:val="00244BAE"/>
    <w:rsid w:val="002506D8"/>
    <w:rsid w:val="0025139C"/>
    <w:rsid w:val="00253063"/>
    <w:rsid w:val="00257148"/>
    <w:rsid w:val="00257742"/>
    <w:rsid w:val="00264360"/>
    <w:rsid w:val="002707DB"/>
    <w:rsid w:val="00270970"/>
    <w:rsid w:val="002727C6"/>
    <w:rsid w:val="002A4B88"/>
    <w:rsid w:val="002A642F"/>
    <w:rsid w:val="002F10CE"/>
    <w:rsid w:val="00300435"/>
    <w:rsid w:val="00334734"/>
    <w:rsid w:val="003444AD"/>
    <w:rsid w:val="00350845"/>
    <w:rsid w:val="00367F15"/>
    <w:rsid w:val="00382A34"/>
    <w:rsid w:val="0038434A"/>
    <w:rsid w:val="003922FD"/>
    <w:rsid w:val="00393DD2"/>
    <w:rsid w:val="00397856"/>
    <w:rsid w:val="003A6D15"/>
    <w:rsid w:val="003B2911"/>
    <w:rsid w:val="003B78AA"/>
    <w:rsid w:val="003C4790"/>
    <w:rsid w:val="003D04A7"/>
    <w:rsid w:val="003D43C9"/>
    <w:rsid w:val="003F79E1"/>
    <w:rsid w:val="004135DC"/>
    <w:rsid w:val="00421E94"/>
    <w:rsid w:val="00432FD0"/>
    <w:rsid w:val="00434006"/>
    <w:rsid w:val="00441B07"/>
    <w:rsid w:val="00442216"/>
    <w:rsid w:val="0045306E"/>
    <w:rsid w:val="00454F81"/>
    <w:rsid w:val="00455876"/>
    <w:rsid w:val="004569C6"/>
    <w:rsid w:val="00457733"/>
    <w:rsid w:val="00457922"/>
    <w:rsid w:val="00460F2A"/>
    <w:rsid w:val="00465B17"/>
    <w:rsid w:val="00482892"/>
    <w:rsid w:val="004915C7"/>
    <w:rsid w:val="00493F2C"/>
    <w:rsid w:val="004A0B8A"/>
    <w:rsid w:val="004A21BE"/>
    <w:rsid w:val="004A466E"/>
    <w:rsid w:val="004B7980"/>
    <w:rsid w:val="004C6975"/>
    <w:rsid w:val="004F0978"/>
    <w:rsid w:val="004F2F9F"/>
    <w:rsid w:val="005053A1"/>
    <w:rsid w:val="005115F2"/>
    <w:rsid w:val="00512AF2"/>
    <w:rsid w:val="005277F5"/>
    <w:rsid w:val="00530FE6"/>
    <w:rsid w:val="0054767D"/>
    <w:rsid w:val="00550789"/>
    <w:rsid w:val="00554CD9"/>
    <w:rsid w:val="00583C22"/>
    <w:rsid w:val="005844B3"/>
    <w:rsid w:val="005903C3"/>
    <w:rsid w:val="00591C70"/>
    <w:rsid w:val="00594BBA"/>
    <w:rsid w:val="005A2FF3"/>
    <w:rsid w:val="005B5D7D"/>
    <w:rsid w:val="005D36CB"/>
    <w:rsid w:val="005F1863"/>
    <w:rsid w:val="005F1FA9"/>
    <w:rsid w:val="00605CC1"/>
    <w:rsid w:val="0061188C"/>
    <w:rsid w:val="006266EA"/>
    <w:rsid w:val="00630539"/>
    <w:rsid w:val="0064093D"/>
    <w:rsid w:val="00656CCC"/>
    <w:rsid w:val="00660996"/>
    <w:rsid w:val="00664173"/>
    <w:rsid w:val="006773D7"/>
    <w:rsid w:val="0067741A"/>
    <w:rsid w:val="00681B56"/>
    <w:rsid w:val="00683300"/>
    <w:rsid w:val="0068465A"/>
    <w:rsid w:val="00694612"/>
    <w:rsid w:val="006A08F8"/>
    <w:rsid w:val="006A5A29"/>
    <w:rsid w:val="006B4504"/>
    <w:rsid w:val="006E1D95"/>
    <w:rsid w:val="006E5FB0"/>
    <w:rsid w:val="006F32CF"/>
    <w:rsid w:val="006F6C61"/>
    <w:rsid w:val="00701F8D"/>
    <w:rsid w:val="00703E91"/>
    <w:rsid w:val="0071062E"/>
    <w:rsid w:val="0071689A"/>
    <w:rsid w:val="00745CF9"/>
    <w:rsid w:val="00775FF9"/>
    <w:rsid w:val="00777F87"/>
    <w:rsid w:val="00786152"/>
    <w:rsid w:val="00795751"/>
    <w:rsid w:val="007A2ECC"/>
    <w:rsid w:val="007A5A9A"/>
    <w:rsid w:val="007E5E34"/>
    <w:rsid w:val="007F1F15"/>
    <w:rsid w:val="00800387"/>
    <w:rsid w:val="008044F7"/>
    <w:rsid w:val="008264F2"/>
    <w:rsid w:val="0084022B"/>
    <w:rsid w:val="0084304E"/>
    <w:rsid w:val="00853329"/>
    <w:rsid w:val="0086209B"/>
    <w:rsid w:val="008714BF"/>
    <w:rsid w:val="00873E6A"/>
    <w:rsid w:val="00882F98"/>
    <w:rsid w:val="00884EAA"/>
    <w:rsid w:val="00887107"/>
    <w:rsid w:val="008A1692"/>
    <w:rsid w:val="008C0E09"/>
    <w:rsid w:val="008D2DFD"/>
    <w:rsid w:val="008E0B55"/>
    <w:rsid w:val="008E6D74"/>
    <w:rsid w:val="008F2250"/>
    <w:rsid w:val="008F2F6A"/>
    <w:rsid w:val="0090516B"/>
    <w:rsid w:val="009121C9"/>
    <w:rsid w:val="00913DEC"/>
    <w:rsid w:val="00931A13"/>
    <w:rsid w:val="0094327D"/>
    <w:rsid w:val="00956FB0"/>
    <w:rsid w:val="009637BB"/>
    <w:rsid w:val="00991BCE"/>
    <w:rsid w:val="009B24F8"/>
    <w:rsid w:val="009B7D9E"/>
    <w:rsid w:val="009C2097"/>
    <w:rsid w:val="009C4100"/>
    <w:rsid w:val="009D6E53"/>
    <w:rsid w:val="009E32BC"/>
    <w:rsid w:val="009E4A83"/>
    <w:rsid w:val="009F094B"/>
    <w:rsid w:val="00A127DC"/>
    <w:rsid w:val="00A25B28"/>
    <w:rsid w:val="00A27FEB"/>
    <w:rsid w:val="00A34A20"/>
    <w:rsid w:val="00A36292"/>
    <w:rsid w:val="00A72230"/>
    <w:rsid w:val="00A8335D"/>
    <w:rsid w:val="00A87D6C"/>
    <w:rsid w:val="00A954C7"/>
    <w:rsid w:val="00AA332F"/>
    <w:rsid w:val="00AB1AA5"/>
    <w:rsid w:val="00AB46D6"/>
    <w:rsid w:val="00AF0D6A"/>
    <w:rsid w:val="00AF1D20"/>
    <w:rsid w:val="00AF2B18"/>
    <w:rsid w:val="00B32C02"/>
    <w:rsid w:val="00B40B5A"/>
    <w:rsid w:val="00B41C96"/>
    <w:rsid w:val="00B551ED"/>
    <w:rsid w:val="00B55F9B"/>
    <w:rsid w:val="00B65567"/>
    <w:rsid w:val="00B6690F"/>
    <w:rsid w:val="00B760FC"/>
    <w:rsid w:val="00B817DB"/>
    <w:rsid w:val="00B90C34"/>
    <w:rsid w:val="00B97D2A"/>
    <w:rsid w:val="00BB19CA"/>
    <w:rsid w:val="00BB6F7D"/>
    <w:rsid w:val="00BB72C3"/>
    <w:rsid w:val="00BC4C18"/>
    <w:rsid w:val="00BD14F1"/>
    <w:rsid w:val="00BD4C3B"/>
    <w:rsid w:val="00BF3C32"/>
    <w:rsid w:val="00C01495"/>
    <w:rsid w:val="00C12C1F"/>
    <w:rsid w:val="00C1682F"/>
    <w:rsid w:val="00C61658"/>
    <w:rsid w:val="00C6168B"/>
    <w:rsid w:val="00C810FC"/>
    <w:rsid w:val="00C84327"/>
    <w:rsid w:val="00CA1824"/>
    <w:rsid w:val="00CA467B"/>
    <w:rsid w:val="00CB7603"/>
    <w:rsid w:val="00CC5DFC"/>
    <w:rsid w:val="00CD3E62"/>
    <w:rsid w:val="00CE5639"/>
    <w:rsid w:val="00CE6B29"/>
    <w:rsid w:val="00D00693"/>
    <w:rsid w:val="00D16216"/>
    <w:rsid w:val="00D16541"/>
    <w:rsid w:val="00D30D2D"/>
    <w:rsid w:val="00D474E1"/>
    <w:rsid w:val="00D75143"/>
    <w:rsid w:val="00D75763"/>
    <w:rsid w:val="00D7733B"/>
    <w:rsid w:val="00D85C1F"/>
    <w:rsid w:val="00D867A8"/>
    <w:rsid w:val="00DB4B9D"/>
    <w:rsid w:val="00DD3CE0"/>
    <w:rsid w:val="00DD4AE1"/>
    <w:rsid w:val="00DD53EE"/>
    <w:rsid w:val="00DD6496"/>
    <w:rsid w:val="00DF1385"/>
    <w:rsid w:val="00E03BD0"/>
    <w:rsid w:val="00E15100"/>
    <w:rsid w:val="00E169AD"/>
    <w:rsid w:val="00E22D6D"/>
    <w:rsid w:val="00E261DD"/>
    <w:rsid w:val="00E34816"/>
    <w:rsid w:val="00E41B61"/>
    <w:rsid w:val="00E6143C"/>
    <w:rsid w:val="00E64F1B"/>
    <w:rsid w:val="00EA0308"/>
    <w:rsid w:val="00EA4694"/>
    <w:rsid w:val="00EC1F5D"/>
    <w:rsid w:val="00EC32B0"/>
    <w:rsid w:val="00EC55AB"/>
    <w:rsid w:val="00ED377D"/>
    <w:rsid w:val="00ED3EFF"/>
    <w:rsid w:val="00ED494B"/>
    <w:rsid w:val="00EE0D7D"/>
    <w:rsid w:val="00EF04BA"/>
    <w:rsid w:val="00EF4C7C"/>
    <w:rsid w:val="00EF77D8"/>
    <w:rsid w:val="00F00613"/>
    <w:rsid w:val="00F10283"/>
    <w:rsid w:val="00F1765F"/>
    <w:rsid w:val="00F216E1"/>
    <w:rsid w:val="00F21B44"/>
    <w:rsid w:val="00F35883"/>
    <w:rsid w:val="00F905C5"/>
    <w:rsid w:val="00F9472E"/>
    <w:rsid w:val="00F953D0"/>
    <w:rsid w:val="00F968B6"/>
    <w:rsid w:val="00FA2D76"/>
    <w:rsid w:val="00FC3D9C"/>
    <w:rsid w:val="00FD02F2"/>
    <w:rsid w:val="00FD26C7"/>
    <w:rsid w:val="00FD6A77"/>
    <w:rsid w:val="00FD6E16"/>
    <w:rsid w:val="00FE662E"/>
    <w:rsid w:val="00FF1754"/>
    <w:rsid w:val="00FF1C2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14:docId w14:val="1571D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577">
      <w:marLeft w:val="0"/>
      <w:marRight w:val="0"/>
      <w:marTop w:val="0"/>
      <w:marBottom w:val="0"/>
      <w:divBdr>
        <w:top w:val="none" w:sz="0" w:space="0" w:color="auto"/>
        <w:left w:val="none" w:sz="0" w:space="0" w:color="auto"/>
        <w:bottom w:val="none" w:sz="0" w:space="0" w:color="auto"/>
        <w:right w:val="none" w:sz="0" w:space="0" w:color="auto"/>
      </w:divBdr>
    </w:div>
    <w:div w:id="10033578">
      <w:marLeft w:val="0"/>
      <w:marRight w:val="0"/>
      <w:marTop w:val="0"/>
      <w:marBottom w:val="0"/>
      <w:divBdr>
        <w:top w:val="none" w:sz="0" w:space="0" w:color="auto"/>
        <w:left w:val="none" w:sz="0" w:space="0" w:color="auto"/>
        <w:bottom w:val="none" w:sz="0" w:space="0" w:color="auto"/>
        <w:right w:val="none" w:sz="0" w:space="0" w:color="auto"/>
      </w:divBdr>
    </w:div>
    <w:div w:id="10033579">
      <w:marLeft w:val="0"/>
      <w:marRight w:val="0"/>
      <w:marTop w:val="0"/>
      <w:marBottom w:val="0"/>
      <w:divBdr>
        <w:top w:val="none" w:sz="0" w:space="0" w:color="auto"/>
        <w:left w:val="none" w:sz="0" w:space="0" w:color="auto"/>
        <w:bottom w:val="none" w:sz="0" w:space="0" w:color="auto"/>
        <w:right w:val="none" w:sz="0" w:space="0" w:color="auto"/>
      </w:divBdr>
    </w:div>
    <w:div w:id="10033580">
      <w:marLeft w:val="0"/>
      <w:marRight w:val="0"/>
      <w:marTop w:val="0"/>
      <w:marBottom w:val="0"/>
      <w:divBdr>
        <w:top w:val="none" w:sz="0" w:space="0" w:color="auto"/>
        <w:left w:val="none" w:sz="0" w:space="0" w:color="auto"/>
        <w:bottom w:val="none" w:sz="0" w:space="0" w:color="auto"/>
        <w:right w:val="none" w:sz="0" w:space="0" w:color="auto"/>
      </w:divBdr>
    </w:div>
    <w:div w:id="10033581">
      <w:marLeft w:val="0"/>
      <w:marRight w:val="0"/>
      <w:marTop w:val="0"/>
      <w:marBottom w:val="0"/>
      <w:divBdr>
        <w:top w:val="none" w:sz="0" w:space="0" w:color="auto"/>
        <w:left w:val="none" w:sz="0" w:space="0" w:color="auto"/>
        <w:bottom w:val="none" w:sz="0" w:space="0" w:color="auto"/>
        <w:right w:val="none" w:sz="0" w:space="0" w:color="auto"/>
      </w:divBdr>
    </w:div>
    <w:div w:id="10033582">
      <w:marLeft w:val="0"/>
      <w:marRight w:val="0"/>
      <w:marTop w:val="0"/>
      <w:marBottom w:val="0"/>
      <w:divBdr>
        <w:top w:val="none" w:sz="0" w:space="0" w:color="auto"/>
        <w:left w:val="none" w:sz="0" w:space="0" w:color="auto"/>
        <w:bottom w:val="none" w:sz="0" w:space="0" w:color="auto"/>
        <w:right w:val="none" w:sz="0" w:space="0" w:color="auto"/>
      </w:divBdr>
    </w:div>
    <w:div w:id="10033583">
      <w:marLeft w:val="0"/>
      <w:marRight w:val="0"/>
      <w:marTop w:val="0"/>
      <w:marBottom w:val="0"/>
      <w:divBdr>
        <w:top w:val="none" w:sz="0" w:space="0" w:color="auto"/>
        <w:left w:val="none" w:sz="0" w:space="0" w:color="auto"/>
        <w:bottom w:val="none" w:sz="0" w:space="0" w:color="auto"/>
        <w:right w:val="none" w:sz="0" w:space="0" w:color="auto"/>
      </w:divBdr>
    </w:div>
    <w:div w:id="10033584">
      <w:marLeft w:val="0"/>
      <w:marRight w:val="0"/>
      <w:marTop w:val="0"/>
      <w:marBottom w:val="0"/>
      <w:divBdr>
        <w:top w:val="none" w:sz="0" w:space="0" w:color="auto"/>
        <w:left w:val="none" w:sz="0" w:space="0" w:color="auto"/>
        <w:bottom w:val="none" w:sz="0" w:space="0" w:color="auto"/>
        <w:right w:val="none" w:sz="0" w:space="0" w:color="auto"/>
      </w:divBdr>
    </w:div>
    <w:div w:id="10033585">
      <w:marLeft w:val="0"/>
      <w:marRight w:val="0"/>
      <w:marTop w:val="0"/>
      <w:marBottom w:val="0"/>
      <w:divBdr>
        <w:top w:val="none" w:sz="0" w:space="0" w:color="auto"/>
        <w:left w:val="none" w:sz="0" w:space="0" w:color="auto"/>
        <w:bottom w:val="none" w:sz="0" w:space="0" w:color="auto"/>
        <w:right w:val="none" w:sz="0" w:space="0" w:color="auto"/>
      </w:divBdr>
    </w:div>
    <w:div w:id="10033586">
      <w:marLeft w:val="0"/>
      <w:marRight w:val="0"/>
      <w:marTop w:val="0"/>
      <w:marBottom w:val="0"/>
      <w:divBdr>
        <w:top w:val="none" w:sz="0" w:space="0" w:color="auto"/>
        <w:left w:val="none" w:sz="0" w:space="0" w:color="auto"/>
        <w:bottom w:val="none" w:sz="0" w:space="0" w:color="auto"/>
        <w:right w:val="none" w:sz="0" w:space="0" w:color="auto"/>
      </w:divBdr>
    </w:div>
    <w:div w:id="10033587">
      <w:marLeft w:val="0"/>
      <w:marRight w:val="0"/>
      <w:marTop w:val="0"/>
      <w:marBottom w:val="0"/>
      <w:divBdr>
        <w:top w:val="none" w:sz="0" w:space="0" w:color="auto"/>
        <w:left w:val="none" w:sz="0" w:space="0" w:color="auto"/>
        <w:bottom w:val="none" w:sz="0" w:space="0" w:color="auto"/>
        <w:right w:val="none" w:sz="0" w:space="0" w:color="auto"/>
      </w:divBdr>
    </w:div>
    <w:div w:id="10033588">
      <w:marLeft w:val="0"/>
      <w:marRight w:val="0"/>
      <w:marTop w:val="0"/>
      <w:marBottom w:val="0"/>
      <w:divBdr>
        <w:top w:val="none" w:sz="0" w:space="0" w:color="auto"/>
        <w:left w:val="none" w:sz="0" w:space="0" w:color="auto"/>
        <w:bottom w:val="none" w:sz="0" w:space="0" w:color="auto"/>
        <w:right w:val="none" w:sz="0" w:space="0" w:color="auto"/>
      </w:divBdr>
    </w:div>
    <w:div w:id="10033589">
      <w:marLeft w:val="0"/>
      <w:marRight w:val="0"/>
      <w:marTop w:val="0"/>
      <w:marBottom w:val="0"/>
      <w:divBdr>
        <w:top w:val="none" w:sz="0" w:space="0" w:color="auto"/>
        <w:left w:val="none" w:sz="0" w:space="0" w:color="auto"/>
        <w:bottom w:val="none" w:sz="0" w:space="0" w:color="auto"/>
        <w:right w:val="none" w:sz="0" w:space="0" w:color="auto"/>
      </w:divBdr>
    </w:div>
    <w:div w:id="10033590">
      <w:marLeft w:val="0"/>
      <w:marRight w:val="0"/>
      <w:marTop w:val="0"/>
      <w:marBottom w:val="0"/>
      <w:divBdr>
        <w:top w:val="none" w:sz="0" w:space="0" w:color="auto"/>
        <w:left w:val="none" w:sz="0" w:space="0" w:color="auto"/>
        <w:bottom w:val="none" w:sz="0" w:space="0" w:color="auto"/>
        <w:right w:val="none" w:sz="0" w:space="0" w:color="auto"/>
      </w:divBdr>
    </w:div>
    <w:div w:id="10033591">
      <w:marLeft w:val="0"/>
      <w:marRight w:val="0"/>
      <w:marTop w:val="0"/>
      <w:marBottom w:val="0"/>
      <w:divBdr>
        <w:top w:val="none" w:sz="0" w:space="0" w:color="auto"/>
        <w:left w:val="none" w:sz="0" w:space="0" w:color="auto"/>
        <w:bottom w:val="none" w:sz="0" w:space="0" w:color="auto"/>
        <w:right w:val="none" w:sz="0" w:space="0" w:color="auto"/>
      </w:divBdr>
    </w:div>
    <w:div w:id="10033592">
      <w:marLeft w:val="0"/>
      <w:marRight w:val="0"/>
      <w:marTop w:val="0"/>
      <w:marBottom w:val="0"/>
      <w:divBdr>
        <w:top w:val="none" w:sz="0" w:space="0" w:color="auto"/>
        <w:left w:val="none" w:sz="0" w:space="0" w:color="auto"/>
        <w:bottom w:val="none" w:sz="0" w:space="0" w:color="auto"/>
        <w:right w:val="none" w:sz="0" w:space="0" w:color="auto"/>
      </w:divBdr>
    </w:div>
    <w:div w:id="10033593">
      <w:marLeft w:val="0"/>
      <w:marRight w:val="0"/>
      <w:marTop w:val="0"/>
      <w:marBottom w:val="0"/>
      <w:divBdr>
        <w:top w:val="none" w:sz="0" w:space="0" w:color="auto"/>
        <w:left w:val="none" w:sz="0" w:space="0" w:color="auto"/>
        <w:bottom w:val="none" w:sz="0" w:space="0" w:color="auto"/>
        <w:right w:val="none" w:sz="0" w:space="0" w:color="auto"/>
      </w:divBdr>
    </w:div>
    <w:div w:id="24327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apmej.org" TargetMode="External"/><Relationship Id="rId21" Type="http://schemas.openxmlformats.org/officeDocument/2006/relationships/hyperlink" Target="http://www.lamachi.com" TargetMode="External"/><Relationship Id="rId22" Type="http://schemas.openxmlformats.org/officeDocument/2006/relationships/hyperlink" Target="mailto:juan.dellatorre@lamachi.com" TargetMode="External"/><Relationship Id="rId23" Type="http://schemas.openxmlformats.org/officeDocument/2006/relationships/hyperlink" Target="http://www.lamachi.com" TargetMode="External"/><Relationship Id="rId24" Type="http://schemas.openxmlformats.org/officeDocument/2006/relationships/hyperlink" Target="http://www.facebook.com/agencialamachi" TargetMode="External"/><Relationship Id="rId25" Type="http://schemas.openxmlformats.org/officeDocument/2006/relationships/hyperlink" Target="http://www.twitter.com/agencialamachi" TargetMode="External"/><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footer" Target="footer1.xml"/><Relationship Id="rId2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3.xml"/><Relationship Id="rId31" Type="http://schemas.openxmlformats.org/officeDocument/2006/relationships/footer" Target="footer3.xml"/><Relationship Id="rId32" Type="http://schemas.openxmlformats.org/officeDocument/2006/relationships/fontTable" Target="fontTable.xml"/><Relationship Id="rId9" Type="http://schemas.openxmlformats.org/officeDocument/2006/relationships/hyperlink" Target="https://www.facebook.com/thepopevideo"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acebook.com/ElVideodelPapa" TargetMode="External"/><Relationship Id="rId33" Type="http://schemas.openxmlformats.org/officeDocument/2006/relationships/theme" Target="theme/theme1.xml"/><Relationship Id="rId10" Type="http://schemas.openxmlformats.org/officeDocument/2006/relationships/hyperlink" Target="https://www.facebook.com/elvideodelpapa" TargetMode="External"/><Relationship Id="rId11" Type="http://schemas.openxmlformats.org/officeDocument/2006/relationships/hyperlink" Target="https://www.facebook.com/ilvideodelpapa" TargetMode="External"/><Relationship Id="rId12" Type="http://schemas.openxmlformats.org/officeDocument/2006/relationships/hyperlink" Target="https://www.facebook.com/lavideodupape" TargetMode="External"/><Relationship Id="rId13" Type="http://schemas.openxmlformats.org/officeDocument/2006/relationships/hyperlink" Target="https://www.facebook.com/ovideodopapa" TargetMode="External"/><Relationship Id="rId14" Type="http://schemas.openxmlformats.org/officeDocument/2006/relationships/hyperlink" Target="https://www.facebook.com/thepopevideocn" TargetMode="External"/><Relationship Id="rId15" Type="http://schemas.openxmlformats.org/officeDocument/2006/relationships/hyperlink" Target="https://www.facebook.com/thepopevideoar" TargetMode="External"/><Relationship Id="rId16" Type="http://schemas.openxmlformats.org/officeDocument/2006/relationships/hyperlink" Target="https://www.facebook.com/dasvideovompapst" TargetMode="External"/><Relationship Id="rId17" Type="http://schemas.openxmlformats.org/officeDocument/2006/relationships/hyperlink" Target="https://www.facebook.com/DeVideovandePaus" TargetMode="External"/><Relationship Id="rId18" Type="http://schemas.openxmlformats.org/officeDocument/2006/relationships/hyperlink" Target="https://www.facebook.com/ThePopeVideoHebrew" TargetMode="External"/><Relationship Id="rId19" Type="http://schemas.openxmlformats.org/officeDocument/2006/relationships/hyperlink" Target="http://www.facebook.com/elvideodelpapa"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 Id="rId3"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Relationship Id="rId3"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799</Words>
  <Characters>4397</Characters>
  <Application>Microsoft Macintosh Word</Application>
  <DocSecurity>0</DocSecurity>
  <Lines>36</Lines>
  <Paragraphs>10</Paragraphs>
  <ScaleCrop>false</ScaleCrop>
  <Company/>
  <LinksUpToDate>false</LinksUpToDate>
  <CharactersWithSpaces>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‰π©Ê≠´Ê§†‰±°Áï≥Ê§Ä„∏≤„ª∏Íîø„åã‰¨ÆÍç∞‰ûÆÔû§Óí°Ë™ÄÂúáÏßóÍæ¨ÈííÎ∂§ÈèäÍ£ä„•äÊè§ÈûÅ</dc:creator>
  <cp:keywords/>
  <dc:description/>
  <cp:lastModifiedBy>MacBook</cp:lastModifiedBy>
  <cp:revision>6</cp:revision>
  <cp:lastPrinted>2015-07-06T09:24:00Z</cp:lastPrinted>
  <dcterms:created xsi:type="dcterms:W3CDTF">2016-01-04T19:32:00Z</dcterms:created>
  <dcterms:modified xsi:type="dcterms:W3CDTF">2016-01-06T12:09:00Z</dcterms:modified>
</cp:coreProperties>
</file>