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8C8A9F" w14:textId="77777777" w:rsidR="009A4244" w:rsidRPr="006C6F3F" w:rsidRDefault="00AE7506" w:rsidP="009F09EA">
      <w:pPr>
        <w:spacing w:after="0"/>
        <w:jc w:val="center"/>
        <w:rPr>
          <w:rFonts w:ascii="Helvetica" w:hAnsi="Helvetica" w:cs="Arial"/>
          <w:b/>
          <w:bCs/>
          <w:color w:val="auto"/>
          <w:sz w:val="32"/>
          <w:szCs w:val="32"/>
          <w:lang w:val="pt-PT"/>
        </w:rPr>
      </w:pPr>
      <w:bookmarkStart w:id="0" w:name="_GoBack"/>
      <w:bookmarkEnd w:id="0"/>
      <w:r w:rsidRPr="006C6F3F">
        <w:rPr>
          <w:rFonts w:ascii="Helvetica" w:hAnsi="Helvetica" w:cs="Arial"/>
          <w:b/>
          <w:bCs/>
          <w:color w:val="auto"/>
          <w:sz w:val="32"/>
          <w:szCs w:val="32"/>
          <w:lang w:val="pt-PT"/>
        </w:rPr>
        <w:t>A ameaça à identidade dos povos indígenas,</w:t>
      </w:r>
    </w:p>
    <w:p w14:paraId="77AEBF44" w14:textId="77777777" w:rsidR="009A4244" w:rsidRPr="006C6F3F" w:rsidRDefault="00AE7506" w:rsidP="009F09EA">
      <w:pPr>
        <w:spacing w:after="0"/>
        <w:jc w:val="center"/>
        <w:rPr>
          <w:rFonts w:ascii="Helvetica" w:hAnsi="Helvetica" w:cs="Arial"/>
          <w:b/>
          <w:bCs/>
          <w:color w:val="auto"/>
          <w:sz w:val="32"/>
          <w:szCs w:val="32"/>
          <w:lang w:val="pt-PT"/>
        </w:rPr>
      </w:pPr>
      <w:r w:rsidRPr="006C6F3F">
        <w:rPr>
          <w:rFonts w:ascii="Helvetica" w:hAnsi="Helvetica" w:cs="Arial"/>
          <w:b/>
          <w:bCs/>
          <w:color w:val="auto"/>
          <w:sz w:val="32"/>
          <w:szCs w:val="32"/>
          <w:lang w:val="pt-PT"/>
        </w:rPr>
        <w:t>preocupação de Francisco em O Vídeo do Papa de julho</w:t>
      </w:r>
    </w:p>
    <w:p w14:paraId="05EC8BD1" w14:textId="77777777" w:rsidR="009A4244" w:rsidRPr="006C6F3F" w:rsidRDefault="003929F4" w:rsidP="009F09EA">
      <w:pPr>
        <w:spacing w:after="0"/>
        <w:jc w:val="center"/>
        <w:rPr>
          <w:rFonts w:ascii="Helvetica" w:hAnsi="Helvetica" w:cs="Arial"/>
          <w:b/>
          <w:bCs/>
          <w:color w:val="auto"/>
          <w:lang w:val="pt-PT"/>
        </w:rPr>
      </w:pPr>
    </w:p>
    <w:p w14:paraId="5EBC8AFE" w14:textId="77777777" w:rsidR="00EE4A92" w:rsidRPr="006C6F3F" w:rsidRDefault="003929F4" w:rsidP="00851CF3">
      <w:pPr>
        <w:spacing w:after="0"/>
        <w:rPr>
          <w:rFonts w:ascii="Helvetica" w:hAnsi="Helvetica" w:cs="Arial"/>
          <w:b/>
          <w:bCs/>
          <w:color w:val="auto"/>
          <w:lang w:val="pt-PT"/>
        </w:rPr>
      </w:pPr>
    </w:p>
    <w:p w14:paraId="022D29B7" w14:textId="77777777" w:rsidR="009A4244" w:rsidRPr="006C6F3F" w:rsidRDefault="00AE7506" w:rsidP="006C6F3F">
      <w:pPr>
        <w:spacing w:after="0"/>
        <w:jc w:val="both"/>
        <w:rPr>
          <w:rFonts w:ascii="Helvetica" w:hAnsi="Helvetica"/>
          <w:i/>
          <w:lang w:val="pt-PT"/>
        </w:rPr>
      </w:pPr>
      <w:r w:rsidRPr="006C6F3F">
        <w:rPr>
          <w:rFonts w:ascii="Helvetica" w:hAnsi="Helvetica" w:cs="Arial"/>
          <w:i/>
          <w:color w:val="auto"/>
          <w:lang w:val="pt-PT"/>
        </w:rPr>
        <w:t xml:space="preserve">A </w:t>
      </w:r>
      <w:hyperlink r:id="rId7" w:history="1">
        <w:r w:rsidRPr="006C6F3F">
          <w:rPr>
            <w:rStyle w:val="Collegamentoipertestuale"/>
            <w:rFonts w:ascii="Helvetica" w:hAnsi="Helvetica"/>
            <w:i/>
            <w:lang w:val="pt-PT"/>
          </w:rPr>
          <w:t>Rede Mundial de Oração do Papa</w:t>
        </w:r>
      </w:hyperlink>
      <w:r w:rsidRPr="006C6F3F">
        <w:rPr>
          <w:rFonts w:ascii="Helvetica" w:hAnsi="Helvetica"/>
          <w:i/>
          <w:lang w:val="pt-PT"/>
        </w:rPr>
        <w:t xml:space="preserve"> apresentou a sétima edição de </w:t>
      </w:r>
      <w:hyperlink r:id="rId8" w:history="1">
        <w:r w:rsidRPr="006C6F3F">
          <w:rPr>
            <w:rStyle w:val="Collegamentoipertestuale"/>
            <w:rFonts w:ascii="Helvetica" w:hAnsi="Helvetica"/>
            <w:i/>
            <w:lang w:val="pt-PT"/>
          </w:rPr>
          <w:t>O Vídeo do Papa</w:t>
        </w:r>
      </w:hyperlink>
      <w:r w:rsidRPr="006C6F3F">
        <w:rPr>
          <w:rFonts w:ascii="Helvetica" w:hAnsi="Helvetica"/>
          <w:i/>
          <w:lang w:val="pt-PT"/>
        </w:rPr>
        <w:t>, a série de vídeos que criou para difundir as intenções mensais de Francisco pelos desafios da humanidade. No seu vídeo de julho pede que “os anseios mais profundos dos povos indígenas” sejam escutados.</w:t>
      </w:r>
    </w:p>
    <w:p w14:paraId="19A5F320" w14:textId="77777777" w:rsidR="00AA1807" w:rsidRPr="006C6F3F" w:rsidRDefault="003929F4" w:rsidP="006C6F3F">
      <w:pPr>
        <w:spacing w:after="0"/>
        <w:jc w:val="both"/>
        <w:rPr>
          <w:rFonts w:ascii="Helvetica" w:hAnsi="Helvetica"/>
          <w:i/>
          <w:lang w:val="pt-PT"/>
        </w:rPr>
      </w:pPr>
    </w:p>
    <w:p w14:paraId="0E6CDB76" w14:textId="77777777" w:rsidR="00AA1807" w:rsidRPr="006C6F3F" w:rsidRDefault="00AE7506" w:rsidP="006C6F3F">
      <w:pPr>
        <w:spacing w:after="0"/>
        <w:jc w:val="both"/>
        <w:rPr>
          <w:rFonts w:ascii="Helvetica" w:hAnsi="Helvetica"/>
          <w:lang w:val="pt-PT"/>
        </w:rPr>
      </w:pPr>
      <w:r w:rsidRPr="006C6F3F">
        <w:rPr>
          <w:rFonts w:ascii="Helvetica" w:hAnsi="Helvetica"/>
          <w:i/>
          <w:lang w:val="pt-PT"/>
        </w:rPr>
        <w:t xml:space="preserve">(Vaticano, 6 de julho de 2016). – </w:t>
      </w:r>
      <w:r w:rsidRPr="006C6F3F">
        <w:rPr>
          <w:rFonts w:ascii="Helvetica" w:hAnsi="Helvetica"/>
          <w:lang w:val="pt-PT"/>
        </w:rPr>
        <w:t>A</w:t>
      </w:r>
      <w:r w:rsidRPr="006C6F3F">
        <w:rPr>
          <w:rFonts w:ascii="Helvetica" w:hAnsi="Helvetica"/>
          <w:i/>
          <w:lang w:val="pt-PT"/>
        </w:rPr>
        <w:t xml:space="preserve"> </w:t>
      </w:r>
      <w:hyperlink r:id="rId9" w:history="1">
        <w:r w:rsidRPr="006C6F3F">
          <w:rPr>
            <w:rStyle w:val="Collegamentoipertestuale"/>
            <w:rFonts w:ascii="Helvetica" w:hAnsi="Helvetica"/>
            <w:i/>
            <w:lang w:val="pt-PT"/>
          </w:rPr>
          <w:t>Rede Mundial de Oração do Papa</w:t>
        </w:r>
      </w:hyperlink>
      <w:r w:rsidRPr="006C6F3F">
        <w:rPr>
          <w:rFonts w:ascii="Helvetica" w:hAnsi="Helvetica"/>
          <w:i/>
          <w:lang w:val="pt-PT"/>
        </w:rPr>
        <w:t xml:space="preserve"> </w:t>
      </w:r>
      <w:r w:rsidRPr="006C6F3F">
        <w:rPr>
          <w:rFonts w:ascii="Helvetica" w:hAnsi="Helvetica"/>
          <w:lang w:val="pt-PT"/>
        </w:rPr>
        <w:t>apresentou hoje “Respeito pelos povos indígenas”, o vídeo sobre a intenção de julho de 2016, que pede pelos povos indígenas, para que se respeitem o seu modo de vida, direitos e tradições, e para que os seus pedidos sejam escutados.</w:t>
      </w:r>
    </w:p>
    <w:p w14:paraId="012BF744" w14:textId="77777777" w:rsidR="00C85ACF" w:rsidRPr="006C6F3F" w:rsidRDefault="003929F4" w:rsidP="006C6F3F">
      <w:pPr>
        <w:spacing w:after="0"/>
        <w:jc w:val="both"/>
        <w:rPr>
          <w:rFonts w:ascii="Helvetica" w:hAnsi="Helvetica"/>
          <w:lang w:val="pt-PT"/>
        </w:rPr>
      </w:pPr>
    </w:p>
    <w:p w14:paraId="0EB9A46D" w14:textId="77777777" w:rsidR="00C85ACF" w:rsidRPr="006C6F3F" w:rsidRDefault="00AE7506" w:rsidP="006C6F3F">
      <w:pPr>
        <w:spacing w:after="0"/>
        <w:jc w:val="both"/>
        <w:rPr>
          <w:rFonts w:ascii="Helvetica" w:hAnsi="Helvetica"/>
          <w:lang w:val="pt-PT"/>
        </w:rPr>
      </w:pPr>
      <w:r w:rsidRPr="006C6F3F">
        <w:rPr>
          <w:rFonts w:ascii="Helvetica" w:hAnsi="Helvetica"/>
          <w:lang w:val="pt-PT"/>
        </w:rPr>
        <w:t xml:space="preserve">O Papa convida-nos a unirmo-nos à sua voz para difundir os desejos dos povos indígenas. “De todo o coração, peçamos que sejam respeitados os povos indígenas, ameaçados na sua identidade e até na sua existência”, afirma Francisco em </w:t>
      </w:r>
      <w:hyperlink r:id="rId10" w:history="1">
        <w:r w:rsidRPr="006C6F3F">
          <w:rPr>
            <w:rStyle w:val="Collegamentoipertestuale"/>
            <w:rFonts w:ascii="Helvetica" w:hAnsi="Helvetica"/>
            <w:lang w:val="pt-PT"/>
          </w:rPr>
          <w:t>O Vídeo do Papa</w:t>
        </w:r>
      </w:hyperlink>
      <w:r w:rsidRPr="006C6F3F">
        <w:rPr>
          <w:rFonts w:ascii="Helvetica" w:hAnsi="Helvetica"/>
          <w:lang w:val="pt-PT"/>
        </w:rPr>
        <w:t xml:space="preserve"> deste mês.</w:t>
      </w:r>
    </w:p>
    <w:p w14:paraId="02E5B056" w14:textId="77777777" w:rsidR="001B4B52" w:rsidRPr="006C6F3F" w:rsidRDefault="003929F4" w:rsidP="006C6F3F">
      <w:pPr>
        <w:spacing w:after="0"/>
        <w:jc w:val="both"/>
        <w:rPr>
          <w:rFonts w:ascii="Helvetica" w:hAnsi="Helvetica"/>
          <w:lang w:val="pt-PT"/>
        </w:rPr>
      </w:pPr>
    </w:p>
    <w:p w14:paraId="40AA7DD7" w14:textId="77777777" w:rsidR="001B4B52" w:rsidRPr="006C6F3F" w:rsidRDefault="00AE7506" w:rsidP="006C6F3F">
      <w:pPr>
        <w:spacing w:after="0"/>
        <w:jc w:val="both"/>
        <w:rPr>
          <w:rFonts w:ascii="Helvetica" w:hAnsi="Helvetica"/>
          <w:lang w:val="pt-PT"/>
        </w:rPr>
      </w:pPr>
      <w:r w:rsidRPr="006C6F3F">
        <w:rPr>
          <w:rFonts w:ascii="Helvetica" w:hAnsi="Helvetica"/>
          <w:lang w:val="pt-PT"/>
        </w:rPr>
        <w:t xml:space="preserve">“Às vezes podemos desconhecer a riqueza das culturas indígenas e as ameaças à sua identidade e até à sua existência. E, nesse contexto, podem aparecer o desprezo, as injustiças e o sofrimento. Mas, mesmo que este desafio de </w:t>
      </w:r>
      <w:hyperlink r:id="rId11" w:history="1">
        <w:r w:rsidRPr="006C6F3F">
          <w:rPr>
            <w:rStyle w:val="Collegamentoipertestuale"/>
            <w:rFonts w:ascii="Helvetica" w:hAnsi="Helvetica"/>
            <w:lang w:val="pt-PT"/>
          </w:rPr>
          <w:t>O Vídeo do Papa</w:t>
        </w:r>
      </w:hyperlink>
      <w:r w:rsidRPr="006C6F3F">
        <w:rPr>
          <w:rFonts w:ascii="Helvetica" w:hAnsi="Helvetica"/>
          <w:lang w:val="pt-PT"/>
        </w:rPr>
        <w:t xml:space="preserve">  pareça longínquo, Francisco pede-nos para abrirmos os horizontes para descobrir a riqueza cultural destes povos e o seu cuidado pela Criação, a nossa ‘casa comum’. Abramos os nossos corações, informando-nos e mobilizando-nos por eles”, afirmou o P. Frédéric Fornos, SJ, Diretor Internacional da </w:t>
      </w:r>
      <w:hyperlink r:id="rId12" w:history="1">
        <w:r w:rsidRPr="006C6F3F">
          <w:rPr>
            <w:rStyle w:val="Collegamentoipertestuale"/>
            <w:rFonts w:ascii="Helvetica" w:hAnsi="Helvetica"/>
            <w:lang w:val="pt-PT"/>
          </w:rPr>
          <w:t>Rede Mundial de Oração do Papa</w:t>
        </w:r>
      </w:hyperlink>
      <w:r w:rsidRPr="006C6F3F">
        <w:rPr>
          <w:rFonts w:ascii="Helvetica" w:hAnsi="Helvetica"/>
          <w:lang w:val="pt-PT"/>
        </w:rPr>
        <w:t xml:space="preserve"> e da sua secção juvenil, o Movimento Eucarístico Juvenil (MEJ).</w:t>
      </w:r>
    </w:p>
    <w:p w14:paraId="67AA71D7" w14:textId="77777777" w:rsidR="00D92CD4" w:rsidRPr="006C6F3F" w:rsidRDefault="003929F4" w:rsidP="006C6F3F">
      <w:pPr>
        <w:spacing w:after="0"/>
        <w:jc w:val="both"/>
        <w:rPr>
          <w:rFonts w:ascii="Helvetica" w:hAnsi="Helvetica"/>
          <w:lang w:val="pt-PT"/>
        </w:rPr>
      </w:pPr>
    </w:p>
    <w:p w14:paraId="10DE3E45" w14:textId="77777777" w:rsidR="00EA4E07" w:rsidRPr="006C6F3F" w:rsidRDefault="00AE7506" w:rsidP="006C6F3F">
      <w:pPr>
        <w:spacing w:after="0"/>
        <w:jc w:val="both"/>
        <w:rPr>
          <w:rFonts w:ascii="Helvetica" w:hAnsi="Helvetica"/>
          <w:lang w:val="pt-PT"/>
        </w:rPr>
      </w:pPr>
      <w:r w:rsidRPr="006C6F3F">
        <w:rPr>
          <w:rFonts w:ascii="Helvetica" w:hAnsi="Helvetica"/>
          <w:lang w:val="pt-PT"/>
        </w:rPr>
        <w:t xml:space="preserve">De acordo com um relatório das Nações Unidas, os povos indígenas constituem cerca de 370 milhões da população mundial – aproximadamente 5% – e constituem um terço dos 900 milhões de pessoas em condições rurais extremamente pobres. Diariamente, as comunidades indígenas sofrem problemas de violência, marginalização, recolocação forçada, privação do direito à terra e inumeráveis outros abusos. </w:t>
      </w:r>
      <w:hyperlink r:id="rId13" w:history="1">
        <w:r w:rsidRPr="006C6F3F">
          <w:rPr>
            <w:rStyle w:val="Collegamentoipertestuale"/>
            <w:rFonts w:ascii="Helvetica" w:hAnsi="Helvetica"/>
            <w:lang w:val="pt-PT"/>
          </w:rPr>
          <w:t>O Vídeo do Papa</w:t>
        </w:r>
      </w:hyperlink>
      <w:r w:rsidRPr="006C6F3F">
        <w:rPr>
          <w:rFonts w:ascii="Helvetica" w:hAnsi="Helvetica"/>
          <w:lang w:val="pt-PT"/>
        </w:rPr>
        <w:t xml:space="preserve">, da </w:t>
      </w:r>
      <w:hyperlink r:id="rId14" w:history="1">
        <w:r w:rsidRPr="006C6F3F">
          <w:rPr>
            <w:rStyle w:val="Collegamentoipertestuale"/>
            <w:rFonts w:ascii="Helvetica" w:hAnsi="Helvetica"/>
            <w:lang w:val="pt-PT"/>
          </w:rPr>
          <w:t>Rede Mundial de Oração do Papa</w:t>
        </w:r>
      </w:hyperlink>
      <w:r w:rsidRPr="006C6F3F">
        <w:rPr>
          <w:rFonts w:ascii="Helvetica" w:hAnsi="Helvetica"/>
          <w:lang w:val="pt-PT"/>
        </w:rPr>
        <w:t>, procura dar a conhecer desafios da humanidade que se exprimem nas intenções de Francisco, como a deste mês, para que possamos, juntos, homens e mulheres de todo o mundo, mudar as coisas através da oração e do serviço.</w:t>
      </w:r>
    </w:p>
    <w:p w14:paraId="39078587" w14:textId="77777777" w:rsidR="00EA4E07" w:rsidRPr="006C6F3F" w:rsidRDefault="003929F4" w:rsidP="006C6F3F">
      <w:pPr>
        <w:spacing w:after="0"/>
        <w:jc w:val="both"/>
        <w:rPr>
          <w:rFonts w:ascii="Helvetica" w:hAnsi="Helvetica"/>
          <w:lang w:val="pt-PT"/>
        </w:rPr>
      </w:pPr>
      <w:hyperlink r:id="rId15" w:history="1">
        <w:r w:rsidR="00AE7506" w:rsidRPr="006C6F3F">
          <w:rPr>
            <w:rStyle w:val="Collegamentoipertestuale"/>
            <w:rFonts w:ascii="Helvetica" w:hAnsi="Helvetica"/>
            <w:lang w:val="pt-PT"/>
          </w:rPr>
          <w:t>O Vídeo do Papa</w:t>
        </w:r>
      </w:hyperlink>
      <w:r w:rsidR="00AE7506" w:rsidRPr="006C6F3F">
        <w:rPr>
          <w:rFonts w:ascii="Helvetica" w:hAnsi="Helvetica"/>
          <w:lang w:val="pt-PT"/>
        </w:rPr>
        <w:t xml:space="preserve">, concebido e produzido por </w:t>
      </w:r>
      <w:r>
        <w:fldChar w:fldCharType="begin"/>
      </w:r>
      <w:r>
        <w:instrText xml:space="preserve"> HYPERLINK "http://www.lamachi.com" </w:instrText>
      </w:r>
      <w:r>
        <w:fldChar w:fldCharType="separate"/>
      </w:r>
      <w:r w:rsidR="00AE7506" w:rsidRPr="006C6F3F">
        <w:rPr>
          <w:rStyle w:val="Collegamentoipertestuale"/>
          <w:rFonts w:ascii="Helvetica" w:hAnsi="Helvetica"/>
          <w:lang w:val="pt-PT"/>
        </w:rPr>
        <w:t>La Machi</w:t>
      </w:r>
      <w:r>
        <w:rPr>
          <w:rStyle w:val="Collegamentoipertestuale"/>
          <w:rFonts w:ascii="Helvetica" w:hAnsi="Helvetica"/>
          <w:lang w:val="pt-PT"/>
        </w:rPr>
        <w:fldChar w:fldCharType="end"/>
      </w:r>
      <w:r w:rsidR="00AE7506" w:rsidRPr="006C6F3F">
        <w:rPr>
          <w:rFonts w:ascii="Helvetica" w:hAnsi="Helvetica"/>
          <w:lang w:val="pt-PT"/>
        </w:rPr>
        <w:t xml:space="preserve">, Comunicação para </w:t>
      </w:r>
      <w:r w:rsidR="00AE7506" w:rsidRPr="006C6F3F">
        <w:rPr>
          <w:rFonts w:ascii="Helvetica" w:hAnsi="Helvetica"/>
          <w:lang w:val="pt-PT"/>
        </w:rPr>
        <w:lastRenderedPageBreak/>
        <w:t xml:space="preserve">Boas Causas, conta com o apoio das seguintes instituições: </w:t>
      </w:r>
      <w:r>
        <w:fldChar w:fldCharType="begin"/>
      </w:r>
      <w:r>
        <w:instrText xml:space="preserve"> HYPERLINK "http://www.sjweb.info/" </w:instrText>
      </w:r>
      <w:r>
        <w:fldChar w:fldCharType="separate"/>
      </w:r>
      <w:r w:rsidR="00AE7506" w:rsidRPr="006C6F3F">
        <w:rPr>
          <w:rStyle w:val="Collegamentoipertestuale"/>
          <w:rFonts w:ascii="Helvetica" w:hAnsi="Helvetica" w:cs="Arial"/>
          <w:lang w:val="pt-PT"/>
        </w:rPr>
        <w:t>Society of Jesus</w:t>
      </w:r>
      <w:r>
        <w:rPr>
          <w:rStyle w:val="Collegamentoipertestuale"/>
          <w:rFonts w:ascii="Helvetica" w:hAnsi="Helvetica" w:cs="Arial"/>
          <w:lang w:val="pt-PT"/>
        </w:rPr>
        <w:fldChar w:fldCharType="end"/>
      </w:r>
      <w:r w:rsidR="00AE7506" w:rsidRPr="006C6F3F">
        <w:rPr>
          <w:rFonts w:ascii="Helvetica" w:hAnsi="Helvetica" w:cs="Arial"/>
          <w:color w:val="auto"/>
          <w:lang w:val="pt-PT"/>
        </w:rPr>
        <w:t xml:space="preserve">, </w:t>
      </w:r>
      <w:hyperlink r:id="rId16" w:history="1">
        <w:r w:rsidR="00AE7506" w:rsidRPr="006C6F3F">
          <w:rPr>
            <w:rStyle w:val="Collegamentoipertestuale"/>
            <w:rFonts w:ascii="Helvetica" w:hAnsi="Helvetica" w:cs="Arial"/>
            <w:lang w:val="pt-PT"/>
          </w:rPr>
          <w:t>IndigoMusic</w:t>
        </w:r>
      </w:hyperlink>
      <w:r w:rsidR="00AE7506" w:rsidRPr="006C6F3F">
        <w:rPr>
          <w:rFonts w:ascii="Helvetica" w:hAnsi="Helvetica" w:cs="Arial"/>
          <w:color w:val="auto"/>
          <w:lang w:val="pt-PT"/>
        </w:rPr>
        <w:t xml:space="preserve">, </w:t>
      </w:r>
      <w:hyperlink r:id="rId17" w:history="1">
        <w:r w:rsidR="00AE7506" w:rsidRPr="006C6F3F">
          <w:rPr>
            <w:rStyle w:val="Collegamentoipertestuale"/>
            <w:rFonts w:ascii="Helvetica" w:hAnsi="Helvetica" w:cs="Arial"/>
            <w:lang w:val="pt-PT"/>
          </w:rPr>
          <w:t>GettyImagesLatam</w:t>
        </w:r>
      </w:hyperlink>
      <w:r w:rsidR="00AE7506" w:rsidRPr="006C6F3F">
        <w:rPr>
          <w:rFonts w:ascii="Helvetica" w:hAnsi="Helvetica" w:cs="Arial"/>
          <w:color w:val="auto"/>
          <w:lang w:val="pt-PT"/>
        </w:rPr>
        <w:t xml:space="preserve">, </w:t>
      </w:r>
      <w:hyperlink r:id="rId18" w:history="1">
        <w:r w:rsidR="00AE7506" w:rsidRPr="006C6F3F">
          <w:rPr>
            <w:rStyle w:val="Collegamentoipertestuale"/>
            <w:rFonts w:ascii="Helvetica" w:hAnsi="Helvetica" w:cs="Arial"/>
            <w:lang w:val="pt-PT"/>
          </w:rPr>
          <w:t>R/GA</w:t>
        </w:r>
      </w:hyperlink>
      <w:r w:rsidR="00AE7506" w:rsidRPr="006C6F3F">
        <w:rPr>
          <w:rFonts w:ascii="Helvetica" w:hAnsi="Helvetica" w:cs="Arial"/>
          <w:color w:val="auto"/>
          <w:lang w:val="pt-PT"/>
        </w:rPr>
        <w:t xml:space="preserve">, com a colaboração do </w:t>
      </w:r>
      <w:hyperlink r:id="rId19" w:history="1">
        <w:r w:rsidR="00AE7506" w:rsidRPr="006C6F3F">
          <w:rPr>
            <w:rStyle w:val="Collegamentoipertestuale"/>
            <w:rFonts w:ascii="Helvetica" w:hAnsi="Helvetica"/>
            <w:lang w:val="pt-PT"/>
          </w:rPr>
          <w:t>Centro Televisivo Vaticano</w:t>
        </w:r>
      </w:hyperlink>
      <w:r w:rsidR="00AE7506" w:rsidRPr="006C6F3F">
        <w:rPr>
          <w:rFonts w:ascii="Helvetica" w:hAnsi="Helvetica"/>
          <w:lang w:val="pt-PT"/>
        </w:rPr>
        <w:t>.</w:t>
      </w:r>
      <w:r w:rsidR="00AE7506">
        <w:rPr>
          <w:rFonts w:ascii="Helvetica" w:hAnsi="Helvetica"/>
          <w:lang w:val="pt-PT"/>
        </w:rPr>
        <w:t xml:space="preserve"> </w:t>
      </w:r>
      <w:r w:rsidR="00AE7506" w:rsidRPr="009C7924">
        <w:rPr>
          <w:rFonts w:ascii="Helvetica" w:hAnsi="Helvetica"/>
          <w:lang w:val="pt-PT"/>
        </w:rPr>
        <w:t>Também agradecemos a</w:t>
      </w:r>
      <w:r w:rsidR="00AE7506">
        <w:rPr>
          <w:rFonts w:ascii="Helvetica" w:hAnsi="Helvetica"/>
          <w:lang w:val="pt-PT"/>
        </w:rPr>
        <w:t xml:space="preserve"> </w:t>
      </w:r>
      <w:hyperlink r:id="rId20" w:history="1">
        <w:r w:rsidR="00AE7506" w:rsidRPr="00E16EBC">
          <w:rPr>
            <w:rStyle w:val="Collegamentoipertestuale"/>
            <w:rFonts w:ascii="Helvetica" w:hAnsi="Helvetica" w:cs="Arial"/>
          </w:rPr>
          <w:t>Universidad Internacional de Catalunya</w:t>
        </w:r>
      </w:hyperlink>
      <w:r w:rsidR="00AE7506" w:rsidRPr="00E16EBC">
        <w:rPr>
          <w:rFonts w:ascii="Helvetica" w:hAnsi="Helvetica" w:cs="Arial"/>
          <w:color w:val="auto"/>
        </w:rPr>
        <w:t>.</w:t>
      </w:r>
    </w:p>
    <w:p w14:paraId="709A692D" w14:textId="77777777" w:rsidR="007D5E80" w:rsidRPr="006C6F3F" w:rsidRDefault="003929F4" w:rsidP="006C6F3F">
      <w:pPr>
        <w:spacing w:after="0"/>
        <w:jc w:val="both"/>
        <w:rPr>
          <w:rFonts w:ascii="Helvetica" w:hAnsi="Helvetica"/>
          <w:lang w:val="pt-PT"/>
        </w:rPr>
      </w:pPr>
    </w:p>
    <w:p w14:paraId="6EC1DB15" w14:textId="77777777" w:rsidR="007D5E80" w:rsidRPr="006C6F3F" w:rsidRDefault="00AE7506" w:rsidP="006C6F3F">
      <w:pPr>
        <w:spacing w:after="0"/>
        <w:jc w:val="both"/>
        <w:rPr>
          <w:rFonts w:ascii="Helvetica" w:hAnsi="Helvetica"/>
          <w:lang w:val="pt-PT"/>
        </w:rPr>
      </w:pPr>
      <w:r w:rsidRPr="006C6F3F">
        <w:rPr>
          <w:rFonts w:ascii="Helvetica" w:hAnsi="Helvetica"/>
          <w:lang w:val="pt-PT"/>
        </w:rPr>
        <w:t xml:space="preserve">O Vídeo do Papa é possível graças ao contributo desinteressado de muitas pessoas. Podes aceder a este </w:t>
      </w:r>
      <w:hyperlink r:id="rId21" w:history="1">
        <w:r w:rsidRPr="006C6F3F">
          <w:rPr>
            <w:rStyle w:val="Collegamentoipertestuale"/>
            <w:rFonts w:ascii="Helvetica" w:hAnsi="Helvetica"/>
            <w:lang w:val="pt-PT"/>
          </w:rPr>
          <w:t>link</w:t>
        </w:r>
      </w:hyperlink>
      <w:r w:rsidRPr="006C6F3F">
        <w:rPr>
          <w:rFonts w:ascii="Helvetica" w:hAnsi="Helvetica"/>
          <w:lang w:val="pt-PT"/>
        </w:rPr>
        <w:t xml:space="preserve"> e fazer o teu donativo.</w:t>
      </w:r>
    </w:p>
    <w:p w14:paraId="1DFE98A9" w14:textId="77777777" w:rsidR="007D5E80" w:rsidRPr="006C6F3F" w:rsidRDefault="003929F4" w:rsidP="004A14BC">
      <w:pPr>
        <w:spacing w:after="0"/>
        <w:jc w:val="both"/>
        <w:rPr>
          <w:rFonts w:ascii="Helvetica" w:hAnsi="Helvetica"/>
          <w:lang w:val="pt-PT"/>
        </w:rPr>
      </w:pPr>
    </w:p>
    <w:p w14:paraId="4B3351C0" w14:textId="77777777" w:rsidR="007D5E80" w:rsidRPr="006C6F3F" w:rsidRDefault="00AE7506" w:rsidP="006C6F3F">
      <w:pPr>
        <w:spacing w:after="0"/>
        <w:jc w:val="both"/>
        <w:rPr>
          <w:rFonts w:ascii="Helvetica" w:hAnsi="Helvetica"/>
          <w:lang w:val="pt-PT"/>
        </w:rPr>
      </w:pPr>
      <w:r w:rsidRPr="006C6F3F">
        <w:rPr>
          <w:rFonts w:ascii="Helvetica" w:hAnsi="Helvetica"/>
          <w:lang w:val="pt-PT"/>
        </w:rPr>
        <w:t xml:space="preserve">Alguns dados sobre </w:t>
      </w:r>
      <w:hyperlink r:id="rId22" w:history="1">
        <w:r w:rsidRPr="006C6F3F">
          <w:rPr>
            <w:rStyle w:val="Collegamentoipertestuale"/>
            <w:rFonts w:ascii="Helvetica" w:hAnsi="Helvetica"/>
            <w:lang w:val="pt-PT"/>
          </w:rPr>
          <w:t>O Vídeo do Papa</w:t>
        </w:r>
      </w:hyperlink>
      <w:r w:rsidRPr="006C6F3F">
        <w:rPr>
          <w:rFonts w:ascii="Helvetica" w:hAnsi="Helvetica"/>
          <w:lang w:val="pt-PT"/>
        </w:rPr>
        <w:t>:</w:t>
      </w:r>
    </w:p>
    <w:p w14:paraId="0AD42219" w14:textId="77777777" w:rsidR="007D5E80" w:rsidRPr="006C6F3F" w:rsidRDefault="00AE7506" w:rsidP="007D5E80">
      <w:pPr>
        <w:pStyle w:val="Paragrafoelenco"/>
        <w:numPr>
          <w:ilvl w:val="0"/>
          <w:numId w:val="47"/>
        </w:numPr>
        <w:jc w:val="both"/>
        <w:rPr>
          <w:rFonts w:ascii="Helvetica" w:hAnsi="Helvetica"/>
          <w:lang w:val="pt-PT"/>
        </w:rPr>
      </w:pPr>
      <w:r w:rsidRPr="006C6F3F">
        <w:rPr>
          <w:rFonts w:ascii="Helvetica" w:hAnsi="Helvetica"/>
          <w:lang w:val="pt-PT"/>
        </w:rPr>
        <w:t>Mais de 9 milhões de visualizações online.</w:t>
      </w:r>
    </w:p>
    <w:p w14:paraId="072CC96A" w14:textId="77777777" w:rsidR="007D5E80" w:rsidRPr="006C6F3F" w:rsidRDefault="00AE7506" w:rsidP="007D5E80">
      <w:pPr>
        <w:pStyle w:val="Paragrafoelenco"/>
        <w:numPr>
          <w:ilvl w:val="0"/>
          <w:numId w:val="47"/>
        </w:numPr>
        <w:jc w:val="both"/>
        <w:rPr>
          <w:rFonts w:ascii="Helvetica" w:hAnsi="Helvetica"/>
          <w:lang w:val="pt-PT"/>
        </w:rPr>
      </w:pPr>
      <w:r w:rsidRPr="006C6F3F">
        <w:rPr>
          <w:rFonts w:ascii="Helvetica" w:hAnsi="Helvetica"/>
          <w:lang w:val="pt-PT"/>
        </w:rPr>
        <w:t>Desde o seu lançamento, superou as 1.300 referências na imprensa, em todo o mundo e em diversos idiomas.</w:t>
      </w:r>
    </w:p>
    <w:p w14:paraId="5C37A10D" w14:textId="77777777" w:rsidR="007D5E80" w:rsidRPr="006C6F3F" w:rsidRDefault="00AE7506" w:rsidP="007D5E80">
      <w:pPr>
        <w:pStyle w:val="Paragrafoelenco"/>
        <w:numPr>
          <w:ilvl w:val="0"/>
          <w:numId w:val="47"/>
        </w:numPr>
        <w:jc w:val="both"/>
        <w:rPr>
          <w:rFonts w:ascii="Helvetica" w:hAnsi="Helvetica"/>
          <w:lang w:val="pt-PT"/>
        </w:rPr>
      </w:pPr>
      <w:r w:rsidRPr="006C6F3F">
        <w:rPr>
          <w:rFonts w:ascii="Helvetica" w:hAnsi="Helvetica"/>
          <w:lang w:val="pt-PT"/>
        </w:rPr>
        <w:t>Além deste último lançamento, foram publicadas as seguintes intenções:</w:t>
      </w:r>
    </w:p>
    <w:p w14:paraId="5D2A5CBE" w14:textId="77777777" w:rsidR="007D5E80" w:rsidRPr="006C6F3F" w:rsidRDefault="003929F4" w:rsidP="007D5E80">
      <w:pPr>
        <w:pStyle w:val="Paragrafoelenco"/>
        <w:numPr>
          <w:ilvl w:val="0"/>
          <w:numId w:val="48"/>
        </w:numPr>
        <w:jc w:val="both"/>
        <w:rPr>
          <w:rFonts w:ascii="Helvetica" w:hAnsi="Helvetica"/>
          <w:lang w:val="pt-PT"/>
        </w:rPr>
      </w:pPr>
      <w:hyperlink r:id="rId23" w:history="1">
        <w:r w:rsidR="00AE7506" w:rsidRPr="006C6F3F">
          <w:rPr>
            <w:rStyle w:val="Collegamentoipertestuale"/>
            <w:rFonts w:ascii="Helvetica" w:hAnsi="Helvetica"/>
            <w:lang w:val="pt-PT"/>
          </w:rPr>
          <w:t>O Diálogo interreligioso</w:t>
        </w:r>
      </w:hyperlink>
      <w:r w:rsidR="00AE7506" w:rsidRPr="006C6F3F">
        <w:rPr>
          <w:rFonts w:ascii="Helvetica" w:hAnsi="Helvetica"/>
          <w:lang w:val="pt-PT"/>
        </w:rPr>
        <w:t xml:space="preserve"> (janeiro);</w:t>
      </w:r>
    </w:p>
    <w:p w14:paraId="3D34C9E1" w14:textId="77777777" w:rsidR="007D5E80" w:rsidRPr="006C6F3F" w:rsidRDefault="003929F4" w:rsidP="007D5E80">
      <w:pPr>
        <w:pStyle w:val="Paragrafoelenco"/>
        <w:numPr>
          <w:ilvl w:val="0"/>
          <w:numId w:val="48"/>
        </w:numPr>
        <w:jc w:val="both"/>
        <w:rPr>
          <w:rFonts w:ascii="Helvetica" w:hAnsi="Helvetica"/>
          <w:lang w:val="pt-PT"/>
        </w:rPr>
      </w:pPr>
      <w:hyperlink r:id="rId24" w:history="1">
        <w:r w:rsidR="00AE7506" w:rsidRPr="006C6F3F">
          <w:rPr>
            <w:rStyle w:val="Collegamentoipertestuale"/>
            <w:rFonts w:ascii="Helvetica" w:hAnsi="Helvetica"/>
            <w:lang w:val="pt-PT"/>
          </w:rPr>
          <w:t>O Cuidado da Criação</w:t>
        </w:r>
      </w:hyperlink>
      <w:r w:rsidR="00AE7506" w:rsidRPr="006C6F3F">
        <w:rPr>
          <w:rFonts w:ascii="Helvetica" w:hAnsi="Helvetica"/>
          <w:lang w:val="pt-PT"/>
        </w:rPr>
        <w:t xml:space="preserve"> (fevereiro);</w:t>
      </w:r>
    </w:p>
    <w:p w14:paraId="2D3182F3" w14:textId="77777777" w:rsidR="007D5E80" w:rsidRPr="006C6F3F" w:rsidRDefault="003929F4" w:rsidP="007D5E80">
      <w:pPr>
        <w:pStyle w:val="Paragrafoelenco"/>
        <w:numPr>
          <w:ilvl w:val="0"/>
          <w:numId w:val="48"/>
        </w:numPr>
        <w:jc w:val="both"/>
        <w:rPr>
          <w:rFonts w:ascii="Helvetica" w:hAnsi="Helvetica"/>
          <w:lang w:val="pt-PT"/>
        </w:rPr>
      </w:pPr>
      <w:hyperlink r:id="rId25" w:history="1">
        <w:r w:rsidR="00AE7506" w:rsidRPr="006C6F3F">
          <w:rPr>
            <w:rStyle w:val="Collegamentoipertestuale"/>
            <w:rFonts w:ascii="Helvetica" w:hAnsi="Helvetica"/>
            <w:lang w:val="pt-PT"/>
          </w:rPr>
          <w:t>As crianças e as famílias em dificuldade</w:t>
        </w:r>
      </w:hyperlink>
      <w:r w:rsidR="00AE7506" w:rsidRPr="006C6F3F">
        <w:rPr>
          <w:rFonts w:ascii="Helvetica" w:hAnsi="Helvetica"/>
          <w:lang w:val="pt-PT"/>
        </w:rPr>
        <w:t xml:space="preserve"> (março);</w:t>
      </w:r>
    </w:p>
    <w:p w14:paraId="5F795F52" w14:textId="77777777" w:rsidR="007D5E80" w:rsidRPr="006C6F3F" w:rsidRDefault="003929F4" w:rsidP="007D5E80">
      <w:pPr>
        <w:pStyle w:val="Paragrafoelenco"/>
        <w:numPr>
          <w:ilvl w:val="0"/>
          <w:numId w:val="48"/>
        </w:numPr>
        <w:jc w:val="both"/>
        <w:rPr>
          <w:rFonts w:ascii="Helvetica" w:hAnsi="Helvetica"/>
          <w:lang w:val="pt-PT"/>
        </w:rPr>
      </w:pPr>
      <w:hyperlink r:id="rId26" w:history="1">
        <w:r w:rsidR="00AE7506" w:rsidRPr="006C6F3F">
          <w:rPr>
            <w:rStyle w:val="Collegamentoipertestuale"/>
            <w:rFonts w:ascii="Helvetica" w:hAnsi="Helvetica"/>
            <w:lang w:val="pt-PT"/>
          </w:rPr>
          <w:t>Os pequenos agricultores</w:t>
        </w:r>
      </w:hyperlink>
      <w:r w:rsidR="00AE7506" w:rsidRPr="006C6F3F">
        <w:rPr>
          <w:rFonts w:ascii="Helvetica" w:hAnsi="Helvetica"/>
          <w:lang w:val="pt-PT"/>
        </w:rPr>
        <w:t xml:space="preserve"> (abril);</w:t>
      </w:r>
    </w:p>
    <w:p w14:paraId="4E4AABB9" w14:textId="77777777" w:rsidR="007D5E80" w:rsidRPr="006C6F3F" w:rsidRDefault="003929F4" w:rsidP="007D5E80">
      <w:pPr>
        <w:pStyle w:val="Paragrafoelenco"/>
        <w:numPr>
          <w:ilvl w:val="0"/>
          <w:numId w:val="48"/>
        </w:numPr>
        <w:jc w:val="both"/>
        <w:rPr>
          <w:rFonts w:ascii="Helvetica" w:hAnsi="Helvetica"/>
          <w:lang w:val="pt-PT"/>
        </w:rPr>
      </w:pPr>
      <w:hyperlink r:id="rId27" w:history="1">
        <w:r w:rsidR="00AE7506" w:rsidRPr="006C6F3F">
          <w:rPr>
            <w:rStyle w:val="Collegamentoipertestuale"/>
            <w:rFonts w:ascii="Helvetica" w:hAnsi="Helvetica"/>
            <w:lang w:val="pt-PT"/>
          </w:rPr>
          <w:t>A mulher</w:t>
        </w:r>
      </w:hyperlink>
      <w:r w:rsidR="00AE7506" w:rsidRPr="006C6F3F">
        <w:rPr>
          <w:rFonts w:ascii="Helvetica" w:hAnsi="Helvetica"/>
          <w:lang w:val="pt-PT"/>
        </w:rPr>
        <w:t xml:space="preserve"> (maio).</w:t>
      </w:r>
    </w:p>
    <w:p w14:paraId="21AAB75E" w14:textId="77777777" w:rsidR="007D5E80" w:rsidRPr="006C6F3F" w:rsidRDefault="003929F4" w:rsidP="007D5E80">
      <w:pPr>
        <w:pStyle w:val="Paragrafoelenco"/>
        <w:numPr>
          <w:ilvl w:val="0"/>
          <w:numId w:val="48"/>
        </w:numPr>
        <w:jc w:val="both"/>
        <w:rPr>
          <w:rFonts w:ascii="Helvetica" w:hAnsi="Helvetica"/>
          <w:lang w:val="pt-PT"/>
        </w:rPr>
      </w:pPr>
      <w:hyperlink r:id="rId28" w:history="1">
        <w:r w:rsidR="00AE7506" w:rsidRPr="006C6F3F">
          <w:rPr>
            <w:rStyle w:val="Collegamentoipertestuale"/>
            <w:rFonts w:ascii="Helvetica" w:hAnsi="Helvetica"/>
            <w:lang w:val="pt-PT"/>
          </w:rPr>
          <w:t>Solidariedade nas cidades</w:t>
        </w:r>
      </w:hyperlink>
      <w:r w:rsidR="00AE7506" w:rsidRPr="006C6F3F">
        <w:rPr>
          <w:rFonts w:ascii="Helvetica" w:hAnsi="Helvetica"/>
          <w:lang w:val="pt-PT"/>
        </w:rPr>
        <w:t xml:space="preserve"> (junho)</w:t>
      </w:r>
    </w:p>
    <w:p w14:paraId="2D495EDA" w14:textId="77777777" w:rsidR="00175036" w:rsidRPr="006C6F3F" w:rsidRDefault="003929F4" w:rsidP="004A14BC">
      <w:pPr>
        <w:spacing w:after="0"/>
        <w:jc w:val="both"/>
        <w:rPr>
          <w:rFonts w:ascii="Helvetica" w:hAnsi="Helvetica"/>
          <w:lang w:val="pt-PT"/>
        </w:rPr>
      </w:pPr>
    </w:p>
    <w:p w14:paraId="72C89288" w14:textId="77777777" w:rsidR="00175036" w:rsidRPr="006C6F3F" w:rsidRDefault="00AE7506" w:rsidP="006C6F3F">
      <w:pPr>
        <w:spacing w:after="0"/>
        <w:rPr>
          <w:rFonts w:ascii="Helvetica" w:hAnsi="Helvetica"/>
          <w:b/>
          <w:u w:val="single"/>
          <w:lang w:val="pt-PT"/>
        </w:rPr>
      </w:pPr>
      <w:r w:rsidRPr="006C6F3F">
        <w:rPr>
          <w:rFonts w:ascii="Helvetica" w:hAnsi="Helvetica"/>
          <w:b/>
          <w:u w:val="single"/>
          <w:lang w:val="pt-PT"/>
        </w:rPr>
        <w:t>Onde se pode ver o vídeo?</w:t>
      </w:r>
    </w:p>
    <w:p w14:paraId="13AA543C" w14:textId="77777777" w:rsidR="00175036" w:rsidRPr="006C6F3F" w:rsidRDefault="00AE7506" w:rsidP="006C6F3F">
      <w:pPr>
        <w:pStyle w:val="Paragrafoelenco"/>
        <w:numPr>
          <w:ilvl w:val="0"/>
          <w:numId w:val="49"/>
        </w:numPr>
        <w:jc w:val="both"/>
        <w:rPr>
          <w:rFonts w:ascii="Helvetica" w:hAnsi="Helvetica"/>
          <w:lang w:val="pt-PT"/>
        </w:rPr>
      </w:pPr>
      <w:r w:rsidRPr="006C6F3F">
        <w:rPr>
          <w:rFonts w:ascii="Helvetica" w:hAnsi="Helvetica"/>
          <w:lang w:val="pt-PT"/>
        </w:rPr>
        <w:t>Web</w:t>
      </w:r>
      <w:r w:rsidR="006C6F3F" w:rsidRPr="006C6F3F">
        <w:rPr>
          <w:rFonts w:ascii="Helvetica" w:hAnsi="Helvetica"/>
          <w:lang w:val="pt-PT"/>
        </w:rPr>
        <w:t>:</w:t>
      </w:r>
      <w:r w:rsidRPr="006C6F3F">
        <w:rPr>
          <w:rFonts w:ascii="Helvetica" w:hAnsi="Helvetica"/>
          <w:lang w:val="pt-PT"/>
        </w:rPr>
        <w:t xml:space="preserve"> </w:t>
      </w:r>
      <w:hyperlink r:id="rId29" w:history="1">
        <w:r w:rsidRPr="006C6F3F">
          <w:rPr>
            <w:rStyle w:val="Collegamentoipertestuale"/>
            <w:rFonts w:ascii="Helvetica" w:hAnsi="Helvetica"/>
            <w:lang w:val="pt-PT"/>
          </w:rPr>
          <w:t>www.ovideodopapa.org</w:t>
        </w:r>
      </w:hyperlink>
    </w:p>
    <w:p w14:paraId="086E39C6" w14:textId="77777777" w:rsidR="00175036" w:rsidRPr="006C6F3F" w:rsidRDefault="00AE7506" w:rsidP="006C6F3F">
      <w:pPr>
        <w:pStyle w:val="Paragrafoelenco"/>
        <w:numPr>
          <w:ilvl w:val="0"/>
          <w:numId w:val="49"/>
        </w:numPr>
        <w:jc w:val="both"/>
        <w:rPr>
          <w:rFonts w:ascii="Helvetica" w:hAnsi="Helvetica"/>
          <w:lang w:val="pt-PT"/>
        </w:rPr>
      </w:pPr>
      <w:r w:rsidRPr="006C6F3F">
        <w:rPr>
          <w:rFonts w:ascii="Helvetica" w:hAnsi="Helvetica"/>
          <w:lang w:val="pt-PT"/>
        </w:rPr>
        <w:t>Y</w:t>
      </w:r>
      <w:r w:rsidR="006C6F3F">
        <w:rPr>
          <w:rFonts w:ascii="Helvetica" w:hAnsi="Helvetica"/>
          <w:lang w:val="pt-PT"/>
        </w:rPr>
        <w:t xml:space="preserve">T: </w:t>
      </w:r>
      <w:hyperlink r:id="rId30" w:history="1">
        <w:r w:rsidRPr="006C6F3F">
          <w:rPr>
            <w:rStyle w:val="Collegamentoipertestuale"/>
            <w:rFonts w:ascii="Helvetica" w:hAnsi="Helvetica"/>
            <w:sz w:val="23"/>
            <w:szCs w:val="23"/>
            <w:lang w:val="pt-PT"/>
          </w:rPr>
          <w:t>https://www.youtube.com/channel/UCj3F1SOuOBiM02OTbCrBJXA</w:t>
        </w:r>
      </w:hyperlink>
    </w:p>
    <w:p w14:paraId="07AB0859" w14:textId="77777777" w:rsidR="00F826DF" w:rsidRPr="006C6F3F" w:rsidRDefault="00AE7506" w:rsidP="00E01D12">
      <w:pPr>
        <w:pStyle w:val="Paragrafoelenco"/>
        <w:numPr>
          <w:ilvl w:val="0"/>
          <w:numId w:val="49"/>
        </w:numPr>
        <w:jc w:val="both"/>
        <w:rPr>
          <w:rFonts w:ascii="Helvetica" w:hAnsi="Helvetica"/>
          <w:lang w:val="pt-PT"/>
        </w:rPr>
      </w:pPr>
      <w:r w:rsidRPr="006C6F3F">
        <w:rPr>
          <w:rFonts w:ascii="Helvetica" w:hAnsi="Helvetica"/>
          <w:lang w:val="pt-PT"/>
        </w:rPr>
        <w:t>Facebook</w:t>
      </w:r>
      <w:r w:rsidR="006C6F3F" w:rsidRPr="006C6F3F">
        <w:rPr>
          <w:rFonts w:ascii="Helvetica" w:hAnsi="Helvetica"/>
          <w:lang w:val="pt-PT"/>
        </w:rPr>
        <w:t>:</w:t>
      </w:r>
      <w:r w:rsidRPr="006C6F3F">
        <w:rPr>
          <w:rFonts w:ascii="Helvetica" w:hAnsi="Helvetica"/>
          <w:lang w:val="pt-PT"/>
        </w:rPr>
        <w:t xml:space="preserve"> </w:t>
      </w:r>
      <w:hyperlink r:id="rId31" w:history="1">
        <w:r w:rsidRPr="006C6F3F">
          <w:rPr>
            <w:rStyle w:val="Collegamentoipertestuale"/>
            <w:rFonts w:ascii="Helvetica" w:hAnsi="Helvetica"/>
            <w:lang w:val="pt-PT"/>
          </w:rPr>
          <w:t>https://www.facebook.com/ovideodopapa/</w:t>
        </w:r>
      </w:hyperlink>
    </w:p>
    <w:p w14:paraId="476BE046" w14:textId="77777777" w:rsidR="006C6F3F" w:rsidRPr="006C6F3F" w:rsidRDefault="006C6F3F" w:rsidP="006C6F3F">
      <w:pPr>
        <w:widowControl/>
        <w:pBdr>
          <w:bottom w:val="single" w:sz="6" w:space="1" w:color="auto"/>
        </w:pBdr>
        <w:suppressAutoHyphens w:val="0"/>
        <w:spacing w:after="0"/>
        <w:jc w:val="both"/>
        <w:rPr>
          <w:rFonts w:ascii="Helvetica" w:eastAsia="MS Mincho" w:hAnsi="Helvetica"/>
          <w:color w:val="auto"/>
          <w:lang w:val="es-AR" w:eastAsia="es-ES"/>
        </w:rPr>
      </w:pPr>
    </w:p>
    <w:p w14:paraId="1087C223" w14:textId="77777777" w:rsidR="006C6F3F" w:rsidRPr="006C6F3F" w:rsidRDefault="006C6F3F" w:rsidP="006C6F3F">
      <w:pPr>
        <w:widowControl/>
        <w:suppressAutoHyphens w:val="0"/>
        <w:spacing w:after="0"/>
        <w:jc w:val="both"/>
        <w:rPr>
          <w:rFonts w:ascii="Helvetica" w:eastAsia="MS Mincho" w:hAnsi="Helvetica"/>
          <w:color w:val="auto"/>
          <w:lang w:val="es-AR" w:eastAsia="es-ES"/>
        </w:rPr>
      </w:pPr>
    </w:p>
    <w:p w14:paraId="432F70FC" w14:textId="77777777" w:rsidR="006C6F3F" w:rsidRPr="006C6F3F" w:rsidRDefault="006C6F3F" w:rsidP="006C6F3F">
      <w:pPr>
        <w:spacing w:after="0"/>
        <w:jc w:val="both"/>
        <w:rPr>
          <w:rFonts w:ascii="Helvetica" w:hAnsi="Helvetica" w:cs="Arial"/>
          <w:b/>
          <w:bCs/>
          <w:color w:val="auto"/>
          <w:sz w:val="18"/>
          <w:szCs w:val="18"/>
          <w:u w:val="single"/>
          <w:lang w:eastAsia="es-ES"/>
        </w:rPr>
      </w:pPr>
      <w:r w:rsidRPr="006C6F3F">
        <w:rPr>
          <w:rFonts w:ascii="Helvetica" w:hAnsi="Helvetica" w:cs="Arial"/>
          <w:b/>
          <w:bCs/>
          <w:color w:val="auto"/>
          <w:sz w:val="18"/>
          <w:szCs w:val="18"/>
          <w:u w:val="single"/>
          <w:lang w:eastAsia="es-ES"/>
        </w:rPr>
        <w:t>Sobre O Vídeo do Papa</w:t>
      </w:r>
    </w:p>
    <w:p w14:paraId="0E0E5D33" w14:textId="77777777" w:rsidR="006C6F3F" w:rsidRPr="006C6F3F" w:rsidRDefault="006C6F3F" w:rsidP="006C6F3F">
      <w:pPr>
        <w:widowControl/>
        <w:suppressAutoHyphens w:val="0"/>
        <w:spacing w:after="0"/>
        <w:jc w:val="both"/>
        <w:rPr>
          <w:rFonts w:ascii="Helvetica" w:eastAsia="MS Mincho" w:hAnsi="Helvetica"/>
          <w:color w:val="auto"/>
          <w:sz w:val="18"/>
          <w:szCs w:val="18"/>
          <w:lang w:val="es-AR" w:eastAsia="es-ES"/>
        </w:rPr>
      </w:pPr>
      <w:r w:rsidRPr="006C6F3F">
        <w:rPr>
          <w:rFonts w:ascii="Helvetica" w:eastAsia="MS Mincho" w:hAnsi="Helvetica" w:cs="Arial"/>
          <w:color w:val="auto"/>
          <w:sz w:val="18"/>
          <w:szCs w:val="18"/>
          <w:lang w:val="es-AR" w:eastAsia="es-ES"/>
        </w:rPr>
        <w:t xml:space="preserve">O Vídeo do Papa é uma iniciativa global, promovida pela Rede Mundial de Oração do Papa (Apostolado da Oração), para colaborar na difusão das intenções mensais do Santo Padre sobre os desafios da humanidade. Conta com o apoio do Centro Televisivo do Vaticano (CTV), único proprietário dos direitos de imagem do Papa. Cada mês, acompanha o Papa Francisco nos seus pedidos de oração. </w:t>
      </w:r>
      <w:proofErr w:type="spellStart"/>
      <w:r w:rsidRPr="006C6F3F">
        <w:rPr>
          <w:rFonts w:ascii="Helvetica" w:eastAsia="MS Mincho" w:hAnsi="Helvetica" w:cs="Arial"/>
          <w:color w:val="auto"/>
          <w:sz w:val="18"/>
          <w:szCs w:val="18"/>
          <w:lang w:val="es-AR" w:eastAsia="es-ES"/>
        </w:rPr>
        <w:t>Mais</w:t>
      </w:r>
      <w:proofErr w:type="spellEnd"/>
      <w:r w:rsidRPr="006C6F3F">
        <w:rPr>
          <w:rFonts w:ascii="Helvetica" w:eastAsia="MS Mincho" w:hAnsi="Helvetica" w:cs="Arial"/>
          <w:color w:val="auto"/>
          <w:sz w:val="18"/>
          <w:szCs w:val="18"/>
          <w:lang w:val="es-AR" w:eastAsia="es-ES"/>
        </w:rPr>
        <w:t xml:space="preserve"> </w:t>
      </w:r>
      <w:proofErr w:type="spellStart"/>
      <w:r w:rsidRPr="006C6F3F">
        <w:rPr>
          <w:rFonts w:ascii="Helvetica" w:eastAsia="MS Mincho" w:hAnsi="Helvetica" w:cs="Arial"/>
          <w:color w:val="auto"/>
          <w:sz w:val="18"/>
          <w:szCs w:val="18"/>
          <w:lang w:val="es-AR" w:eastAsia="es-ES"/>
        </w:rPr>
        <w:t>informação</w:t>
      </w:r>
      <w:proofErr w:type="spellEnd"/>
      <w:r w:rsidRPr="006C6F3F">
        <w:rPr>
          <w:rFonts w:ascii="Helvetica" w:eastAsia="MS Mincho" w:hAnsi="Helvetica" w:cs="Arial"/>
          <w:color w:val="auto"/>
          <w:sz w:val="18"/>
          <w:szCs w:val="18"/>
          <w:lang w:val="es-AR" w:eastAsia="es-ES"/>
        </w:rPr>
        <w:t xml:space="preserve"> </w:t>
      </w:r>
      <w:proofErr w:type="spellStart"/>
      <w:r w:rsidRPr="006C6F3F">
        <w:rPr>
          <w:rFonts w:ascii="Helvetica" w:eastAsia="MS Mincho" w:hAnsi="Helvetica" w:cs="Arial"/>
          <w:color w:val="auto"/>
          <w:sz w:val="18"/>
          <w:szCs w:val="18"/>
          <w:lang w:val="es-AR" w:eastAsia="es-ES"/>
        </w:rPr>
        <w:t>em</w:t>
      </w:r>
      <w:proofErr w:type="spellEnd"/>
      <w:r w:rsidRPr="006C6F3F">
        <w:rPr>
          <w:rFonts w:ascii="Helvetica" w:eastAsia="MS Mincho" w:hAnsi="Helvetica" w:cs="Arial"/>
          <w:color w:val="auto"/>
          <w:sz w:val="18"/>
          <w:szCs w:val="18"/>
          <w:lang w:val="es-AR" w:eastAsia="es-ES"/>
        </w:rPr>
        <w:t xml:space="preserve"> </w:t>
      </w:r>
      <w:hyperlink r:id="rId32" w:history="1">
        <w:r w:rsidRPr="006C6F3F">
          <w:rPr>
            <w:rFonts w:ascii="Helvetica" w:eastAsia="MS Mincho" w:hAnsi="Helvetica"/>
            <w:color w:val="0000FF"/>
            <w:sz w:val="18"/>
            <w:szCs w:val="18"/>
            <w:u w:val="single"/>
            <w:lang w:val="es-AR" w:eastAsia="es-ES"/>
          </w:rPr>
          <w:t>http://www.ovideodopapa.org</w:t>
        </w:r>
      </w:hyperlink>
    </w:p>
    <w:p w14:paraId="581A2559" w14:textId="77777777" w:rsidR="006C6F3F" w:rsidRPr="006C6F3F" w:rsidRDefault="006C6F3F" w:rsidP="006C6F3F">
      <w:pPr>
        <w:widowControl/>
        <w:suppressAutoHyphens w:val="0"/>
        <w:spacing w:after="0"/>
        <w:jc w:val="both"/>
        <w:rPr>
          <w:rFonts w:ascii="Helvetica" w:eastAsia="MS Mincho" w:hAnsi="Helvetica"/>
          <w:color w:val="auto"/>
          <w:sz w:val="18"/>
          <w:szCs w:val="18"/>
          <w:lang w:val="es-AR" w:eastAsia="es-ES"/>
        </w:rPr>
      </w:pPr>
    </w:p>
    <w:p w14:paraId="7E17AD88" w14:textId="77777777" w:rsidR="006C6F3F" w:rsidRPr="006C6F3F" w:rsidRDefault="006C6F3F" w:rsidP="006C6F3F">
      <w:pPr>
        <w:widowControl/>
        <w:suppressAutoHyphens w:val="0"/>
        <w:spacing w:after="0"/>
        <w:jc w:val="both"/>
        <w:rPr>
          <w:rFonts w:ascii="Helvetica" w:eastAsia="MS Mincho" w:hAnsi="Helvetica"/>
          <w:b/>
          <w:color w:val="auto"/>
          <w:sz w:val="18"/>
          <w:szCs w:val="18"/>
          <w:lang w:val="es-AR" w:eastAsia="es-ES"/>
        </w:rPr>
      </w:pPr>
      <w:r w:rsidRPr="006C6F3F">
        <w:rPr>
          <w:rFonts w:ascii="Helvetica" w:hAnsi="Helvetica" w:cs="Arial"/>
          <w:b/>
          <w:bCs/>
          <w:color w:val="auto"/>
          <w:sz w:val="18"/>
          <w:szCs w:val="18"/>
          <w:u w:val="single"/>
          <w:lang w:eastAsia="es-ES"/>
        </w:rPr>
        <w:t>Sobre a</w:t>
      </w:r>
      <w:r w:rsidRPr="006C6F3F">
        <w:rPr>
          <w:rFonts w:ascii="Helvetica" w:eastAsia="MS Mincho" w:hAnsi="Helvetica"/>
          <w:b/>
          <w:color w:val="auto"/>
          <w:sz w:val="18"/>
          <w:szCs w:val="18"/>
          <w:lang w:val="es-AR" w:eastAsia="es-ES"/>
        </w:rPr>
        <w:t xml:space="preserve"> </w:t>
      </w:r>
      <w:hyperlink r:id="rId33" w:history="1">
        <w:r w:rsidRPr="006C6F3F">
          <w:rPr>
            <w:rFonts w:ascii="Helvetica" w:eastAsia="MS Mincho" w:hAnsi="Helvetica"/>
            <w:b/>
            <w:color w:val="0000FF"/>
            <w:sz w:val="18"/>
            <w:szCs w:val="18"/>
            <w:u w:val="single"/>
            <w:lang w:val="es-AR" w:eastAsia="es-ES"/>
          </w:rPr>
          <w:t>Rede Mundial de Oração do Papa (Apostolado da Oração)</w:t>
        </w:r>
      </w:hyperlink>
    </w:p>
    <w:p w14:paraId="6D693151" w14:textId="77777777" w:rsidR="006C6F3F" w:rsidRPr="006C6F3F" w:rsidRDefault="006C6F3F" w:rsidP="006C6F3F">
      <w:pPr>
        <w:widowControl/>
        <w:suppressAutoHyphens w:val="0"/>
        <w:spacing w:after="0"/>
        <w:jc w:val="both"/>
        <w:rPr>
          <w:rFonts w:ascii="Helvetica" w:eastAsia="MS Mincho" w:hAnsi="Helvetica"/>
          <w:color w:val="auto"/>
          <w:sz w:val="18"/>
          <w:szCs w:val="18"/>
          <w:lang w:val="es-AR" w:eastAsia="es-ES"/>
        </w:rPr>
      </w:pPr>
      <w:r w:rsidRPr="006C6F3F">
        <w:rPr>
          <w:rFonts w:ascii="Helvetica" w:eastAsia="MS Mincho" w:hAnsi="Helvetica"/>
          <w:color w:val="auto"/>
          <w:sz w:val="18"/>
          <w:szCs w:val="18"/>
          <w:lang w:val="es-AR" w:eastAsia="es-ES"/>
        </w:rPr>
        <w:t xml:space="preserve">O Apostolado da Oração é a Rede Mundial de Oração do Papa ao serviço dos desafios da humanidade e da missão da Igreja. A sua missão é rezar e viver os desafios da humanidade que preocupam o Santo Padre, expressos nas suas intenções mensais. A missão dos membros desta Rede é serem apóstolos na vida diária, por meio de um caminho espiritual chamado “caminho do coração”, que transforma o nosso modo de estar ao serviço da missão de Cristo. Foi fundada em 1844, está presente em mais de 100 países e mais de 35 milhões de pessoas integram a Rede, incluindo a sua secção juvenil, o Movimento Eucarístico Juvenil. </w:t>
      </w:r>
      <w:proofErr w:type="spellStart"/>
      <w:r w:rsidRPr="006C6F3F">
        <w:rPr>
          <w:rFonts w:ascii="Helvetica" w:eastAsia="MS Mincho" w:hAnsi="Helvetica"/>
          <w:color w:val="auto"/>
          <w:sz w:val="18"/>
          <w:szCs w:val="18"/>
          <w:lang w:val="es-AR" w:eastAsia="es-ES"/>
        </w:rPr>
        <w:t>Mais</w:t>
      </w:r>
      <w:proofErr w:type="spellEnd"/>
      <w:r w:rsidRPr="006C6F3F">
        <w:rPr>
          <w:rFonts w:ascii="Helvetica" w:eastAsia="MS Mincho" w:hAnsi="Helvetica"/>
          <w:color w:val="auto"/>
          <w:sz w:val="18"/>
          <w:szCs w:val="18"/>
          <w:lang w:val="es-AR" w:eastAsia="es-ES"/>
        </w:rPr>
        <w:t xml:space="preserve"> </w:t>
      </w:r>
      <w:proofErr w:type="spellStart"/>
      <w:r w:rsidRPr="006C6F3F">
        <w:rPr>
          <w:rFonts w:ascii="Helvetica" w:eastAsia="MS Mincho" w:hAnsi="Helvetica"/>
          <w:color w:val="auto"/>
          <w:sz w:val="18"/>
          <w:szCs w:val="18"/>
          <w:lang w:val="es-AR" w:eastAsia="es-ES"/>
        </w:rPr>
        <w:t>informações</w:t>
      </w:r>
      <w:proofErr w:type="spellEnd"/>
      <w:r w:rsidRPr="006C6F3F">
        <w:rPr>
          <w:rFonts w:ascii="Helvetica" w:eastAsia="MS Mincho" w:hAnsi="Helvetica"/>
          <w:color w:val="auto"/>
          <w:sz w:val="18"/>
          <w:szCs w:val="18"/>
          <w:lang w:val="es-AR" w:eastAsia="es-ES"/>
        </w:rPr>
        <w:t xml:space="preserve"> </w:t>
      </w:r>
      <w:proofErr w:type="spellStart"/>
      <w:r w:rsidRPr="006C6F3F">
        <w:rPr>
          <w:rFonts w:ascii="Helvetica" w:eastAsia="MS Mincho" w:hAnsi="Helvetica"/>
          <w:color w:val="auto"/>
          <w:sz w:val="18"/>
          <w:szCs w:val="18"/>
          <w:lang w:val="es-AR" w:eastAsia="es-ES"/>
        </w:rPr>
        <w:t>em</w:t>
      </w:r>
      <w:proofErr w:type="spellEnd"/>
      <w:r w:rsidRPr="006C6F3F">
        <w:rPr>
          <w:rFonts w:ascii="Helvetica" w:eastAsia="MS Mincho" w:hAnsi="Helvetica"/>
          <w:color w:val="auto"/>
          <w:sz w:val="18"/>
          <w:szCs w:val="18"/>
          <w:lang w:val="es-AR" w:eastAsia="es-ES"/>
        </w:rPr>
        <w:t xml:space="preserve"> </w:t>
      </w:r>
      <w:hyperlink r:id="rId34" w:history="1">
        <w:r w:rsidRPr="006C6F3F">
          <w:rPr>
            <w:rFonts w:ascii="Helvetica" w:eastAsia="MS Mincho" w:hAnsi="Helvetica"/>
            <w:color w:val="0000FF"/>
            <w:sz w:val="18"/>
            <w:szCs w:val="18"/>
            <w:u w:val="single"/>
            <w:lang w:val="es-AR" w:eastAsia="es-ES"/>
          </w:rPr>
          <w:t>http://www.apmej.org</w:t>
        </w:r>
      </w:hyperlink>
    </w:p>
    <w:p w14:paraId="7795D474" w14:textId="77777777" w:rsidR="006C6F3F" w:rsidRDefault="006C6F3F" w:rsidP="006C6F3F">
      <w:pPr>
        <w:widowControl/>
        <w:suppressAutoHyphens w:val="0"/>
        <w:spacing w:after="0"/>
        <w:jc w:val="both"/>
        <w:rPr>
          <w:rFonts w:ascii="Helvetica" w:eastAsia="MS Mincho" w:hAnsi="Helvetica"/>
          <w:color w:val="auto"/>
          <w:sz w:val="18"/>
          <w:szCs w:val="18"/>
          <w:lang w:val="es-AR" w:eastAsia="es-ES"/>
        </w:rPr>
      </w:pPr>
    </w:p>
    <w:p w14:paraId="4A0452DC" w14:textId="77777777" w:rsidR="006C6F3F" w:rsidRDefault="006C6F3F" w:rsidP="006C6F3F">
      <w:pPr>
        <w:widowControl/>
        <w:suppressAutoHyphens w:val="0"/>
        <w:spacing w:after="0"/>
        <w:jc w:val="both"/>
        <w:rPr>
          <w:rFonts w:ascii="Helvetica" w:eastAsia="MS Mincho" w:hAnsi="Helvetica"/>
          <w:color w:val="auto"/>
          <w:sz w:val="18"/>
          <w:szCs w:val="18"/>
          <w:lang w:val="es-AR" w:eastAsia="es-ES"/>
        </w:rPr>
      </w:pPr>
    </w:p>
    <w:p w14:paraId="22EBB158" w14:textId="77777777" w:rsidR="006C6F3F" w:rsidRDefault="006C6F3F" w:rsidP="006C6F3F">
      <w:pPr>
        <w:widowControl/>
        <w:suppressAutoHyphens w:val="0"/>
        <w:spacing w:after="0"/>
        <w:jc w:val="both"/>
        <w:rPr>
          <w:rFonts w:ascii="Helvetica" w:eastAsia="MS Mincho" w:hAnsi="Helvetica"/>
          <w:color w:val="auto"/>
          <w:sz w:val="18"/>
          <w:szCs w:val="18"/>
          <w:lang w:val="es-AR" w:eastAsia="es-ES"/>
        </w:rPr>
      </w:pPr>
    </w:p>
    <w:p w14:paraId="46FF3444" w14:textId="77777777" w:rsidR="006C6F3F" w:rsidRPr="006C6F3F" w:rsidRDefault="006C6F3F" w:rsidP="006C6F3F">
      <w:pPr>
        <w:widowControl/>
        <w:suppressAutoHyphens w:val="0"/>
        <w:spacing w:after="0"/>
        <w:jc w:val="both"/>
        <w:rPr>
          <w:rFonts w:ascii="Helvetica" w:eastAsia="MS Mincho" w:hAnsi="Helvetica"/>
          <w:color w:val="auto"/>
          <w:sz w:val="18"/>
          <w:szCs w:val="18"/>
          <w:lang w:val="es-AR" w:eastAsia="es-ES"/>
        </w:rPr>
      </w:pPr>
    </w:p>
    <w:p w14:paraId="4784F07D" w14:textId="77777777" w:rsidR="006C6F3F" w:rsidRPr="006C6F3F" w:rsidRDefault="006C6F3F" w:rsidP="006C6F3F">
      <w:pPr>
        <w:spacing w:after="0"/>
        <w:jc w:val="both"/>
        <w:rPr>
          <w:rFonts w:ascii="Helvetica" w:hAnsi="Helvetica" w:cs="Arial"/>
          <w:b/>
          <w:bCs/>
          <w:color w:val="auto"/>
          <w:sz w:val="18"/>
          <w:szCs w:val="18"/>
          <w:u w:val="single"/>
          <w:lang w:eastAsia="es-ES"/>
        </w:rPr>
      </w:pPr>
      <w:r w:rsidRPr="006C6F3F">
        <w:rPr>
          <w:rFonts w:ascii="Helvetica" w:hAnsi="Helvetica" w:cs="Arial"/>
          <w:b/>
          <w:bCs/>
          <w:color w:val="auto"/>
          <w:sz w:val="18"/>
          <w:szCs w:val="18"/>
          <w:u w:val="single"/>
          <w:lang w:eastAsia="es-ES"/>
        </w:rPr>
        <w:t>Sobre a La Machi</w:t>
      </w:r>
    </w:p>
    <w:p w14:paraId="520AD8CE" w14:textId="77777777" w:rsidR="006C6F3F" w:rsidRPr="006C6F3F" w:rsidRDefault="006C6F3F" w:rsidP="006C6F3F">
      <w:pPr>
        <w:widowControl/>
        <w:suppressAutoHyphens w:val="0"/>
        <w:spacing w:after="0"/>
        <w:jc w:val="both"/>
        <w:rPr>
          <w:rFonts w:ascii="Helvetica" w:eastAsia="MS Mincho" w:hAnsi="Helvetica"/>
          <w:color w:val="auto"/>
          <w:sz w:val="18"/>
          <w:szCs w:val="18"/>
          <w:lang w:val="es-AR" w:eastAsia="es-ES"/>
        </w:rPr>
      </w:pPr>
      <w:r w:rsidRPr="006C6F3F">
        <w:rPr>
          <w:rFonts w:ascii="Helvetica" w:eastAsia="MS Mincho" w:hAnsi="Helvetica"/>
          <w:color w:val="auto"/>
          <w:sz w:val="18"/>
          <w:szCs w:val="18"/>
          <w:lang w:val="es-AR" w:eastAsia="es-ES"/>
        </w:rPr>
        <w:t xml:space="preserve">Fundada em 2012, La Machi é uma agência de comunicação especializada em boas causas, com escritórios em Barcelona, Buenos Aires e Roma. A sua missão é ajudar as empresas, ONG’s e </w:t>
      </w:r>
      <w:r w:rsidRPr="006C6F3F">
        <w:rPr>
          <w:rFonts w:ascii="Helvetica" w:eastAsia="MS Mincho" w:hAnsi="Helvetica"/>
          <w:color w:val="auto"/>
          <w:sz w:val="18"/>
          <w:szCs w:val="18"/>
          <w:lang w:val="es-AR" w:eastAsia="es-ES"/>
        </w:rPr>
        <w:lastRenderedPageBreak/>
        <w:t>instituições religiosas a comunicar através de boas causas. As suas áreas de intervenção são Consultoria Estratégica em Comunicação, Criatividade Publicitária, Desenvolvimento Digital e Fundraising. Foi reconhecida como “Projeto Amigo da Rede” RIIAL e ganhou o prémio Mercúrio para a melhor PME Internacional de Marketing de 2015, atribuído pela Associação Argentina de Marketing.</w:t>
      </w:r>
    </w:p>
    <w:p w14:paraId="052C382C" w14:textId="77777777" w:rsidR="006C6F3F" w:rsidRPr="00DA5775" w:rsidRDefault="006C6F3F" w:rsidP="006C6F3F">
      <w:pPr>
        <w:widowControl/>
        <w:pBdr>
          <w:bottom w:val="single" w:sz="6" w:space="1" w:color="auto"/>
        </w:pBdr>
        <w:suppressAutoHyphens w:val="0"/>
        <w:spacing w:after="0"/>
        <w:jc w:val="both"/>
        <w:rPr>
          <w:rFonts w:ascii="Helvetica" w:eastAsia="MS Mincho" w:hAnsi="Helvetica"/>
          <w:color w:val="0000FF"/>
          <w:sz w:val="18"/>
          <w:szCs w:val="18"/>
          <w:u w:val="single"/>
          <w:lang w:val="fr-FR" w:eastAsia="es-ES"/>
        </w:rPr>
      </w:pPr>
      <w:r w:rsidRPr="00DA5775">
        <w:rPr>
          <w:rFonts w:ascii="Helvetica" w:eastAsia="MS Mincho" w:hAnsi="Helvetica"/>
          <w:color w:val="auto"/>
          <w:sz w:val="18"/>
          <w:szCs w:val="18"/>
          <w:lang w:val="fr-FR" w:eastAsia="es-ES"/>
        </w:rPr>
        <w:t xml:space="preserve">Mais informação em </w:t>
      </w:r>
      <w:r w:rsidRPr="006C6F3F">
        <w:rPr>
          <w:rFonts w:eastAsia="MS Mincho"/>
          <w:color w:val="auto"/>
          <w:lang w:val="es-AR" w:eastAsia="es-ES"/>
        </w:rPr>
        <w:fldChar w:fldCharType="begin"/>
      </w:r>
      <w:r w:rsidRPr="00DA5775">
        <w:rPr>
          <w:rFonts w:ascii="Helvetica" w:eastAsia="MS Mincho" w:hAnsi="Helvetica"/>
          <w:color w:val="auto"/>
          <w:lang w:val="fr-FR" w:eastAsia="es-ES"/>
        </w:rPr>
        <w:instrText xml:space="preserve"> HYPERLINK "http://www.lamachi.com" </w:instrText>
      </w:r>
      <w:r w:rsidRPr="006C6F3F">
        <w:rPr>
          <w:rFonts w:eastAsia="MS Mincho"/>
          <w:color w:val="auto"/>
          <w:lang w:val="es-AR" w:eastAsia="es-ES"/>
        </w:rPr>
        <w:fldChar w:fldCharType="separate"/>
      </w:r>
      <w:r w:rsidRPr="00DA5775">
        <w:rPr>
          <w:rFonts w:ascii="Helvetica" w:eastAsia="MS Mincho" w:hAnsi="Helvetica"/>
          <w:color w:val="0000FF"/>
          <w:sz w:val="18"/>
          <w:szCs w:val="18"/>
          <w:u w:val="single"/>
          <w:lang w:val="fr-FR" w:eastAsia="es-ES"/>
        </w:rPr>
        <w:t>http://www.lamachi.com</w:t>
      </w:r>
      <w:r w:rsidRPr="006C6F3F">
        <w:rPr>
          <w:rFonts w:ascii="Helvetica" w:eastAsia="MS Mincho" w:hAnsi="Helvetica"/>
          <w:color w:val="0000FF"/>
          <w:sz w:val="18"/>
          <w:szCs w:val="18"/>
          <w:u w:val="single"/>
          <w:lang w:val="es-AR" w:eastAsia="es-ES"/>
        </w:rPr>
        <w:fldChar w:fldCharType="end"/>
      </w:r>
    </w:p>
    <w:p w14:paraId="0C73A197" w14:textId="77777777" w:rsidR="006C6F3F" w:rsidRPr="00DA5775" w:rsidRDefault="006C6F3F" w:rsidP="006C6F3F">
      <w:pPr>
        <w:widowControl/>
        <w:pBdr>
          <w:bottom w:val="single" w:sz="6" w:space="1" w:color="auto"/>
        </w:pBdr>
        <w:suppressAutoHyphens w:val="0"/>
        <w:spacing w:after="0"/>
        <w:jc w:val="both"/>
        <w:rPr>
          <w:rFonts w:ascii="Helvetica" w:eastAsia="MS Mincho" w:hAnsi="Helvetica"/>
          <w:color w:val="auto"/>
          <w:sz w:val="18"/>
          <w:szCs w:val="18"/>
          <w:lang w:val="fr-FR" w:eastAsia="es-ES"/>
        </w:rPr>
      </w:pPr>
    </w:p>
    <w:p w14:paraId="4B0ADAC6" w14:textId="77777777" w:rsidR="006C6F3F" w:rsidRPr="00DA5775" w:rsidRDefault="006C6F3F" w:rsidP="006C6F3F">
      <w:pPr>
        <w:widowControl/>
        <w:suppressAutoHyphens w:val="0"/>
        <w:spacing w:after="0"/>
        <w:jc w:val="both"/>
        <w:rPr>
          <w:rFonts w:ascii="Helvetica" w:eastAsia="MS Mincho" w:hAnsi="Helvetica"/>
          <w:color w:val="auto"/>
          <w:sz w:val="18"/>
          <w:szCs w:val="18"/>
          <w:lang w:val="fr-FR" w:eastAsia="es-ES"/>
        </w:rPr>
      </w:pPr>
    </w:p>
    <w:p w14:paraId="7A77AB41" w14:textId="77777777" w:rsidR="006C6F3F" w:rsidRPr="006C6F3F" w:rsidRDefault="006C6F3F" w:rsidP="006C6F3F">
      <w:pPr>
        <w:widowControl/>
        <w:suppressAutoHyphens w:val="0"/>
        <w:spacing w:after="0"/>
        <w:contextualSpacing/>
        <w:rPr>
          <w:rFonts w:ascii="Helvetica" w:eastAsia="MS Mincho" w:hAnsi="Helvetica" w:cs="Arial"/>
          <w:b/>
          <w:color w:val="auto"/>
          <w:sz w:val="18"/>
          <w:szCs w:val="18"/>
          <w:u w:val="single"/>
          <w:lang w:val="es-AR" w:eastAsia="es-ES"/>
        </w:rPr>
      </w:pPr>
      <w:r w:rsidRPr="006C6F3F">
        <w:rPr>
          <w:rFonts w:ascii="Helvetica" w:eastAsia="MS Mincho" w:hAnsi="Helvetica" w:cs="Arial"/>
          <w:b/>
          <w:color w:val="auto"/>
          <w:sz w:val="18"/>
          <w:szCs w:val="18"/>
          <w:u w:val="single"/>
          <w:lang w:val="es-AR" w:eastAsia="es-ES"/>
        </w:rPr>
        <w:t>Contacto de Imprensa</w:t>
      </w:r>
    </w:p>
    <w:p w14:paraId="5BF1C7D6" w14:textId="77777777" w:rsidR="006C6F3F" w:rsidRPr="006C6F3F" w:rsidRDefault="006C6F3F" w:rsidP="006C6F3F">
      <w:pPr>
        <w:widowControl/>
        <w:suppressAutoHyphens w:val="0"/>
        <w:autoSpaceDE w:val="0"/>
        <w:autoSpaceDN w:val="0"/>
        <w:adjustRightInd w:val="0"/>
        <w:spacing w:after="0"/>
        <w:rPr>
          <w:rFonts w:ascii="Helvetica" w:eastAsia="MS Mincho" w:hAnsi="Helvetica" w:cs="Arial"/>
          <w:color w:val="auto"/>
          <w:sz w:val="18"/>
          <w:szCs w:val="18"/>
          <w:lang w:val="es-ES" w:eastAsia="es-AR"/>
        </w:rPr>
      </w:pPr>
      <w:r w:rsidRPr="006C6F3F">
        <w:rPr>
          <w:rFonts w:ascii="Helvetica" w:eastAsia="MS Mincho" w:hAnsi="Helvetica" w:cs="Arial"/>
          <w:b/>
          <w:bCs/>
          <w:color w:val="auto"/>
          <w:sz w:val="18"/>
          <w:szCs w:val="18"/>
          <w:lang w:val="es-ES" w:eastAsia="es-AR"/>
        </w:rPr>
        <w:t>Justiniano Vila</w:t>
      </w:r>
    </w:p>
    <w:p w14:paraId="658C33E2" w14:textId="77777777" w:rsidR="006C6F3F" w:rsidRPr="006C6F3F" w:rsidRDefault="006C6F3F" w:rsidP="006C6F3F">
      <w:pPr>
        <w:widowControl/>
        <w:suppressAutoHyphens w:val="0"/>
        <w:autoSpaceDE w:val="0"/>
        <w:autoSpaceDN w:val="0"/>
        <w:adjustRightInd w:val="0"/>
        <w:spacing w:after="0"/>
        <w:rPr>
          <w:rFonts w:ascii="Helvetica" w:eastAsia="MS Mincho" w:hAnsi="Helvetica" w:cs="Arial"/>
          <w:color w:val="auto"/>
          <w:sz w:val="18"/>
          <w:szCs w:val="18"/>
          <w:lang w:val="es-ES" w:eastAsia="es-AR"/>
        </w:rPr>
      </w:pPr>
      <w:r w:rsidRPr="006C6F3F">
        <w:rPr>
          <w:rFonts w:ascii="Helvetica" w:eastAsia="MS Mincho" w:hAnsi="Helvetica" w:cs="Arial"/>
          <w:color w:val="auto"/>
          <w:sz w:val="18"/>
          <w:szCs w:val="18"/>
          <w:lang w:val="es-ES" w:eastAsia="es-AR"/>
        </w:rPr>
        <w:t xml:space="preserve">La Machi – </w:t>
      </w:r>
      <w:proofErr w:type="spellStart"/>
      <w:r w:rsidRPr="006C6F3F">
        <w:rPr>
          <w:rFonts w:ascii="Helvetica" w:eastAsia="MS Mincho" w:hAnsi="Helvetica" w:cs="Arial"/>
          <w:color w:val="auto"/>
          <w:sz w:val="18"/>
          <w:szCs w:val="18"/>
          <w:lang w:val="es-ES" w:eastAsia="es-AR"/>
        </w:rPr>
        <w:t>Comunicação</w:t>
      </w:r>
      <w:proofErr w:type="spellEnd"/>
      <w:r w:rsidRPr="006C6F3F">
        <w:rPr>
          <w:rFonts w:ascii="Helvetica" w:eastAsia="MS Mincho" w:hAnsi="Helvetica" w:cs="Arial"/>
          <w:color w:val="auto"/>
          <w:sz w:val="18"/>
          <w:szCs w:val="18"/>
          <w:lang w:val="es-ES" w:eastAsia="es-AR"/>
        </w:rPr>
        <w:t xml:space="preserve"> para boas causas</w:t>
      </w:r>
    </w:p>
    <w:p w14:paraId="4EAF4875" w14:textId="77777777" w:rsidR="006C6F3F" w:rsidRPr="006C6F3F" w:rsidRDefault="003929F4" w:rsidP="006C6F3F">
      <w:pPr>
        <w:widowControl/>
        <w:suppressAutoHyphens w:val="0"/>
        <w:autoSpaceDE w:val="0"/>
        <w:autoSpaceDN w:val="0"/>
        <w:adjustRightInd w:val="0"/>
        <w:spacing w:after="0"/>
        <w:rPr>
          <w:rFonts w:ascii="Helvetica" w:eastAsia="MS Mincho" w:hAnsi="Helvetica" w:cs="Arial"/>
          <w:color w:val="auto"/>
          <w:sz w:val="18"/>
          <w:szCs w:val="18"/>
          <w:lang w:val="es-ES" w:eastAsia="es-AR"/>
        </w:rPr>
      </w:pPr>
      <w:hyperlink r:id="rId35" w:history="1">
        <w:r w:rsidR="006C6F3F" w:rsidRPr="006C6F3F">
          <w:rPr>
            <w:rFonts w:ascii="Helvetica" w:eastAsia="MS Mincho" w:hAnsi="Helvetica" w:cs="Arial"/>
            <w:color w:val="0000FF"/>
            <w:sz w:val="18"/>
            <w:szCs w:val="18"/>
            <w:u w:val="single"/>
            <w:lang w:val="es-ES" w:eastAsia="es-AR"/>
          </w:rPr>
          <w:t>justiniano.vila@lamachi.com</w:t>
        </w:r>
      </w:hyperlink>
      <w:r w:rsidR="006C6F3F" w:rsidRPr="006C6F3F">
        <w:rPr>
          <w:rFonts w:ascii="Helvetica" w:eastAsia="MS Mincho" w:hAnsi="Helvetica" w:cs="Arial"/>
          <w:color w:val="auto"/>
          <w:sz w:val="18"/>
          <w:szCs w:val="18"/>
          <w:lang w:val="es-ES" w:eastAsia="es-AR"/>
        </w:rPr>
        <w:t xml:space="preserve"> </w:t>
      </w:r>
    </w:p>
    <w:p w14:paraId="357B84CD" w14:textId="77777777" w:rsidR="006C6F3F" w:rsidRPr="006C6F3F" w:rsidRDefault="006C6F3F" w:rsidP="006C6F3F">
      <w:pPr>
        <w:widowControl/>
        <w:suppressAutoHyphens w:val="0"/>
        <w:autoSpaceDE w:val="0"/>
        <w:autoSpaceDN w:val="0"/>
        <w:adjustRightInd w:val="0"/>
        <w:spacing w:after="0"/>
        <w:rPr>
          <w:rFonts w:ascii="Helvetica" w:eastAsia="MS Mincho" w:hAnsi="Helvetica" w:cs="Arial"/>
          <w:color w:val="auto"/>
          <w:sz w:val="18"/>
          <w:szCs w:val="18"/>
          <w:lang w:val="es-ES" w:eastAsia="es-AR"/>
        </w:rPr>
      </w:pPr>
      <w:r w:rsidRPr="006C6F3F">
        <w:rPr>
          <w:rFonts w:ascii="Helvetica" w:eastAsia="MS Mincho" w:hAnsi="Helvetica" w:cs="Arial"/>
          <w:color w:val="auto"/>
          <w:sz w:val="18"/>
          <w:szCs w:val="18"/>
          <w:lang w:val="es-ES" w:eastAsia="es-AR"/>
        </w:rPr>
        <w:t xml:space="preserve">Skype: </w:t>
      </w:r>
      <w:proofErr w:type="spellStart"/>
      <w:r w:rsidRPr="006C6F3F">
        <w:rPr>
          <w:rFonts w:ascii="Helvetica" w:eastAsia="MS Mincho" w:hAnsi="Helvetica" w:cs="Arial"/>
          <w:color w:val="auto"/>
          <w:sz w:val="18"/>
          <w:szCs w:val="18"/>
          <w:lang w:val="es-ES" w:eastAsia="es-AR"/>
        </w:rPr>
        <w:t>justivila</w:t>
      </w:r>
      <w:proofErr w:type="spellEnd"/>
    </w:p>
    <w:p w14:paraId="5EA26D36" w14:textId="77777777" w:rsidR="006C6F3F" w:rsidRPr="006C6F3F" w:rsidRDefault="006C6F3F" w:rsidP="006C6F3F">
      <w:pPr>
        <w:widowControl/>
        <w:suppressAutoHyphens w:val="0"/>
        <w:autoSpaceDE w:val="0"/>
        <w:autoSpaceDN w:val="0"/>
        <w:adjustRightInd w:val="0"/>
        <w:spacing w:after="0"/>
        <w:rPr>
          <w:rFonts w:ascii="Helvetica" w:eastAsia="MS Mincho" w:hAnsi="Helvetica" w:cs="Arial"/>
          <w:color w:val="auto"/>
          <w:sz w:val="18"/>
          <w:szCs w:val="18"/>
          <w:lang w:val="es-ES" w:eastAsia="es-AR"/>
        </w:rPr>
      </w:pPr>
      <w:r w:rsidRPr="006C6F3F">
        <w:rPr>
          <w:rFonts w:ascii="Helvetica" w:eastAsia="MS Mincho" w:hAnsi="Helvetica" w:cs="Arial"/>
          <w:color w:val="auto"/>
          <w:sz w:val="18"/>
          <w:szCs w:val="18"/>
          <w:lang w:val="es-ES" w:eastAsia="es-AR"/>
        </w:rPr>
        <w:t xml:space="preserve">Barcelona: +34 657 485 093 - </w:t>
      </w:r>
      <w:proofErr w:type="spellStart"/>
      <w:r w:rsidRPr="006C6F3F">
        <w:rPr>
          <w:rFonts w:ascii="Helvetica" w:eastAsia="MS Mincho" w:hAnsi="Helvetica" w:cs="Arial"/>
          <w:color w:val="auto"/>
          <w:sz w:val="18"/>
          <w:szCs w:val="18"/>
          <w:lang w:val="es-ES" w:eastAsia="es-AR"/>
        </w:rPr>
        <w:t>Vilafranca</w:t>
      </w:r>
      <w:proofErr w:type="spellEnd"/>
      <w:r w:rsidRPr="006C6F3F">
        <w:rPr>
          <w:rFonts w:ascii="Helvetica" w:eastAsia="MS Mincho" w:hAnsi="Helvetica" w:cs="Arial"/>
          <w:color w:val="auto"/>
          <w:sz w:val="18"/>
          <w:szCs w:val="18"/>
          <w:lang w:val="es-ES" w:eastAsia="es-AR"/>
        </w:rPr>
        <w:t xml:space="preserve"> 7, 1º</w:t>
      </w:r>
    </w:p>
    <w:p w14:paraId="18448810" w14:textId="77777777" w:rsidR="006C6F3F" w:rsidRPr="006C6F3F" w:rsidRDefault="003929F4" w:rsidP="006C6F3F">
      <w:pPr>
        <w:widowControl/>
        <w:suppressAutoHyphens w:val="0"/>
        <w:spacing w:after="0"/>
        <w:contextualSpacing/>
        <w:rPr>
          <w:rFonts w:ascii="Helvetica" w:eastAsia="MS Mincho" w:hAnsi="Helvetica" w:cs="Arial"/>
          <w:color w:val="FF0000"/>
          <w:sz w:val="18"/>
          <w:szCs w:val="18"/>
          <w:lang w:val="es-AR" w:eastAsia="es-ES"/>
        </w:rPr>
      </w:pPr>
      <w:hyperlink r:id="rId36" w:history="1">
        <w:r w:rsidR="006C6F3F" w:rsidRPr="006C6F3F">
          <w:rPr>
            <w:rFonts w:ascii="Helvetica" w:eastAsia="MS Mincho" w:hAnsi="Helvetica" w:cs="Arial"/>
            <w:color w:val="0000FF"/>
            <w:sz w:val="18"/>
            <w:szCs w:val="18"/>
            <w:u w:val="single"/>
            <w:lang w:val="es-AR" w:eastAsia="es-ES"/>
          </w:rPr>
          <w:t>www.lamachi.com</w:t>
        </w:r>
      </w:hyperlink>
      <w:r w:rsidR="006C6F3F" w:rsidRPr="006C6F3F">
        <w:rPr>
          <w:rFonts w:ascii="Helvetica" w:eastAsia="MS Mincho" w:hAnsi="Helvetica" w:cs="Arial"/>
          <w:color w:val="auto"/>
          <w:sz w:val="18"/>
          <w:szCs w:val="18"/>
          <w:lang w:val="es-AR" w:eastAsia="es-ES"/>
        </w:rPr>
        <w:t xml:space="preserve">     </w:t>
      </w:r>
      <w:hyperlink r:id="rId37" w:history="1">
        <w:r w:rsidR="006C6F3F" w:rsidRPr="006C6F3F">
          <w:rPr>
            <w:rFonts w:ascii="Helvetica" w:eastAsia="MS Mincho" w:hAnsi="Helvetica" w:cs="Arial"/>
            <w:color w:val="0000FF"/>
            <w:sz w:val="18"/>
            <w:szCs w:val="18"/>
            <w:u w:val="single"/>
            <w:lang w:val="es-AR" w:eastAsia="es-ES"/>
          </w:rPr>
          <w:t>facebook.com/agencialamachi</w:t>
        </w:r>
      </w:hyperlink>
      <w:r w:rsidR="006C6F3F" w:rsidRPr="006C6F3F">
        <w:rPr>
          <w:rFonts w:ascii="Helvetica" w:eastAsia="MS Mincho" w:hAnsi="Helvetica" w:cs="Arial"/>
          <w:color w:val="auto"/>
          <w:sz w:val="18"/>
          <w:szCs w:val="18"/>
          <w:lang w:val="es-AR" w:eastAsia="es-ES"/>
        </w:rPr>
        <w:t xml:space="preserve">       </w:t>
      </w:r>
      <w:hyperlink r:id="rId38" w:history="1">
        <w:r w:rsidR="006C6F3F" w:rsidRPr="006C6F3F">
          <w:rPr>
            <w:rFonts w:ascii="Helvetica" w:eastAsia="MS Mincho" w:hAnsi="Helvetica" w:cs="Arial"/>
            <w:color w:val="0000FF"/>
            <w:sz w:val="18"/>
            <w:szCs w:val="18"/>
            <w:u w:val="single"/>
            <w:lang w:val="es-AR" w:eastAsia="es-ES"/>
          </w:rPr>
          <w:t>@AgenciaLaMachi</w:t>
        </w:r>
      </w:hyperlink>
    </w:p>
    <w:p w14:paraId="18248051" w14:textId="77777777" w:rsidR="006C6F3F" w:rsidRPr="00175036" w:rsidRDefault="006C6F3F" w:rsidP="00E01D12">
      <w:pPr>
        <w:spacing w:after="0"/>
        <w:contextualSpacing/>
        <w:jc w:val="both"/>
        <w:rPr>
          <w:rFonts w:asciiTheme="majorHAnsi" w:hAnsiTheme="majorHAnsi" w:cs="Arial"/>
          <w:color w:val="FF0000"/>
          <w:lang w:val="pt-PT"/>
        </w:rPr>
      </w:pPr>
    </w:p>
    <w:sectPr w:rsidR="006C6F3F" w:rsidRPr="00175036" w:rsidSect="006C6F3F">
      <w:headerReference w:type="even" r:id="rId39"/>
      <w:headerReference w:type="default" r:id="rId40"/>
      <w:footerReference w:type="even" r:id="rId41"/>
      <w:footerReference w:type="default" r:id="rId42"/>
      <w:headerReference w:type="first" r:id="rId43"/>
      <w:footerReference w:type="first" r:id="rId44"/>
      <w:type w:val="continuous"/>
      <w:pgSz w:w="11900" w:h="16840"/>
      <w:pgMar w:top="3098" w:right="1835" w:bottom="1560" w:left="1800" w:header="568" w:footer="595"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3957EC" w14:textId="77777777" w:rsidR="003929F4" w:rsidRDefault="003929F4">
      <w:pPr>
        <w:spacing w:after="0"/>
      </w:pPr>
      <w:r>
        <w:separator/>
      </w:r>
    </w:p>
  </w:endnote>
  <w:endnote w:type="continuationSeparator" w:id="0">
    <w:p w14:paraId="5216E2D1" w14:textId="77777777" w:rsidR="003929F4" w:rsidRDefault="003929F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 Pro W3">
    <w:altName w:val="Arial Unicode MS"/>
    <w:panose1 w:val="00000000000000000000"/>
    <w:charset w:val="80"/>
    <w:family w:val="auto"/>
    <w:notTrueType/>
    <w:pitch w:val="variable"/>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S ??">
    <w:altName w:val="MS Mincho"/>
    <w:panose1 w:val="00000000000000000000"/>
    <w:charset w:val="80"/>
    <w:family w:val="auto"/>
    <w:notTrueType/>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4E0375" w14:textId="77777777" w:rsidR="005D7546" w:rsidRPr="00DD4AE1" w:rsidRDefault="00AE7506" w:rsidP="00C6168B">
    <w:pPr>
      <w:pStyle w:val="Pidipagina"/>
      <w:framePr w:wrap="around" w:vAnchor="text" w:hAnchor="margin" w:xAlign="right" w:y="1"/>
      <w:rPr>
        <w:rStyle w:val="Numeropagina"/>
        <w:rFonts w:ascii="Arial" w:hAnsi="Arial" w:cs="Arial"/>
        <w:sz w:val="16"/>
        <w:szCs w:val="16"/>
      </w:rPr>
    </w:pPr>
    <w:r w:rsidRPr="00DD4AE1">
      <w:rPr>
        <w:rStyle w:val="Numeropagina"/>
        <w:rFonts w:ascii="Arial" w:hAnsi="Arial" w:cs="Arial"/>
        <w:sz w:val="16"/>
        <w:szCs w:val="16"/>
      </w:rPr>
      <w:fldChar w:fldCharType="begin"/>
    </w:r>
    <w:r w:rsidRPr="00DD4AE1">
      <w:rPr>
        <w:rStyle w:val="Numeropagina"/>
        <w:rFonts w:ascii="Arial" w:hAnsi="Arial" w:cs="Arial"/>
        <w:sz w:val="16"/>
        <w:szCs w:val="16"/>
      </w:rPr>
      <w:instrText xml:space="preserve">PAGE  </w:instrText>
    </w:r>
    <w:r w:rsidRPr="00DD4AE1">
      <w:rPr>
        <w:rStyle w:val="Numeropagina"/>
        <w:rFonts w:ascii="Arial" w:hAnsi="Arial" w:cs="Arial"/>
        <w:sz w:val="16"/>
        <w:szCs w:val="16"/>
      </w:rPr>
      <w:fldChar w:fldCharType="separate"/>
    </w:r>
    <w:r w:rsidR="00DA5775">
      <w:rPr>
        <w:rStyle w:val="Numeropagina"/>
        <w:rFonts w:ascii="Arial" w:hAnsi="Arial" w:cs="Arial"/>
        <w:noProof/>
        <w:sz w:val="16"/>
        <w:szCs w:val="16"/>
      </w:rPr>
      <w:t>2</w:t>
    </w:r>
    <w:r w:rsidRPr="00DD4AE1">
      <w:rPr>
        <w:rStyle w:val="Numeropagina"/>
        <w:rFonts w:ascii="Arial" w:hAnsi="Arial" w:cs="Arial"/>
        <w:sz w:val="16"/>
        <w:szCs w:val="16"/>
      </w:rPr>
      <w:fldChar w:fldCharType="end"/>
    </w:r>
  </w:p>
  <w:p w14:paraId="59E78C26" w14:textId="77777777" w:rsidR="005D7546" w:rsidRDefault="00AE7506" w:rsidP="00AB1AA5">
    <w:pPr>
      <w:pStyle w:val="Piedepgina1"/>
      <w:jc w:val="center"/>
      <w:rPr>
        <w:rFonts w:ascii="Arial" w:hAnsi="Arial"/>
        <w:color w:val="4D4D4D"/>
        <w:sz w:val="16"/>
      </w:rPr>
    </w:pPr>
    <w:r>
      <w:rPr>
        <w:rFonts w:ascii="Arial" w:hAnsi="Arial"/>
        <w:noProof/>
        <w:color w:val="4D4D4D"/>
        <w:sz w:val="16"/>
        <w:lang w:val="it-IT" w:eastAsia="it-IT"/>
      </w:rPr>
      <w:drawing>
        <wp:anchor distT="0" distB="0" distL="114300" distR="114300" simplePos="0" relativeHeight="251661312" behindDoc="0" locked="0" layoutInCell="1" allowOverlap="1" wp14:anchorId="09ECF2D1" wp14:editId="622BFDDC">
          <wp:simplePos x="0" y="0"/>
          <wp:positionH relativeFrom="column">
            <wp:posOffset>123825</wp:posOffset>
          </wp:positionH>
          <wp:positionV relativeFrom="paragraph">
            <wp:posOffset>-13970</wp:posOffset>
          </wp:positionV>
          <wp:extent cx="1247775" cy="266700"/>
          <wp:effectExtent l="19050" t="0" r="9525" b="0"/>
          <wp:wrapSquare wrapText="bothSides"/>
          <wp:docPr id="205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tretch>
                    <a:fillRect/>
                  </a:stretch>
                </pic:blipFill>
                <pic:spPr bwMode="auto">
                  <a:xfrm>
                    <a:off x="0" y="0"/>
                    <a:ext cx="1247775" cy="266700"/>
                  </a:xfrm>
                  <a:prstGeom prst="rect">
                    <a:avLst/>
                  </a:prstGeom>
                  <a:noFill/>
                </pic:spPr>
              </pic:pic>
            </a:graphicData>
          </a:graphic>
        </wp:anchor>
      </w:drawing>
    </w:r>
    <w:r>
      <w:rPr>
        <w:rFonts w:ascii="Arial" w:hAnsi="Arial"/>
        <w:color w:val="4D4D4D"/>
        <w:sz w:val="16"/>
      </w:rPr>
      <w:t xml:space="preserve">La Machi – Comunicación para Buenas Causas. </w:t>
    </w:r>
  </w:p>
  <w:p w14:paraId="22F8762F" w14:textId="77777777" w:rsidR="005D7546" w:rsidRDefault="00AE7506" w:rsidP="00AB1AA5">
    <w:pPr>
      <w:pStyle w:val="Piedepgina1"/>
      <w:ind w:right="360"/>
      <w:jc w:val="center"/>
    </w:pPr>
    <w:r>
      <w:rPr>
        <w:rFonts w:ascii="Arial" w:hAnsi="Arial"/>
        <w:color w:val="4D4D4D"/>
        <w:sz w:val="16"/>
        <w:u w:color="343434"/>
      </w:rPr>
      <w:tab/>
    </w:r>
    <w:r>
      <w:rPr>
        <w:rFonts w:ascii="Arial" w:hAnsi="Arial"/>
        <w:color w:val="4D4D4D"/>
        <w:sz w:val="16"/>
        <w:u w:color="343434"/>
      </w:rPr>
      <w:tab/>
      <w:t xml:space="preserve">       BARCELONA   -   BUENOS AIRES   -   ROMA   -   </w:t>
    </w:r>
    <w:hyperlink r:id="rId2" w:history="1">
      <w:r w:rsidRPr="00A27FEB">
        <w:rPr>
          <w:rStyle w:val="Collegamentoipertestuale"/>
          <w:rFonts w:ascii="Arial" w:hAnsi="Arial"/>
          <w:sz w:val="16"/>
          <w:u w:color="343434"/>
        </w:rPr>
        <w:t>www.lamachi.com</w:t>
      </w:r>
    </w:hyperlink>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D9FD36" w14:textId="77777777" w:rsidR="005D7546" w:rsidRPr="003444AD" w:rsidRDefault="00AE7506" w:rsidP="00A27FEB">
    <w:pPr>
      <w:pStyle w:val="Pidipagina"/>
      <w:framePr w:wrap="around" w:vAnchor="text" w:hAnchor="margin" w:xAlign="right" w:y="1"/>
      <w:rPr>
        <w:rStyle w:val="Numeropagina"/>
        <w:rFonts w:ascii="Arial" w:hAnsi="Arial" w:cs="Arial"/>
        <w:sz w:val="16"/>
        <w:szCs w:val="16"/>
      </w:rPr>
    </w:pPr>
    <w:r w:rsidRPr="003444AD">
      <w:rPr>
        <w:rStyle w:val="Numeropagina"/>
        <w:rFonts w:ascii="Arial" w:hAnsi="Arial" w:cs="Arial"/>
        <w:sz w:val="16"/>
        <w:szCs w:val="16"/>
      </w:rPr>
      <w:fldChar w:fldCharType="begin"/>
    </w:r>
    <w:r w:rsidRPr="003444AD">
      <w:rPr>
        <w:rStyle w:val="Numeropagina"/>
        <w:rFonts w:ascii="Arial" w:hAnsi="Arial" w:cs="Arial"/>
        <w:sz w:val="16"/>
        <w:szCs w:val="16"/>
      </w:rPr>
      <w:instrText xml:space="preserve">PAGE  </w:instrText>
    </w:r>
    <w:r w:rsidRPr="003444AD">
      <w:rPr>
        <w:rStyle w:val="Numeropagina"/>
        <w:rFonts w:ascii="Arial" w:hAnsi="Arial" w:cs="Arial"/>
        <w:sz w:val="16"/>
        <w:szCs w:val="16"/>
      </w:rPr>
      <w:fldChar w:fldCharType="separate"/>
    </w:r>
    <w:r w:rsidR="00DA5775">
      <w:rPr>
        <w:rStyle w:val="Numeropagina"/>
        <w:rFonts w:ascii="Arial" w:hAnsi="Arial" w:cs="Arial"/>
        <w:noProof/>
        <w:sz w:val="16"/>
        <w:szCs w:val="16"/>
      </w:rPr>
      <w:t>3</w:t>
    </w:r>
    <w:r w:rsidRPr="003444AD">
      <w:rPr>
        <w:rStyle w:val="Numeropagina"/>
        <w:rFonts w:ascii="Arial" w:hAnsi="Arial" w:cs="Arial"/>
        <w:sz w:val="16"/>
        <w:szCs w:val="16"/>
      </w:rPr>
      <w:fldChar w:fldCharType="end"/>
    </w:r>
  </w:p>
  <w:p w14:paraId="3ED3F129" w14:textId="77777777" w:rsidR="005D7546" w:rsidRDefault="00AE7506" w:rsidP="001C1AF9">
    <w:pPr>
      <w:pStyle w:val="Piedepgina1"/>
      <w:jc w:val="center"/>
      <w:rPr>
        <w:rFonts w:ascii="Arial" w:hAnsi="Arial"/>
        <w:color w:val="4D4D4D"/>
        <w:sz w:val="16"/>
      </w:rPr>
    </w:pPr>
    <w:r>
      <w:rPr>
        <w:rFonts w:ascii="Arial" w:hAnsi="Arial"/>
        <w:noProof/>
        <w:color w:val="4D4D4D"/>
        <w:sz w:val="16"/>
        <w:lang w:val="it-IT" w:eastAsia="it-IT"/>
      </w:rPr>
      <w:drawing>
        <wp:anchor distT="0" distB="0" distL="114300" distR="114300" simplePos="0" relativeHeight="251663360" behindDoc="0" locked="0" layoutInCell="1" allowOverlap="1" wp14:anchorId="4CB6DB21" wp14:editId="1E0164A5">
          <wp:simplePos x="0" y="0"/>
          <wp:positionH relativeFrom="column">
            <wp:posOffset>123825</wp:posOffset>
          </wp:positionH>
          <wp:positionV relativeFrom="paragraph">
            <wp:posOffset>-13970</wp:posOffset>
          </wp:positionV>
          <wp:extent cx="1247775" cy="266700"/>
          <wp:effectExtent l="19050" t="0" r="9525" b="0"/>
          <wp:wrapSquare wrapText="bothSides"/>
          <wp:docPr id="205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tretch>
                    <a:fillRect/>
                  </a:stretch>
                </pic:blipFill>
                <pic:spPr bwMode="auto">
                  <a:xfrm>
                    <a:off x="0" y="0"/>
                    <a:ext cx="1247775" cy="266700"/>
                  </a:xfrm>
                  <a:prstGeom prst="rect">
                    <a:avLst/>
                  </a:prstGeom>
                  <a:noFill/>
                </pic:spPr>
              </pic:pic>
            </a:graphicData>
          </a:graphic>
        </wp:anchor>
      </w:drawing>
    </w:r>
    <w:r>
      <w:rPr>
        <w:rFonts w:ascii="Arial" w:hAnsi="Arial"/>
        <w:color w:val="4D4D4D"/>
        <w:sz w:val="16"/>
      </w:rPr>
      <w:t xml:space="preserve">La Machi – Comunicación para Buenas Causas. </w:t>
    </w:r>
  </w:p>
  <w:p w14:paraId="63D784FD" w14:textId="77777777" w:rsidR="005D7546" w:rsidRDefault="00AE7506" w:rsidP="001C1AF9">
    <w:pPr>
      <w:pStyle w:val="Piedepgina1"/>
      <w:ind w:right="360"/>
      <w:jc w:val="center"/>
    </w:pPr>
    <w:r>
      <w:rPr>
        <w:rFonts w:ascii="Arial" w:hAnsi="Arial"/>
        <w:color w:val="4D4D4D"/>
        <w:sz w:val="16"/>
        <w:u w:color="343434"/>
      </w:rPr>
      <w:tab/>
    </w:r>
    <w:r>
      <w:rPr>
        <w:rFonts w:ascii="Arial" w:hAnsi="Arial"/>
        <w:color w:val="4D4D4D"/>
        <w:sz w:val="16"/>
        <w:u w:color="343434"/>
      </w:rPr>
      <w:tab/>
      <w:t xml:space="preserve">       BARCELONA   -   BUENOS AIRES   -   ROMA   -   </w:t>
    </w:r>
    <w:hyperlink r:id="rId2" w:history="1">
      <w:r w:rsidRPr="00A27FEB">
        <w:rPr>
          <w:rStyle w:val="Collegamentoipertestuale"/>
          <w:rFonts w:ascii="Arial" w:hAnsi="Arial"/>
          <w:sz w:val="16"/>
          <w:u w:color="343434"/>
        </w:rPr>
        <w:t>www.lamachi.com</w:t>
      </w:r>
    </w:hyperlink>
  </w:p>
  <w:p w14:paraId="5E15C89B" w14:textId="77777777" w:rsidR="005D7546" w:rsidRDefault="003929F4" w:rsidP="00DD4AE1">
    <w:pPr>
      <w:pStyle w:val="Piedepgina1"/>
      <w:ind w:right="360"/>
      <w:jc w:val="right"/>
    </w:pPr>
  </w:p>
  <w:tbl>
    <w:tblPr>
      <w:tblW w:w="160" w:type="dxa"/>
      <w:tblLayout w:type="fixed"/>
      <w:tblLook w:val="0000" w:firstRow="0" w:lastRow="0" w:firstColumn="0" w:lastColumn="0" w:noHBand="0" w:noVBand="0"/>
    </w:tblPr>
    <w:tblGrid>
      <w:gridCol w:w="160"/>
    </w:tblGrid>
    <w:tr w:rsidR="00FF1CFC" w14:paraId="585ADC79" w14:textId="77777777" w:rsidTr="001C1AF9">
      <w:trPr>
        <w:cantSplit/>
        <w:trHeight w:val="260"/>
      </w:trPr>
      <w:tc>
        <w:tcPr>
          <w:tcW w:w="160" w:type="dxa"/>
          <w:tcBorders>
            <w:top w:val="nil"/>
            <w:left w:val="nil"/>
            <w:bottom w:val="nil"/>
            <w:right w:val="nil"/>
          </w:tcBorders>
          <w:shd w:val="clear" w:color="auto" w:fill="FFFFFF"/>
          <w:tcMar>
            <w:top w:w="100" w:type="dxa"/>
            <w:left w:w="0" w:type="dxa"/>
            <w:bottom w:w="100" w:type="dxa"/>
            <w:right w:w="0" w:type="dxa"/>
          </w:tcMar>
        </w:tcPr>
        <w:p w14:paraId="04BDD554" w14:textId="77777777" w:rsidR="005D7546" w:rsidRDefault="00AE7506" w:rsidP="001C1AF9">
          <w:pPr>
            <w:pStyle w:val="Piedepgina1"/>
            <w:jc w:val="center"/>
            <w:rPr>
              <w:rFonts w:ascii="Arial" w:hAnsi="Arial"/>
              <w:color w:val="4D4D4D"/>
              <w:sz w:val="16"/>
            </w:rPr>
          </w:pPr>
          <w:r>
            <w:rPr>
              <w:rFonts w:ascii="Arial" w:hAnsi="Arial"/>
              <w:noProof/>
              <w:color w:val="4D4D4D"/>
              <w:sz w:val="16"/>
              <w:lang w:val="it-IT" w:eastAsia="it-IT"/>
            </w:rPr>
            <w:drawing>
              <wp:anchor distT="0" distB="0" distL="114300" distR="114300" simplePos="0" relativeHeight="251662336" behindDoc="0" locked="0" layoutInCell="1" allowOverlap="1" wp14:anchorId="367ED7BF" wp14:editId="3B279101">
                <wp:simplePos x="0" y="0"/>
                <wp:positionH relativeFrom="column">
                  <wp:posOffset>123825</wp:posOffset>
                </wp:positionH>
                <wp:positionV relativeFrom="paragraph">
                  <wp:posOffset>-13970</wp:posOffset>
                </wp:positionV>
                <wp:extent cx="1247775" cy="266700"/>
                <wp:effectExtent l="19050" t="0" r="9525" b="0"/>
                <wp:wrapSquare wrapText="bothSides"/>
                <wp:docPr id="205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tretch>
                          <a:fillRect/>
                        </a:stretch>
                      </pic:blipFill>
                      <pic:spPr bwMode="auto">
                        <a:xfrm>
                          <a:off x="0" y="0"/>
                          <a:ext cx="1247775" cy="266700"/>
                        </a:xfrm>
                        <a:prstGeom prst="rect">
                          <a:avLst/>
                        </a:prstGeom>
                        <a:noFill/>
                      </pic:spPr>
                    </pic:pic>
                  </a:graphicData>
                </a:graphic>
              </wp:anchor>
            </w:drawing>
          </w:r>
          <w:r>
            <w:rPr>
              <w:rFonts w:ascii="Arial" w:hAnsi="Arial"/>
              <w:color w:val="4D4D4D"/>
              <w:sz w:val="16"/>
            </w:rPr>
            <w:t xml:space="preserve">La Machi – Comunicación para Buenas Causas. </w:t>
          </w:r>
        </w:p>
        <w:p w14:paraId="01ADA407" w14:textId="77777777" w:rsidR="005D7546" w:rsidRDefault="00AE7506" w:rsidP="001C1AF9">
          <w:pPr>
            <w:pStyle w:val="Piedepgina1"/>
            <w:ind w:right="360"/>
            <w:jc w:val="center"/>
          </w:pPr>
          <w:r>
            <w:rPr>
              <w:rFonts w:ascii="Arial" w:hAnsi="Arial"/>
              <w:color w:val="4D4D4D"/>
              <w:sz w:val="16"/>
              <w:u w:color="343434"/>
            </w:rPr>
            <w:tab/>
          </w:r>
          <w:r>
            <w:rPr>
              <w:rFonts w:ascii="Arial" w:hAnsi="Arial"/>
              <w:color w:val="4D4D4D"/>
              <w:sz w:val="16"/>
              <w:u w:color="343434"/>
            </w:rPr>
            <w:tab/>
            <w:t xml:space="preserve">       BARCELONA   -   BUENOS AIRES   -   ROMA   -   </w:t>
          </w:r>
          <w:hyperlink r:id="rId3" w:history="1">
            <w:r w:rsidRPr="00A27FEB">
              <w:rPr>
                <w:rStyle w:val="Collegamentoipertestuale"/>
                <w:rFonts w:ascii="Arial" w:hAnsi="Arial"/>
                <w:sz w:val="16"/>
                <w:u w:color="343434"/>
              </w:rPr>
              <w:t>www.lamachi.com</w:t>
            </w:r>
          </w:hyperlink>
        </w:p>
        <w:p w14:paraId="7D7A4FF8" w14:textId="77777777" w:rsidR="005D7546" w:rsidRDefault="003929F4">
          <w:pPr>
            <w:pStyle w:val="Cuerpo"/>
          </w:pP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7B8798" w14:textId="77777777" w:rsidR="005D7546" w:rsidRDefault="00AE7506" w:rsidP="004135DC">
    <w:pPr>
      <w:pStyle w:val="Piedepgina1"/>
      <w:jc w:val="center"/>
      <w:rPr>
        <w:rFonts w:ascii="Arial" w:hAnsi="Arial"/>
        <w:color w:val="4D4D4D"/>
        <w:sz w:val="16"/>
      </w:rPr>
    </w:pPr>
    <w:r>
      <w:rPr>
        <w:rFonts w:ascii="Arial" w:hAnsi="Arial"/>
        <w:noProof/>
        <w:color w:val="4D4D4D"/>
        <w:sz w:val="16"/>
        <w:lang w:val="it-IT" w:eastAsia="it-IT"/>
      </w:rPr>
      <w:drawing>
        <wp:anchor distT="0" distB="0" distL="114300" distR="114300" simplePos="0" relativeHeight="251660288" behindDoc="0" locked="0" layoutInCell="1" allowOverlap="1" wp14:anchorId="5EA65D81" wp14:editId="2F5DFBAD">
          <wp:simplePos x="0" y="0"/>
          <wp:positionH relativeFrom="column">
            <wp:posOffset>57150</wp:posOffset>
          </wp:positionH>
          <wp:positionV relativeFrom="paragraph">
            <wp:posOffset>84455</wp:posOffset>
          </wp:positionV>
          <wp:extent cx="1247775" cy="266700"/>
          <wp:effectExtent l="19050" t="0" r="9525" b="0"/>
          <wp:wrapSquare wrapText="bothSides"/>
          <wp:docPr id="205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tretch>
                    <a:fillRect/>
                  </a:stretch>
                </pic:blipFill>
                <pic:spPr bwMode="auto">
                  <a:xfrm>
                    <a:off x="0" y="0"/>
                    <a:ext cx="1247775" cy="266700"/>
                  </a:xfrm>
                  <a:prstGeom prst="rect">
                    <a:avLst/>
                  </a:prstGeom>
                  <a:noFill/>
                </pic:spPr>
              </pic:pic>
            </a:graphicData>
          </a:graphic>
        </wp:anchor>
      </w:drawing>
    </w:r>
  </w:p>
  <w:p w14:paraId="640DCD40" w14:textId="77777777" w:rsidR="005D7546" w:rsidRDefault="00AE7506" w:rsidP="002C7874">
    <w:pPr>
      <w:pStyle w:val="Piedepgina1"/>
      <w:jc w:val="center"/>
      <w:rPr>
        <w:rFonts w:ascii="Arial" w:hAnsi="Arial"/>
        <w:color w:val="4D4D4D"/>
        <w:sz w:val="16"/>
      </w:rPr>
    </w:pPr>
    <w:r>
      <w:rPr>
        <w:rFonts w:ascii="Arial" w:hAnsi="Arial"/>
        <w:color w:val="4D4D4D"/>
        <w:sz w:val="16"/>
      </w:rPr>
      <w:t>La Machi – Comunicación para Buenas Causas.</w:t>
    </w:r>
  </w:p>
  <w:p w14:paraId="0087F3FC" w14:textId="77777777" w:rsidR="005D7546" w:rsidRPr="008D5E91" w:rsidRDefault="00AE7506" w:rsidP="002C7874">
    <w:pPr>
      <w:pStyle w:val="Piedepgina1"/>
      <w:jc w:val="center"/>
      <w:rPr>
        <w:rFonts w:ascii="Arial" w:hAnsi="Arial"/>
        <w:color w:val="4D4D4D"/>
        <w:sz w:val="16"/>
      </w:rPr>
    </w:pPr>
    <w:r>
      <w:rPr>
        <w:rFonts w:ascii="Arial" w:hAnsi="Arial"/>
        <w:color w:val="4D4D4D"/>
        <w:sz w:val="16"/>
        <w:u w:color="343434"/>
      </w:rPr>
      <w:tab/>
    </w:r>
    <w:r>
      <w:rPr>
        <w:rFonts w:ascii="Arial" w:hAnsi="Arial"/>
        <w:color w:val="4D4D4D"/>
        <w:sz w:val="16"/>
        <w:u w:color="343434"/>
      </w:rPr>
      <w:tab/>
      <w:t xml:space="preserve">BARCELONA   -   BUENOS AIRES   -   ROMA   -   </w:t>
    </w:r>
    <w:hyperlink r:id="rId2" w:history="1">
      <w:r w:rsidRPr="00A27FEB">
        <w:rPr>
          <w:rStyle w:val="Collegamentoipertestuale"/>
          <w:rFonts w:ascii="Arial" w:hAnsi="Arial"/>
          <w:sz w:val="16"/>
          <w:u w:color="343434"/>
        </w:rPr>
        <w:t>www.lamachi.com</w:t>
      </w:r>
    </w:hyperlink>
  </w:p>
  <w:p w14:paraId="7AA7B4F4" w14:textId="77777777" w:rsidR="005D7546" w:rsidRPr="004135DC" w:rsidRDefault="003929F4">
    <w:pPr>
      <w:pStyle w:val="Pidipagina"/>
      <w:rPr>
        <w:lang w:val="es-ES_trad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4B8311" w14:textId="77777777" w:rsidR="003929F4" w:rsidRDefault="003929F4">
      <w:pPr>
        <w:spacing w:after="0"/>
      </w:pPr>
      <w:r>
        <w:separator/>
      </w:r>
    </w:p>
  </w:footnote>
  <w:footnote w:type="continuationSeparator" w:id="0">
    <w:p w14:paraId="3018CA2F" w14:textId="77777777" w:rsidR="003929F4" w:rsidRDefault="003929F4">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F8CC20" w14:textId="77777777" w:rsidR="005D7546" w:rsidRDefault="003929F4" w:rsidP="00331669">
    <w:pPr>
      <w:pStyle w:val="Intestazione"/>
    </w:pPr>
  </w:p>
  <w:p w14:paraId="5BBBDEE9" w14:textId="77777777" w:rsidR="005D7546" w:rsidRDefault="003929F4" w:rsidP="00331669">
    <w:pPr>
      <w:pStyle w:val="Intestazione"/>
    </w:pPr>
  </w:p>
  <w:p w14:paraId="51637114" w14:textId="77777777" w:rsidR="005D7546" w:rsidRDefault="003929F4" w:rsidP="00331669">
    <w:pPr>
      <w:pStyle w:val="Intestazione"/>
    </w:pPr>
  </w:p>
  <w:p w14:paraId="6EF5DD56" w14:textId="77777777" w:rsidR="005D7546" w:rsidRDefault="006C6F3F" w:rsidP="00203D74">
    <w:pPr>
      <w:pStyle w:val="Intestazione"/>
      <w:jc w:val="center"/>
    </w:pPr>
    <w:r w:rsidRPr="006C6F3F">
      <w:rPr>
        <w:noProof/>
        <w:lang w:val="it-IT" w:eastAsia="it-IT"/>
      </w:rPr>
      <w:drawing>
        <wp:anchor distT="0" distB="0" distL="114300" distR="114300" simplePos="0" relativeHeight="251667456" behindDoc="0" locked="0" layoutInCell="1" allowOverlap="1" wp14:anchorId="21864524" wp14:editId="37172D00">
          <wp:simplePos x="0" y="0"/>
          <wp:positionH relativeFrom="column">
            <wp:posOffset>1689735</wp:posOffset>
          </wp:positionH>
          <wp:positionV relativeFrom="paragraph">
            <wp:posOffset>-1125220</wp:posOffset>
          </wp:positionV>
          <wp:extent cx="2654935" cy="1046480"/>
          <wp:effectExtent l="0" t="0" r="1206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tretch>
                    <a:fillRect/>
                  </a:stretch>
                </pic:blipFill>
                <pic:spPr bwMode="auto">
                  <a:xfrm>
                    <a:off x="0" y="0"/>
                    <a:ext cx="2654935" cy="1046480"/>
                  </a:xfrm>
                  <a:prstGeom prst="rect">
                    <a:avLst/>
                  </a:prstGeom>
                  <a:noFill/>
                </pic:spPr>
              </pic:pic>
            </a:graphicData>
          </a:graphic>
        </wp:anchor>
      </w:drawing>
    </w:r>
    <w:r w:rsidRPr="006C6F3F">
      <w:rPr>
        <w:noProof/>
        <w:lang w:val="it-IT" w:eastAsia="it-IT"/>
      </w:rPr>
      <w:drawing>
        <wp:anchor distT="0" distB="0" distL="114300" distR="114300" simplePos="0" relativeHeight="251668480" behindDoc="0" locked="0" layoutInCell="1" allowOverlap="1" wp14:anchorId="0F263850" wp14:editId="484B0A56">
          <wp:simplePos x="0" y="0"/>
          <wp:positionH relativeFrom="column">
            <wp:posOffset>889635</wp:posOffset>
          </wp:positionH>
          <wp:positionV relativeFrom="paragraph">
            <wp:posOffset>-183515</wp:posOffset>
          </wp:positionV>
          <wp:extent cx="4343400" cy="751840"/>
          <wp:effectExtent l="0" t="0" r="0" b="1016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stretch>
                    <a:fillRect/>
                  </a:stretch>
                </pic:blipFill>
                <pic:spPr bwMode="auto">
                  <a:xfrm>
                    <a:off x="0" y="0"/>
                    <a:ext cx="4343400" cy="751840"/>
                  </a:xfrm>
                  <a:prstGeom prst="rect">
                    <a:avLst/>
                  </a:prstGeom>
                  <a:no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BEC1F1" w14:textId="77777777" w:rsidR="005D7546" w:rsidRDefault="00AE7506">
    <w:pPr>
      <w:pStyle w:val="Intestazione"/>
    </w:pPr>
    <w:r>
      <w:rPr>
        <w:noProof/>
        <w:lang w:val="it-IT" w:eastAsia="it-IT"/>
      </w:rPr>
      <w:drawing>
        <wp:anchor distT="0" distB="0" distL="114300" distR="114300" simplePos="0" relativeHeight="251664384" behindDoc="0" locked="0" layoutInCell="1" allowOverlap="1" wp14:anchorId="01D864B4" wp14:editId="659C1099">
          <wp:simplePos x="0" y="0"/>
          <wp:positionH relativeFrom="column">
            <wp:posOffset>1699895</wp:posOffset>
          </wp:positionH>
          <wp:positionV relativeFrom="paragraph">
            <wp:posOffset>37465</wp:posOffset>
          </wp:positionV>
          <wp:extent cx="2179955" cy="618490"/>
          <wp:effectExtent l="0" t="0" r="4445" b="0"/>
          <wp:wrapSquare wrapText="bothSides"/>
          <wp:docPr id="205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tretch>
                    <a:fillRect/>
                  </a:stretch>
                </pic:blipFill>
                <pic:spPr bwMode="auto">
                  <a:xfrm>
                    <a:off x="0" y="0"/>
                    <a:ext cx="2179955" cy="618490"/>
                  </a:xfrm>
                  <a:prstGeom prst="rect">
                    <a:avLst/>
                  </a:prstGeom>
                  <a:noFill/>
                </pic:spPr>
              </pic:pic>
            </a:graphicData>
          </a:graphic>
        </wp:anchor>
      </w:drawing>
    </w:r>
    <w:r>
      <w:rPr>
        <w:noProof/>
        <w:lang w:val="it-IT" w:eastAsia="it-IT"/>
      </w:rPr>
      <w:drawing>
        <wp:anchor distT="0" distB="0" distL="114300" distR="114300" simplePos="0" relativeHeight="251665408" behindDoc="0" locked="0" layoutInCell="1" allowOverlap="1" wp14:anchorId="2F35BB2A" wp14:editId="3B5A1539">
          <wp:simplePos x="0" y="0"/>
          <wp:positionH relativeFrom="column">
            <wp:posOffset>1203325</wp:posOffset>
          </wp:positionH>
          <wp:positionV relativeFrom="paragraph">
            <wp:posOffset>686435</wp:posOffset>
          </wp:positionV>
          <wp:extent cx="3190875" cy="566420"/>
          <wp:effectExtent l="0" t="0" r="9525" b="0"/>
          <wp:wrapSquare wrapText="bothSides"/>
          <wp:docPr id="205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stretch>
                    <a:fillRect/>
                  </a:stretch>
                </pic:blipFill>
                <pic:spPr bwMode="auto">
                  <a:xfrm>
                    <a:off x="0" y="0"/>
                    <a:ext cx="3190875" cy="566420"/>
                  </a:xfrm>
                  <a:prstGeom prst="rect">
                    <a:avLst/>
                  </a:prstGeom>
                  <a:noFill/>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034EB" w14:textId="77777777" w:rsidR="005D7546" w:rsidRDefault="00AE7506">
    <w:pPr>
      <w:pStyle w:val="Intestazione"/>
    </w:pPr>
    <w:r w:rsidRPr="00BA714F">
      <w:rPr>
        <w:noProof/>
        <w:lang w:val="it-IT" w:eastAsia="it-IT"/>
      </w:rPr>
      <w:drawing>
        <wp:anchor distT="0" distB="0" distL="114300" distR="114300" simplePos="0" relativeHeight="251658240" behindDoc="0" locked="0" layoutInCell="1" allowOverlap="1" wp14:anchorId="77F2AC4D" wp14:editId="33C8F71E">
          <wp:simplePos x="0" y="0"/>
          <wp:positionH relativeFrom="column">
            <wp:posOffset>1537335</wp:posOffset>
          </wp:positionH>
          <wp:positionV relativeFrom="paragraph">
            <wp:posOffset>-373380</wp:posOffset>
          </wp:positionV>
          <wp:extent cx="2654935" cy="1046480"/>
          <wp:effectExtent l="0" t="0" r="12065" b="0"/>
          <wp:wrapSquare wrapText="bothSides"/>
          <wp:docPr id="20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tretch>
                    <a:fillRect/>
                  </a:stretch>
                </pic:blipFill>
                <pic:spPr bwMode="auto">
                  <a:xfrm>
                    <a:off x="0" y="0"/>
                    <a:ext cx="2654935" cy="1046480"/>
                  </a:xfrm>
                  <a:prstGeom prst="rect">
                    <a:avLst/>
                  </a:prstGeom>
                  <a:noFill/>
                </pic:spPr>
              </pic:pic>
            </a:graphicData>
          </a:graphic>
        </wp:anchor>
      </w:drawing>
    </w:r>
    <w:r w:rsidRPr="00BA714F">
      <w:rPr>
        <w:noProof/>
        <w:lang w:val="it-IT" w:eastAsia="it-IT"/>
      </w:rPr>
      <w:drawing>
        <wp:anchor distT="0" distB="0" distL="114300" distR="114300" simplePos="0" relativeHeight="251659264" behindDoc="0" locked="0" layoutInCell="1" allowOverlap="1" wp14:anchorId="3FBCF82A" wp14:editId="4F893AEC">
          <wp:simplePos x="0" y="0"/>
          <wp:positionH relativeFrom="column">
            <wp:posOffset>737235</wp:posOffset>
          </wp:positionH>
          <wp:positionV relativeFrom="paragraph">
            <wp:posOffset>581025</wp:posOffset>
          </wp:positionV>
          <wp:extent cx="4343400" cy="751840"/>
          <wp:effectExtent l="0" t="0" r="0" b="10160"/>
          <wp:wrapSquare wrapText="bothSides"/>
          <wp:docPr id="205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stretch>
                    <a:fillRect/>
                  </a:stretch>
                </pic:blipFill>
                <pic:spPr bwMode="auto">
                  <a:xfrm>
                    <a:off x="0" y="0"/>
                    <a:ext cx="4343400" cy="751840"/>
                  </a:xfrm>
                  <a:prstGeom prst="rect">
                    <a:avLst/>
                  </a:prstGeom>
                  <a:noFill/>
                </pic:spPr>
              </pic:pic>
            </a:graphicData>
          </a:graphic>
        </wp:anchor>
      </w:drawing>
    </w:r>
  </w:p>
  <w:p w14:paraId="0AEAE22F" w14:textId="77777777" w:rsidR="005D7546" w:rsidRDefault="003929F4">
    <w:pPr>
      <w:pStyle w:val="Intestazione"/>
    </w:pPr>
  </w:p>
  <w:p w14:paraId="6FF3CB23" w14:textId="77777777" w:rsidR="005D7546" w:rsidRDefault="003929F4">
    <w:pPr>
      <w:pStyle w:val="Intestazione"/>
    </w:pPr>
  </w:p>
  <w:p w14:paraId="76C4E20A" w14:textId="77777777" w:rsidR="005D7546" w:rsidRDefault="003929F4">
    <w:pPr>
      <w:pStyle w:val="Intestazione"/>
    </w:pPr>
  </w:p>
  <w:p w14:paraId="7A20A239" w14:textId="77777777" w:rsidR="005D7546" w:rsidRDefault="003929F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894EE873"/>
    <w:lvl w:ilvl="0">
      <w:start w:val="1"/>
      <w:numFmt w:val="decimal"/>
      <w:isLgl/>
      <w:lvlText w:val="%1."/>
      <w:lvlJc w:val="left"/>
      <w:pPr>
        <w:tabs>
          <w:tab w:val="num" w:pos="260"/>
        </w:tabs>
        <w:ind w:left="260"/>
      </w:pPr>
      <w:rPr>
        <w:rFonts w:cs="Times New Roman" w:hint="default"/>
        <w:position w:val="0"/>
      </w:rPr>
    </w:lvl>
    <w:lvl w:ilvl="1">
      <w:start w:val="1"/>
      <w:numFmt w:val="lowerLetter"/>
      <w:lvlText w:val="%2."/>
      <w:lvlJc w:val="left"/>
      <w:pPr>
        <w:tabs>
          <w:tab w:val="num" w:pos="260"/>
        </w:tabs>
        <w:ind w:left="260" w:firstLine="360"/>
      </w:pPr>
      <w:rPr>
        <w:rFonts w:cs="Times New Roman" w:hint="default"/>
        <w:position w:val="0"/>
      </w:rPr>
    </w:lvl>
    <w:lvl w:ilvl="2">
      <w:start w:val="1"/>
      <w:numFmt w:val="lowerRoman"/>
      <w:lvlText w:val="%3."/>
      <w:lvlJc w:val="left"/>
      <w:pPr>
        <w:tabs>
          <w:tab w:val="num" w:pos="260"/>
        </w:tabs>
        <w:ind w:left="260" w:firstLine="720"/>
      </w:pPr>
      <w:rPr>
        <w:rFonts w:cs="Times New Roman" w:hint="default"/>
        <w:position w:val="0"/>
      </w:rPr>
    </w:lvl>
    <w:lvl w:ilvl="3">
      <w:start w:val="1"/>
      <w:numFmt w:val="decimal"/>
      <w:isLgl/>
      <w:lvlText w:val="%4."/>
      <w:lvlJc w:val="left"/>
      <w:pPr>
        <w:tabs>
          <w:tab w:val="num" w:pos="260"/>
        </w:tabs>
        <w:ind w:left="260" w:firstLine="1080"/>
      </w:pPr>
      <w:rPr>
        <w:rFonts w:cs="Times New Roman" w:hint="default"/>
        <w:position w:val="0"/>
      </w:rPr>
    </w:lvl>
    <w:lvl w:ilvl="4">
      <w:start w:val="1"/>
      <w:numFmt w:val="lowerLetter"/>
      <w:lvlText w:val="%5."/>
      <w:lvlJc w:val="left"/>
      <w:pPr>
        <w:tabs>
          <w:tab w:val="num" w:pos="260"/>
        </w:tabs>
        <w:ind w:left="260" w:firstLine="1440"/>
      </w:pPr>
      <w:rPr>
        <w:rFonts w:cs="Times New Roman" w:hint="default"/>
        <w:position w:val="0"/>
      </w:rPr>
    </w:lvl>
    <w:lvl w:ilvl="5">
      <w:start w:val="1"/>
      <w:numFmt w:val="lowerRoman"/>
      <w:lvlText w:val="%6."/>
      <w:lvlJc w:val="left"/>
      <w:pPr>
        <w:tabs>
          <w:tab w:val="num" w:pos="260"/>
        </w:tabs>
        <w:ind w:left="260" w:firstLine="1800"/>
      </w:pPr>
      <w:rPr>
        <w:rFonts w:cs="Times New Roman" w:hint="default"/>
        <w:position w:val="0"/>
      </w:rPr>
    </w:lvl>
    <w:lvl w:ilvl="6">
      <w:start w:val="1"/>
      <w:numFmt w:val="decimal"/>
      <w:isLgl/>
      <w:lvlText w:val="%7."/>
      <w:lvlJc w:val="left"/>
      <w:pPr>
        <w:tabs>
          <w:tab w:val="num" w:pos="260"/>
        </w:tabs>
        <w:ind w:left="260" w:firstLine="2160"/>
      </w:pPr>
      <w:rPr>
        <w:rFonts w:cs="Times New Roman" w:hint="default"/>
        <w:position w:val="0"/>
      </w:rPr>
    </w:lvl>
    <w:lvl w:ilvl="7">
      <w:start w:val="1"/>
      <w:numFmt w:val="lowerLetter"/>
      <w:lvlText w:val="%8."/>
      <w:lvlJc w:val="left"/>
      <w:pPr>
        <w:tabs>
          <w:tab w:val="num" w:pos="260"/>
        </w:tabs>
        <w:ind w:left="260" w:firstLine="2520"/>
      </w:pPr>
      <w:rPr>
        <w:rFonts w:cs="Times New Roman" w:hint="default"/>
        <w:position w:val="0"/>
      </w:rPr>
    </w:lvl>
    <w:lvl w:ilvl="8">
      <w:start w:val="1"/>
      <w:numFmt w:val="lowerRoman"/>
      <w:lvlText w:val="%9."/>
      <w:lvlJc w:val="left"/>
      <w:pPr>
        <w:tabs>
          <w:tab w:val="num" w:pos="260"/>
        </w:tabs>
        <w:ind w:left="260" w:firstLine="2880"/>
      </w:pPr>
      <w:rPr>
        <w:rFonts w:cs="Times New Roman" w:hint="default"/>
        <w:position w:val="0"/>
      </w:rPr>
    </w:lvl>
  </w:abstractNum>
  <w:abstractNum w:abstractNumId="1" w15:restartNumberingAfterBreak="0">
    <w:nsid w:val="00000002"/>
    <w:multiLevelType w:val="multilevel"/>
    <w:tmpl w:val="894EE874"/>
    <w:lvl w:ilvl="0">
      <w:start w:val="1"/>
      <w:numFmt w:val="bullet"/>
      <w:lvlText w:val="•"/>
      <w:lvlJc w:val="left"/>
      <w:pPr>
        <w:tabs>
          <w:tab w:val="num" w:pos="567"/>
        </w:tabs>
        <w:ind w:left="567"/>
      </w:pPr>
      <w:rPr>
        <w:rFonts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2" w15:restartNumberingAfterBreak="0">
    <w:nsid w:val="00000003"/>
    <w:multiLevelType w:val="multilevel"/>
    <w:tmpl w:val="894EE875"/>
    <w:lvl w:ilvl="0">
      <w:start w:val="1"/>
      <w:numFmt w:val="bullet"/>
      <w:lvlText w:val="•"/>
      <w:lvlJc w:val="left"/>
      <w:pPr>
        <w:tabs>
          <w:tab w:val="num" w:pos="567"/>
        </w:tabs>
        <w:ind w:left="567"/>
      </w:pPr>
      <w:rPr>
        <w:rFonts w:hint="default"/>
        <w:position w:val="0"/>
      </w:rPr>
    </w:lvl>
    <w:lvl w:ilvl="1">
      <w:start w:val="1"/>
      <w:numFmt w:val="bullet"/>
      <w:lvlText w:val="•"/>
      <w:lvlJc w:val="left"/>
      <w:pPr>
        <w:tabs>
          <w:tab w:val="num" w:pos="567"/>
        </w:tabs>
        <w:ind w:left="567" w:firstLine="567"/>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3" w15:restartNumberingAfterBreak="0">
    <w:nsid w:val="00000004"/>
    <w:multiLevelType w:val="multilevel"/>
    <w:tmpl w:val="894EE876"/>
    <w:lvl w:ilvl="0">
      <w:start w:val="1"/>
      <w:numFmt w:val="bullet"/>
      <w:lvlText w:val="•"/>
      <w:lvlJc w:val="left"/>
      <w:pPr>
        <w:tabs>
          <w:tab w:val="num" w:pos="567"/>
        </w:tabs>
        <w:ind w:left="567"/>
      </w:pPr>
      <w:rPr>
        <w:rFonts w:hint="default"/>
        <w:position w:val="0"/>
      </w:rPr>
    </w:lvl>
    <w:lvl w:ilvl="1">
      <w:start w:val="1"/>
      <w:numFmt w:val="bullet"/>
      <w:lvlText w:val="•"/>
      <w:lvlJc w:val="left"/>
      <w:pPr>
        <w:tabs>
          <w:tab w:val="num" w:pos="567"/>
        </w:tabs>
        <w:ind w:left="567" w:firstLine="567"/>
      </w:pPr>
      <w:rPr>
        <w:rFonts w:hint="default"/>
        <w:position w:val="0"/>
      </w:rPr>
    </w:lvl>
    <w:lvl w:ilvl="2">
      <w:start w:val="1"/>
      <w:numFmt w:val="bullet"/>
      <w:lvlText w:val="•"/>
      <w:lvlJc w:val="left"/>
      <w:pPr>
        <w:tabs>
          <w:tab w:val="num" w:pos="567"/>
        </w:tabs>
        <w:ind w:left="567" w:firstLine="1134"/>
      </w:pPr>
      <w:rPr>
        <w:rFonts w:hint="default"/>
        <w:position w:val="0"/>
      </w:rPr>
    </w:lvl>
    <w:lvl w:ilvl="3">
      <w:start w:val="1"/>
      <w:numFmt w:val="bullet"/>
      <w:lvlText w:val="•"/>
      <w:lvlJc w:val="left"/>
      <w:pPr>
        <w:tabs>
          <w:tab w:val="num" w:pos="567"/>
        </w:tabs>
        <w:ind w:left="567" w:firstLine="1701"/>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4" w15:restartNumberingAfterBreak="0">
    <w:nsid w:val="00000005"/>
    <w:multiLevelType w:val="multilevel"/>
    <w:tmpl w:val="894EE877"/>
    <w:lvl w:ilvl="0">
      <w:start w:val="1"/>
      <w:numFmt w:val="bullet"/>
      <w:lvlText w:val="•"/>
      <w:lvlJc w:val="left"/>
      <w:pPr>
        <w:tabs>
          <w:tab w:val="num" w:pos="567"/>
        </w:tabs>
        <w:ind w:left="567"/>
      </w:pPr>
      <w:rPr>
        <w:rFonts w:hint="default"/>
        <w:position w:val="0"/>
      </w:rPr>
    </w:lvl>
    <w:lvl w:ilvl="1">
      <w:start w:val="1"/>
      <w:numFmt w:val="bullet"/>
      <w:lvlText w:val="•"/>
      <w:lvlJc w:val="left"/>
      <w:pPr>
        <w:tabs>
          <w:tab w:val="num" w:pos="567"/>
        </w:tabs>
        <w:ind w:left="567" w:firstLine="567"/>
      </w:pPr>
      <w:rPr>
        <w:rFonts w:hint="default"/>
        <w:position w:val="0"/>
      </w:rPr>
    </w:lvl>
    <w:lvl w:ilvl="2">
      <w:start w:val="1"/>
      <w:numFmt w:val="bullet"/>
      <w:lvlText w:val="•"/>
      <w:lvlJc w:val="left"/>
      <w:pPr>
        <w:tabs>
          <w:tab w:val="num" w:pos="567"/>
        </w:tabs>
        <w:ind w:left="567" w:firstLine="1134"/>
      </w:pPr>
      <w:rPr>
        <w:rFonts w:hint="default"/>
        <w:position w:val="0"/>
      </w:rPr>
    </w:lvl>
    <w:lvl w:ilvl="3">
      <w:start w:val="1"/>
      <w:numFmt w:val="bullet"/>
      <w:lvlText w:val="•"/>
      <w:lvlJc w:val="left"/>
      <w:pPr>
        <w:tabs>
          <w:tab w:val="num" w:pos="567"/>
        </w:tabs>
        <w:ind w:left="567" w:firstLine="1701"/>
      </w:pPr>
      <w:rPr>
        <w:rFonts w:hint="default"/>
        <w:position w:val="0"/>
      </w:rPr>
    </w:lvl>
    <w:lvl w:ilvl="4">
      <w:start w:val="1"/>
      <w:numFmt w:val="bullet"/>
      <w:lvlText w:val="•"/>
      <w:lvlJc w:val="left"/>
      <w:pPr>
        <w:tabs>
          <w:tab w:val="num" w:pos="567"/>
        </w:tabs>
        <w:ind w:left="567" w:firstLine="2268"/>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5" w15:restartNumberingAfterBreak="0">
    <w:nsid w:val="00000006"/>
    <w:multiLevelType w:val="multilevel"/>
    <w:tmpl w:val="894EE878"/>
    <w:lvl w:ilvl="0">
      <w:start w:val="1"/>
      <w:numFmt w:val="bullet"/>
      <w:lvlText w:val="•"/>
      <w:lvlJc w:val="left"/>
      <w:pPr>
        <w:tabs>
          <w:tab w:val="num" w:pos="567"/>
        </w:tabs>
        <w:ind w:left="567"/>
      </w:pPr>
      <w:rPr>
        <w:rFonts w:hint="default"/>
        <w:position w:val="0"/>
      </w:rPr>
    </w:lvl>
    <w:lvl w:ilvl="1">
      <w:start w:val="1"/>
      <w:numFmt w:val="bullet"/>
      <w:lvlText w:val="•"/>
      <w:lvlJc w:val="left"/>
      <w:pPr>
        <w:tabs>
          <w:tab w:val="num" w:pos="567"/>
        </w:tabs>
        <w:ind w:left="567" w:firstLine="567"/>
      </w:pPr>
      <w:rPr>
        <w:rFonts w:hint="default"/>
        <w:position w:val="0"/>
      </w:rPr>
    </w:lvl>
    <w:lvl w:ilvl="2">
      <w:start w:val="1"/>
      <w:numFmt w:val="bullet"/>
      <w:lvlText w:val="•"/>
      <w:lvlJc w:val="left"/>
      <w:pPr>
        <w:tabs>
          <w:tab w:val="num" w:pos="567"/>
        </w:tabs>
        <w:ind w:left="567" w:firstLine="1134"/>
      </w:pPr>
      <w:rPr>
        <w:rFonts w:hint="default"/>
        <w:position w:val="0"/>
      </w:rPr>
    </w:lvl>
    <w:lvl w:ilvl="3">
      <w:start w:val="1"/>
      <w:numFmt w:val="bullet"/>
      <w:lvlText w:val="•"/>
      <w:lvlJc w:val="left"/>
      <w:pPr>
        <w:tabs>
          <w:tab w:val="num" w:pos="567"/>
        </w:tabs>
        <w:ind w:left="567" w:firstLine="1701"/>
      </w:pPr>
      <w:rPr>
        <w:rFonts w:hint="default"/>
        <w:position w:val="0"/>
      </w:rPr>
    </w:lvl>
    <w:lvl w:ilvl="4">
      <w:start w:val="1"/>
      <w:numFmt w:val="bullet"/>
      <w:lvlText w:val="•"/>
      <w:lvlJc w:val="left"/>
      <w:pPr>
        <w:tabs>
          <w:tab w:val="num" w:pos="567"/>
        </w:tabs>
        <w:ind w:left="567" w:firstLine="2268"/>
      </w:pPr>
      <w:rPr>
        <w:rFonts w:hint="default"/>
        <w:position w:val="0"/>
      </w:rPr>
    </w:lvl>
    <w:lvl w:ilvl="5">
      <w:start w:val="1"/>
      <w:numFmt w:val="bullet"/>
      <w:lvlText w:val="•"/>
      <w:lvlJc w:val="left"/>
      <w:pPr>
        <w:tabs>
          <w:tab w:val="num" w:pos="567"/>
        </w:tabs>
        <w:ind w:left="567" w:firstLine="2835"/>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6" w15:restartNumberingAfterBreak="0">
    <w:nsid w:val="00000007"/>
    <w:multiLevelType w:val="multilevel"/>
    <w:tmpl w:val="894EE879"/>
    <w:lvl w:ilvl="0">
      <w:start w:val="1"/>
      <w:numFmt w:val="bullet"/>
      <w:lvlText w:val="·"/>
      <w:lvlJc w:val="left"/>
      <w:pPr>
        <w:tabs>
          <w:tab w:val="num" w:pos="360"/>
        </w:tabs>
        <w:ind w:left="360" w:firstLine="360"/>
      </w:pPr>
      <w:rPr>
        <w:rFonts w:ascii="Lucida Grande" w:eastAsia="?????? Pro W3" w:hAnsi="Symbol" w:hint="default"/>
        <w:color w:val="000000"/>
        <w:position w:val="0"/>
        <w:sz w:val="24"/>
      </w:rPr>
    </w:lvl>
    <w:lvl w:ilvl="1">
      <w:start w:val="1"/>
      <w:numFmt w:val="bullet"/>
      <w:lvlText w:val="o"/>
      <w:lvlJc w:val="left"/>
      <w:pPr>
        <w:tabs>
          <w:tab w:val="num" w:pos="360"/>
        </w:tabs>
        <w:ind w:left="360" w:firstLine="1080"/>
      </w:pPr>
      <w:rPr>
        <w:rFonts w:ascii="Courier New" w:eastAsia="?????? Pro W3" w:hAnsi="Courier New" w:hint="default"/>
        <w:color w:val="000000"/>
        <w:position w:val="0"/>
        <w:sz w:val="24"/>
      </w:rPr>
    </w:lvl>
    <w:lvl w:ilvl="2">
      <w:start w:val="1"/>
      <w:numFmt w:val="bullet"/>
      <w:lvlText w:val=""/>
      <w:lvlJc w:val="left"/>
      <w:pPr>
        <w:tabs>
          <w:tab w:val="num" w:pos="360"/>
        </w:tabs>
        <w:ind w:left="360" w:firstLine="1800"/>
      </w:pPr>
      <w:rPr>
        <w:rFonts w:ascii="Wingdings" w:eastAsia="??????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 Pro W3" w:hAnsi="Symbol" w:hint="default"/>
        <w:color w:val="000000"/>
        <w:position w:val="0"/>
        <w:sz w:val="24"/>
      </w:rPr>
    </w:lvl>
    <w:lvl w:ilvl="4">
      <w:start w:val="1"/>
      <w:numFmt w:val="bullet"/>
      <w:lvlText w:val="o"/>
      <w:lvlJc w:val="left"/>
      <w:pPr>
        <w:tabs>
          <w:tab w:val="num" w:pos="360"/>
        </w:tabs>
        <w:ind w:left="360" w:firstLine="3240"/>
      </w:pPr>
      <w:rPr>
        <w:rFonts w:ascii="Courier New" w:eastAsia="?????? Pro W3" w:hAnsi="Courier New" w:hint="default"/>
        <w:color w:val="000000"/>
        <w:position w:val="0"/>
        <w:sz w:val="24"/>
      </w:rPr>
    </w:lvl>
    <w:lvl w:ilvl="5">
      <w:start w:val="1"/>
      <w:numFmt w:val="bullet"/>
      <w:lvlText w:val=""/>
      <w:lvlJc w:val="left"/>
      <w:pPr>
        <w:tabs>
          <w:tab w:val="num" w:pos="360"/>
        </w:tabs>
        <w:ind w:left="360" w:firstLine="3960"/>
      </w:pPr>
      <w:rPr>
        <w:rFonts w:ascii="Wingdings" w:eastAsia="??????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 Pro W3" w:hAnsi="Symbol" w:hint="default"/>
        <w:color w:val="000000"/>
        <w:position w:val="0"/>
        <w:sz w:val="24"/>
      </w:rPr>
    </w:lvl>
    <w:lvl w:ilvl="7">
      <w:start w:val="1"/>
      <w:numFmt w:val="bullet"/>
      <w:lvlText w:val="o"/>
      <w:lvlJc w:val="left"/>
      <w:pPr>
        <w:tabs>
          <w:tab w:val="num" w:pos="360"/>
        </w:tabs>
        <w:ind w:left="360" w:firstLine="5400"/>
      </w:pPr>
      <w:rPr>
        <w:rFonts w:ascii="Courier New" w:eastAsia="?????? Pro W3" w:hAnsi="Courier New" w:hint="default"/>
        <w:color w:val="000000"/>
        <w:position w:val="0"/>
        <w:sz w:val="24"/>
      </w:rPr>
    </w:lvl>
    <w:lvl w:ilvl="8">
      <w:start w:val="1"/>
      <w:numFmt w:val="bullet"/>
      <w:lvlText w:val=""/>
      <w:lvlJc w:val="left"/>
      <w:pPr>
        <w:tabs>
          <w:tab w:val="num" w:pos="360"/>
        </w:tabs>
        <w:ind w:left="360" w:firstLine="6120"/>
      </w:pPr>
      <w:rPr>
        <w:rFonts w:ascii="Wingdings" w:eastAsia="?????? Pro W3" w:hAnsi="Wingdings" w:hint="default"/>
        <w:color w:val="000000"/>
        <w:position w:val="0"/>
        <w:sz w:val="24"/>
      </w:rPr>
    </w:lvl>
  </w:abstractNum>
  <w:abstractNum w:abstractNumId="7" w15:restartNumberingAfterBreak="0">
    <w:nsid w:val="00000008"/>
    <w:multiLevelType w:val="multilevel"/>
    <w:tmpl w:val="894EE87A"/>
    <w:lvl w:ilvl="0">
      <w:start w:val="1"/>
      <w:numFmt w:val="bullet"/>
      <w:lvlText w:val="·"/>
      <w:lvlJc w:val="left"/>
      <w:pPr>
        <w:tabs>
          <w:tab w:val="num" w:pos="360"/>
        </w:tabs>
        <w:ind w:left="360" w:firstLine="360"/>
      </w:pPr>
      <w:rPr>
        <w:rFonts w:ascii="Lucida Grande" w:eastAsia="?????? Pro W3" w:hAnsi="Symbol" w:hint="default"/>
        <w:color w:val="000000"/>
        <w:position w:val="0"/>
        <w:sz w:val="24"/>
      </w:rPr>
    </w:lvl>
    <w:lvl w:ilvl="1">
      <w:start w:val="1"/>
      <w:numFmt w:val="bullet"/>
      <w:lvlText w:val="o"/>
      <w:lvlJc w:val="left"/>
      <w:pPr>
        <w:tabs>
          <w:tab w:val="num" w:pos="360"/>
        </w:tabs>
        <w:ind w:left="360" w:firstLine="1080"/>
      </w:pPr>
      <w:rPr>
        <w:rFonts w:ascii="Courier New" w:eastAsia="?????? Pro W3" w:hAnsi="Courier New" w:hint="default"/>
        <w:color w:val="000000"/>
        <w:position w:val="0"/>
        <w:sz w:val="24"/>
      </w:rPr>
    </w:lvl>
    <w:lvl w:ilvl="2">
      <w:start w:val="1"/>
      <w:numFmt w:val="bullet"/>
      <w:lvlText w:val=""/>
      <w:lvlJc w:val="left"/>
      <w:pPr>
        <w:tabs>
          <w:tab w:val="num" w:pos="360"/>
        </w:tabs>
        <w:ind w:left="360" w:firstLine="1800"/>
      </w:pPr>
      <w:rPr>
        <w:rFonts w:ascii="Wingdings" w:eastAsia="??????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 Pro W3" w:hAnsi="Symbol" w:hint="default"/>
        <w:color w:val="000000"/>
        <w:position w:val="0"/>
        <w:sz w:val="24"/>
      </w:rPr>
    </w:lvl>
    <w:lvl w:ilvl="4">
      <w:start w:val="1"/>
      <w:numFmt w:val="bullet"/>
      <w:lvlText w:val="o"/>
      <w:lvlJc w:val="left"/>
      <w:pPr>
        <w:tabs>
          <w:tab w:val="num" w:pos="360"/>
        </w:tabs>
        <w:ind w:left="360" w:firstLine="3240"/>
      </w:pPr>
      <w:rPr>
        <w:rFonts w:ascii="Courier New" w:eastAsia="?????? Pro W3" w:hAnsi="Courier New" w:hint="default"/>
        <w:color w:val="000000"/>
        <w:position w:val="0"/>
        <w:sz w:val="24"/>
      </w:rPr>
    </w:lvl>
    <w:lvl w:ilvl="5">
      <w:start w:val="1"/>
      <w:numFmt w:val="bullet"/>
      <w:lvlText w:val=""/>
      <w:lvlJc w:val="left"/>
      <w:pPr>
        <w:tabs>
          <w:tab w:val="num" w:pos="360"/>
        </w:tabs>
        <w:ind w:left="360" w:firstLine="3960"/>
      </w:pPr>
      <w:rPr>
        <w:rFonts w:ascii="Wingdings" w:eastAsia="??????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 Pro W3" w:hAnsi="Symbol" w:hint="default"/>
        <w:color w:val="000000"/>
        <w:position w:val="0"/>
        <w:sz w:val="24"/>
      </w:rPr>
    </w:lvl>
    <w:lvl w:ilvl="7">
      <w:start w:val="1"/>
      <w:numFmt w:val="bullet"/>
      <w:lvlText w:val="o"/>
      <w:lvlJc w:val="left"/>
      <w:pPr>
        <w:tabs>
          <w:tab w:val="num" w:pos="360"/>
        </w:tabs>
        <w:ind w:left="360" w:firstLine="5400"/>
      </w:pPr>
      <w:rPr>
        <w:rFonts w:ascii="Courier New" w:eastAsia="?????? Pro W3" w:hAnsi="Courier New" w:hint="default"/>
        <w:color w:val="000000"/>
        <w:position w:val="0"/>
        <w:sz w:val="24"/>
      </w:rPr>
    </w:lvl>
    <w:lvl w:ilvl="8">
      <w:start w:val="1"/>
      <w:numFmt w:val="bullet"/>
      <w:lvlText w:val=""/>
      <w:lvlJc w:val="left"/>
      <w:pPr>
        <w:tabs>
          <w:tab w:val="num" w:pos="360"/>
        </w:tabs>
        <w:ind w:left="360" w:firstLine="6120"/>
      </w:pPr>
      <w:rPr>
        <w:rFonts w:ascii="Wingdings" w:eastAsia="?????? Pro W3" w:hAnsi="Wingdings" w:hint="default"/>
        <w:color w:val="000000"/>
        <w:position w:val="0"/>
        <w:sz w:val="24"/>
      </w:rPr>
    </w:lvl>
  </w:abstractNum>
  <w:abstractNum w:abstractNumId="8" w15:restartNumberingAfterBreak="0">
    <w:nsid w:val="00000009"/>
    <w:multiLevelType w:val="multilevel"/>
    <w:tmpl w:val="894EE87B"/>
    <w:lvl w:ilvl="0">
      <w:start w:val="1"/>
      <w:numFmt w:val="decimal"/>
      <w:isLgl/>
      <w:lvlText w:val="%1."/>
      <w:lvlJc w:val="left"/>
      <w:pPr>
        <w:tabs>
          <w:tab w:val="num" w:pos="260"/>
        </w:tabs>
        <w:ind w:left="260"/>
      </w:pPr>
      <w:rPr>
        <w:rFonts w:cs="Times New Roman" w:hint="default"/>
        <w:position w:val="0"/>
      </w:rPr>
    </w:lvl>
    <w:lvl w:ilvl="1">
      <w:start w:val="1"/>
      <w:numFmt w:val="lowerLetter"/>
      <w:lvlText w:val="%2."/>
      <w:lvlJc w:val="left"/>
      <w:pPr>
        <w:tabs>
          <w:tab w:val="num" w:pos="260"/>
        </w:tabs>
        <w:ind w:left="260" w:firstLine="360"/>
      </w:pPr>
      <w:rPr>
        <w:rFonts w:cs="Times New Roman" w:hint="default"/>
        <w:position w:val="0"/>
      </w:rPr>
    </w:lvl>
    <w:lvl w:ilvl="2">
      <w:start w:val="1"/>
      <w:numFmt w:val="lowerRoman"/>
      <w:lvlText w:val="%3."/>
      <w:lvlJc w:val="left"/>
      <w:pPr>
        <w:tabs>
          <w:tab w:val="num" w:pos="260"/>
        </w:tabs>
        <w:ind w:left="260" w:firstLine="720"/>
      </w:pPr>
      <w:rPr>
        <w:rFonts w:cs="Times New Roman" w:hint="default"/>
        <w:position w:val="0"/>
      </w:rPr>
    </w:lvl>
    <w:lvl w:ilvl="3">
      <w:start w:val="1"/>
      <w:numFmt w:val="decimal"/>
      <w:isLgl/>
      <w:lvlText w:val="%4."/>
      <w:lvlJc w:val="left"/>
      <w:pPr>
        <w:tabs>
          <w:tab w:val="num" w:pos="260"/>
        </w:tabs>
        <w:ind w:left="260" w:firstLine="1080"/>
      </w:pPr>
      <w:rPr>
        <w:rFonts w:cs="Times New Roman" w:hint="default"/>
        <w:position w:val="0"/>
      </w:rPr>
    </w:lvl>
    <w:lvl w:ilvl="4">
      <w:start w:val="1"/>
      <w:numFmt w:val="lowerLetter"/>
      <w:lvlText w:val="%5."/>
      <w:lvlJc w:val="left"/>
      <w:pPr>
        <w:tabs>
          <w:tab w:val="num" w:pos="260"/>
        </w:tabs>
        <w:ind w:left="260" w:firstLine="1440"/>
      </w:pPr>
      <w:rPr>
        <w:rFonts w:cs="Times New Roman" w:hint="default"/>
        <w:position w:val="0"/>
      </w:rPr>
    </w:lvl>
    <w:lvl w:ilvl="5">
      <w:start w:val="1"/>
      <w:numFmt w:val="lowerRoman"/>
      <w:lvlText w:val="%6."/>
      <w:lvlJc w:val="left"/>
      <w:pPr>
        <w:tabs>
          <w:tab w:val="num" w:pos="260"/>
        </w:tabs>
        <w:ind w:left="260" w:firstLine="1800"/>
      </w:pPr>
      <w:rPr>
        <w:rFonts w:cs="Times New Roman" w:hint="default"/>
        <w:position w:val="0"/>
      </w:rPr>
    </w:lvl>
    <w:lvl w:ilvl="6">
      <w:start w:val="1"/>
      <w:numFmt w:val="decimal"/>
      <w:isLgl/>
      <w:lvlText w:val="%7."/>
      <w:lvlJc w:val="left"/>
      <w:pPr>
        <w:tabs>
          <w:tab w:val="num" w:pos="260"/>
        </w:tabs>
        <w:ind w:left="260" w:firstLine="2160"/>
      </w:pPr>
      <w:rPr>
        <w:rFonts w:cs="Times New Roman" w:hint="default"/>
        <w:position w:val="0"/>
      </w:rPr>
    </w:lvl>
    <w:lvl w:ilvl="7">
      <w:start w:val="1"/>
      <w:numFmt w:val="lowerLetter"/>
      <w:lvlText w:val="%8."/>
      <w:lvlJc w:val="left"/>
      <w:pPr>
        <w:tabs>
          <w:tab w:val="num" w:pos="260"/>
        </w:tabs>
        <w:ind w:left="260" w:firstLine="2520"/>
      </w:pPr>
      <w:rPr>
        <w:rFonts w:cs="Times New Roman" w:hint="default"/>
        <w:position w:val="0"/>
      </w:rPr>
    </w:lvl>
    <w:lvl w:ilvl="8">
      <w:start w:val="1"/>
      <w:numFmt w:val="lowerRoman"/>
      <w:lvlText w:val="%9."/>
      <w:lvlJc w:val="left"/>
      <w:pPr>
        <w:tabs>
          <w:tab w:val="num" w:pos="260"/>
        </w:tabs>
        <w:ind w:left="260" w:firstLine="2880"/>
      </w:pPr>
      <w:rPr>
        <w:rFonts w:cs="Times New Roman" w:hint="default"/>
        <w:position w:val="0"/>
      </w:rPr>
    </w:lvl>
  </w:abstractNum>
  <w:abstractNum w:abstractNumId="9" w15:restartNumberingAfterBreak="0">
    <w:nsid w:val="0000000A"/>
    <w:multiLevelType w:val="multilevel"/>
    <w:tmpl w:val="894EE87C"/>
    <w:lvl w:ilvl="0">
      <w:start w:val="4"/>
      <w:numFmt w:val="decimal"/>
      <w:isLgl/>
      <w:lvlText w:val="%1."/>
      <w:lvlJc w:val="left"/>
      <w:pPr>
        <w:tabs>
          <w:tab w:val="num" w:pos="260"/>
        </w:tabs>
        <w:ind w:left="260"/>
      </w:pPr>
      <w:rPr>
        <w:rFonts w:cs="Times New Roman" w:hint="default"/>
        <w:position w:val="0"/>
      </w:rPr>
    </w:lvl>
    <w:lvl w:ilvl="1">
      <w:start w:val="1"/>
      <w:numFmt w:val="lowerLetter"/>
      <w:lvlText w:val="%2."/>
      <w:lvlJc w:val="left"/>
      <w:pPr>
        <w:tabs>
          <w:tab w:val="num" w:pos="260"/>
        </w:tabs>
        <w:ind w:left="260" w:firstLine="360"/>
      </w:pPr>
      <w:rPr>
        <w:rFonts w:cs="Times New Roman" w:hint="default"/>
        <w:position w:val="0"/>
      </w:rPr>
    </w:lvl>
    <w:lvl w:ilvl="2">
      <w:start w:val="1"/>
      <w:numFmt w:val="lowerRoman"/>
      <w:lvlText w:val="%3."/>
      <w:lvlJc w:val="left"/>
      <w:pPr>
        <w:tabs>
          <w:tab w:val="num" w:pos="260"/>
        </w:tabs>
        <w:ind w:left="260" w:firstLine="720"/>
      </w:pPr>
      <w:rPr>
        <w:rFonts w:cs="Times New Roman" w:hint="default"/>
        <w:position w:val="0"/>
      </w:rPr>
    </w:lvl>
    <w:lvl w:ilvl="3">
      <w:start w:val="1"/>
      <w:numFmt w:val="decimal"/>
      <w:isLgl/>
      <w:lvlText w:val="%4."/>
      <w:lvlJc w:val="left"/>
      <w:pPr>
        <w:tabs>
          <w:tab w:val="num" w:pos="260"/>
        </w:tabs>
        <w:ind w:left="260" w:firstLine="1080"/>
      </w:pPr>
      <w:rPr>
        <w:rFonts w:cs="Times New Roman" w:hint="default"/>
        <w:position w:val="0"/>
      </w:rPr>
    </w:lvl>
    <w:lvl w:ilvl="4">
      <w:start w:val="1"/>
      <w:numFmt w:val="lowerLetter"/>
      <w:lvlText w:val="%5."/>
      <w:lvlJc w:val="left"/>
      <w:pPr>
        <w:tabs>
          <w:tab w:val="num" w:pos="260"/>
        </w:tabs>
        <w:ind w:left="260" w:firstLine="1440"/>
      </w:pPr>
      <w:rPr>
        <w:rFonts w:cs="Times New Roman" w:hint="default"/>
        <w:position w:val="0"/>
      </w:rPr>
    </w:lvl>
    <w:lvl w:ilvl="5">
      <w:start w:val="1"/>
      <w:numFmt w:val="lowerRoman"/>
      <w:lvlText w:val="%6."/>
      <w:lvlJc w:val="left"/>
      <w:pPr>
        <w:tabs>
          <w:tab w:val="num" w:pos="260"/>
        </w:tabs>
        <w:ind w:left="260" w:firstLine="1800"/>
      </w:pPr>
      <w:rPr>
        <w:rFonts w:cs="Times New Roman" w:hint="default"/>
        <w:position w:val="0"/>
      </w:rPr>
    </w:lvl>
    <w:lvl w:ilvl="6">
      <w:start w:val="1"/>
      <w:numFmt w:val="decimal"/>
      <w:isLgl/>
      <w:lvlText w:val="%7."/>
      <w:lvlJc w:val="left"/>
      <w:pPr>
        <w:tabs>
          <w:tab w:val="num" w:pos="260"/>
        </w:tabs>
        <w:ind w:left="260" w:firstLine="2160"/>
      </w:pPr>
      <w:rPr>
        <w:rFonts w:cs="Times New Roman" w:hint="default"/>
        <w:position w:val="0"/>
      </w:rPr>
    </w:lvl>
    <w:lvl w:ilvl="7">
      <w:start w:val="1"/>
      <w:numFmt w:val="lowerLetter"/>
      <w:lvlText w:val="%8."/>
      <w:lvlJc w:val="left"/>
      <w:pPr>
        <w:tabs>
          <w:tab w:val="num" w:pos="260"/>
        </w:tabs>
        <w:ind w:left="260" w:firstLine="2520"/>
      </w:pPr>
      <w:rPr>
        <w:rFonts w:cs="Times New Roman" w:hint="default"/>
        <w:position w:val="0"/>
      </w:rPr>
    </w:lvl>
    <w:lvl w:ilvl="8">
      <w:start w:val="1"/>
      <w:numFmt w:val="lowerRoman"/>
      <w:lvlText w:val="%9."/>
      <w:lvlJc w:val="left"/>
      <w:pPr>
        <w:tabs>
          <w:tab w:val="num" w:pos="260"/>
        </w:tabs>
        <w:ind w:left="260" w:firstLine="2880"/>
      </w:pPr>
      <w:rPr>
        <w:rFonts w:cs="Times New Roman" w:hint="default"/>
        <w:position w:val="0"/>
      </w:rPr>
    </w:lvl>
  </w:abstractNum>
  <w:abstractNum w:abstractNumId="10" w15:restartNumberingAfterBreak="0">
    <w:nsid w:val="019312B5"/>
    <w:multiLevelType w:val="hybridMultilevel"/>
    <w:tmpl w:val="0DBAD9A6"/>
    <w:lvl w:ilvl="0" w:tplc="6B6EE8AE">
      <w:start w:val="5"/>
      <w:numFmt w:val="decimal"/>
      <w:lvlText w:val="%1."/>
      <w:lvlJc w:val="left"/>
      <w:pPr>
        <w:ind w:left="720" w:hanging="360"/>
      </w:pPr>
      <w:rPr>
        <w:rFonts w:cs="Times New Roman" w:hint="default"/>
      </w:rPr>
    </w:lvl>
    <w:lvl w:ilvl="1" w:tplc="12A80D06" w:tentative="1">
      <w:start w:val="1"/>
      <w:numFmt w:val="lowerLetter"/>
      <w:lvlText w:val="%2."/>
      <w:lvlJc w:val="left"/>
      <w:pPr>
        <w:ind w:left="1440" w:hanging="360"/>
      </w:pPr>
      <w:rPr>
        <w:rFonts w:cs="Times New Roman"/>
      </w:rPr>
    </w:lvl>
    <w:lvl w:ilvl="2" w:tplc="0A5E0D60" w:tentative="1">
      <w:start w:val="1"/>
      <w:numFmt w:val="lowerRoman"/>
      <w:lvlText w:val="%3."/>
      <w:lvlJc w:val="right"/>
      <w:pPr>
        <w:ind w:left="2160" w:hanging="180"/>
      </w:pPr>
      <w:rPr>
        <w:rFonts w:cs="Times New Roman"/>
      </w:rPr>
    </w:lvl>
    <w:lvl w:ilvl="3" w:tplc="96FA7370" w:tentative="1">
      <w:start w:val="1"/>
      <w:numFmt w:val="decimal"/>
      <w:lvlText w:val="%4."/>
      <w:lvlJc w:val="left"/>
      <w:pPr>
        <w:ind w:left="2880" w:hanging="360"/>
      </w:pPr>
      <w:rPr>
        <w:rFonts w:cs="Times New Roman"/>
      </w:rPr>
    </w:lvl>
    <w:lvl w:ilvl="4" w:tplc="0838A36C" w:tentative="1">
      <w:start w:val="1"/>
      <w:numFmt w:val="lowerLetter"/>
      <w:lvlText w:val="%5."/>
      <w:lvlJc w:val="left"/>
      <w:pPr>
        <w:ind w:left="3600" w:hanging="360"/>
      </w:pPr>
      <w:rPr>
        <w:rFonts w:cs="Times New Roman"/>
      </w:rPr>
    </w:lvl>
    <w:lvl w:ilvl="5" w:tplc="04800620" w:tentative="1">
      <w:start w:val="1"/>
      <w:numFmt w:val="lowerRoman"/>
      <w:lvlText w:val="%6."/>
      <w:lvlJc w:val="right"/>
      <w:pPr>
        <w:ind w:left="4320" w:hanging="180"/>
      </w:pPr>
      <w:rPr>
        <w:rFonts w:cs="Times New Roman"/>
      </w:rPr>
    </w:lvl>
    <w:lvl w:ilvl="6" w:tplc="444EAF8C" w:tentative="1">
      <w:start w:val="1"/>
      <w:numFmt w:val="decimal"/>
      <w:lvlText w:val="%7."/>
      <w:lvlJc w:val="left"/>
      <w:pPr>
        <w:ind w:left="5040" w:hanging="360"/>
      </w:pPr>
      <w:rPr>
        <w:rFonts w:cs="Times New Roman"/>
      </w:rPr>
    </w:lvl>
    <w:lvl w:ilvl="7" w:tplc="16E6E940" w:tentative="1">
      <w:start w:val="1"/>
      <w:numFmt w:val="lowerLetter"/>
      <w:lvlText w:val="%8."/>
      <w:lvlJc w:val="left"/>
      <w:pPr>
        <w:ind w:left="5760" w:hanging="360"/>
      </w:pPr>
      <w:rPr>
        <w:rFonts w:cs="Times New Roman"/>
      </w:rPr>
    </w:lvl>
    <w:lvl w:ilvl="8" w:tplc="FD46F21C" w:tentative="1">
      <w:start w:val="1"/>
      <w:numFmt w:val="lowerRoman"/>
      <w:lvlText w:val="%9."/>
      <w:lvlJc w:val="right"/>
      <w:pPr>
        <w:ind w:left="6480" w:hanging="180"/>
      </w:pPr>
      <w:rPr>
        <w:rFonts w:cs="Times New Roman"/>
      </w:rPr>
    </w:lvl>
  </w:abstractNum>
  <w:abstractNum w:abstractNumId="11" w15:restartNumberingAfterBreak="0">
    <w:nsid w:val="03E106B0"/>
    <w:multiLevelType w:val="hybridMultilevel"/>
    <w:tmpl w:val="88189EEC"/>
    <w:lvl w:ilvl="0" w:tplc="388498BE">
      <w:start w:val="1"/>
      <w:numFmt w:val="bullet"/>
      <w:lvlText w:val=""/>
      <w:lvlJc w:val="left"/>
      <w:pPr>
        <w:tabs>
          <w:tab w:val="num" w:pos="720"/>
        </w:tabs>
        <w:ind w:left="720" w:hanging="360"/>
      </w:pPr>
      <w:rPr>
        <w:rFonts w:ascii="Wingdings" w:hAnsi="Wingdings" w:hint="default"/>
      </w:rPr>
    </w:lvl>
    <w:lvl w:ilvl="1" w:tplc="542C9082" w:tentative="1">
      <w:start w:val="1"/>
      <w:numFmt w:val="bullet"/>
      <w:lvlText w:val="o"/>
      <w:lvlJc w:val="left"/>
      <w:pPr>
        <w:tabs>
          <w:tab w:val="num" w:pos="1440"/>
        </w:tabs>
        <w:ind w:left="1440" w:hanging="360"/>
      </w:pPr>
      <w:rPr>
        <w:rFonts w:ascii="Courier New" w:hAnsi="Courier New" w:hint="default"/>
      </w:rPr>
    </w:lvl>
    <w:lvl w:ilvl="2" w:tplc="58DC47DE" w:tentative="1">
      <w:start w:val="1"/>
      <w:numFmt w:val="bullet"/>
      <w:lvlText w:val=""/>
      <w:lvlJc w:val="left"/>
      <w:pPr>
        <w:tabs>
          <w:tab w:val="num" w:pos="2160"/>
        </w:tabs>
        <w:ind w:left="2160" w:hanging="360"/>
      </w:pPr>
      <w:rPr>
        <w:rFonts w:ascii="Wingdings" w:hAnsi="Wingdings" w:hint="default"/>
      </w:rPr>
    </w:lvl>
    <w:lvl w:ilvl="3" w:tplc="8CB46BC4" w:tentative="1">
      <w:start w:val="1"/>
      <w:numFmt w:val="bullet"/>
      <w:lvlText w:val=""/>
      <w:lvlJc w:val="left"/>
      <w:pPr>
        <w:tabs>
          <w:tab w:val="num" w:pos="2880"/>
        </w:tabs>
        <w:ind w:left="2880" w:hanging="360"/>
      </w:pPr>
      <w:rPr>
        <w:rFonts w:ascii="Symbol" w:hAnsi="Symbol" w:hint="default"/>
      </w:rPr>
    </w:lvl>
    <w:lvl w:ilvl="4" w:tplc="B42EB73E" w:tentative="1">
      <w:start w:val="1"/>
      <w:numFmt w:val="bullet"/>
      <w:lvlText w:val="o"/>
      <w:lvlJc w:val="left"/>
      <w:pPr>
        <w:tabs>
          <w:tab w:val="num" w:pos="3600"/>
        </w:tabs>
        <w:ind w:left="3600" w:hanging="360"/>
      </w:pPr>
      <w:rPr>
        <w:rFonts w:ascii="Courier New" w:hAnsi="Courier New" w:hint="default"/>
      </w:rPr>
    </w:lvl>
    <w:lvl w:ilvl="5" w:tplc="5A0A847C" w:tentative="1">
      <w:start w:val="1"/>
      <w:numFmt w:val="bullet"/>
      <w:lvlText w:val=""/>
      <w:lvlJc w:val="left"/>
      <w:pPr>
        <w:tabs>
          <w:tab w:val="num" w:pos="4320"/>
        </w:tabs>
        <w:ind w:left="4320" w:hanging="360"/>
      </w:pPr>
      <w:rPr>
        <w:rFonts w:ascii="Wingdings" w:hAnsi="Wingdings" w:hint="default"/>
      </w:rPr>
    </w:lvl>
    <w:lvl w:ilvl="6" w:tplc="F3E65594" w:tentative="1">
      <w:start w:val="1"/>
      <w:numFmt w:val="bullet"/>
      <w:lvlText w:val=""/>
      <w:lvlJc w:val="left"/>
      <w:pPr>
        <w:tabs>
          <w:tab w:val="num" w:pos="5040"/>
        </w:tabs>
        <w:ind w:left="5040" w:hanging="360"/>
      </w:pPr>
      <w:rPr>
        <w:rFonts w:ascii="Symbol" w:hAnsi="Symbol" w:hint="default"/>
      </w:rPr>
    </w:lvl>
    <w:lvl w:ilvl="7" w:tplc="75BE81E2" w:tentative="1">
      <w:start w:val="1"/>
      <w:numFmt w:val="bullet"/>
      <w:lvlText w:val="o"/>
      <w:lvlJc w:val="left"/>
      <w:pPr>
        <w:tabs>
          <w:tab w:val="num" w:pos="5760"/>
        </w:tabs>
        <w:ind w:left="5760" w:hanging="360"/>
      </w:pPr>
      <w:rPr>
        <w:rFonts w:ascii="Courier New" w:hAnsi="Courier New" w:hint="default"/>
      </w:rPr>
    </w:lvl>
    <w:lvl w:ilvl="8" w:tplc="26ACDD4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6092B5B"/>
    <w:multiLevelType w:val="hybridMultilevel"/>
    <w:tmpl w:val="15E8D0EE"/>
    <w:lvl w:ilvl="0" w:tplc="6CDCB584">
      <w:start w:val="1"/>
      <w:numFmt w:val="bullet"/>
      <w:lvlText w:val=""/>
      <w:lvlJc w:val="left"/>
      <w:pPr>
        <w:ind w:left="720" w:hanging="360"/>
      </w:pPr>
      <w:rPr>
        <w:rFonts w:ascii="Symbol" w:hAnsi="Symbol" w:hint="default"/>
      </w:rPr>
    </w:lvl>
    <w:lvl w:ilvl="1" w:tplc="2DAA2252" w:tentative="1">
      <w:start w:val="1"/>
      <w:numFmt w:val="bullet"/>
      <w:lvlText w:val="o"/>
      <w:lvlJc w:val="left"/>
      <w:pPr>
        <w:ind w:left="1440" w:hanging="360"/>
      </w:pPr>
      <w:rPr>
        <w:rFonts w:ascii="Courier New" w:hAnsi="Courier New" w:hint="default"/>
      </w:rPr>
    </w:lvl>
    <w:lvl w:ilvl="2" w:tplc="020AB7EA" w:tentative="1">
      <w:start w:val="1"/>
      <w:numFmt w:val="bullet"/>
      <w:lvlText w:val=""/>
      <w:lvlJc w:val="left"/>
      <w:pPr>
        <w:ind w:left="2160" w:hanging="360"/>
      </w:pPr>
      <w:rPr>
        <w:rFonts w:ascii="Wingdings" w:hAnsi="Wingdings" w:hint="default"/>
      </w:rPr>
    </w:lvl>
    <w:lvl w:ilvl="3" w:tplc="0CD813EE" w:tentative="1">
      <w:start w:val="1"/>
      <w:numFmt w:val="bullet"/>
      <w:lvlText w:val=""/>
      <w:lvlJc w:val="left"/>
      <w:pPr>
        <w:ind w:left="2880" w:hanging="360"/>
      </w:pPr>
      <w:rPr>
        <w:rFonts w:ascii="Symbol" w:hAnsi="Symbol" w:hint="default"/>
      </w:rPr>
    </w:lvl>
    <w:lvl w:ilvl="4" w:tplc="F6D024F0" w:tentative="1">
      <w:start w:val="1"/>
      <w:numFmt w:val="bullet"/>
      <w:lvlText w:val="o"/>
      <w:lvlJc w:val="left"/>
      <w:pPr>
        <w:ind w:left="3600" w:hanging="360"/>
      </w:pPr>
      <w:rPr>
        <w:rFonts w:ascii="Courier New" w:hAnsi="Courier New" w:hint="default"/>
      </w:rPr>
    </w:lvl>
    <w:lvl w:ilvl="5" w:tplc="559EE744" w:tentative="1">
      <w:start w:val="1"/>
      <w:numFmt w:val="bullet"/>
      <w:lvlText w:val=""/>
      <w:lvlJc w:val="left"/>
      <w:pPr>
        <w:ind w:left="4320" w:hanging="360"/>
      </w:pPr>
      <w:rPr>
        <w:rFonts w:ascii="Wingdings" w:hAnsi="Wingdings" w:hint="default"/>
      </w:rPr>
    </w:lvl>
    <w:lvl w:ilvl="6" w:tplc="B4D6EB94" w:tentative="1">
      <w:start w:val="1"/>
      <w:numFmt w:val="bullet"/>
      <w:lvlText w:val=""/>
      <w:lvlJc w:val="left"/>
      <w:pPr>
        <w:ind w:left="5040" w:hanging="360"/>
      </w:pPr>
      <w:rPr>
        <w:rFonts w:ascii="Symbol" w:hAnsi="Symbol" w:hint="default"/>
      </w:rPr>
    </w:lvl>
    <w:lvl w:ilvl="7" w:tplc="4642C0A4" w:tentative="1">
      <w:start w:val="1"/>
      <w:numFmt w:val="bullet"/>
      <w:lvlText w:val="o"/>
      <w:lvlJc w:val="left"/>
      <w:pPr>
        <w:ind w:left="5760" w:hanging="360"/>
      </w:pPr>
      <w:rPr>
        <w:rFonts w:ascii="Courier New" w:hAnsi="Courier New" w:hint="default"/>
      </w:rPr>
    </w:lvl>
    <w:lvl w:ilvl="8" w:tplc="D0BA0A0E" w:tentative="1">
      <w:start w:val="1"/>
      <w:numFmt w:val="bullet"/>
      <w:lvlText w:val=""/>
      <w:lvlJc w:val="left"/>
      <w:pPr>
        <w:ind w:left="6480" w:hanging="360"/>
      </w:pPr>
      <w:rPr>
        <w:rFonts w:ascii="Wingdings" w:hAnsi="Wingdings" w:hint="default"/>
      </w:rPr>
    </w:lvl>
  </w:abstractNum>
  <w:abstractNum w:abstractNumId="13" w15:restartNumberingAfterBreak="0">
    <w:nsid w:val="09593EB4"/>
    <w:multiLevelType w:val="hybridMultilevel"/>
    <w:tmpl w:val="8B56C260"/>
    <w:lvl w:ilvl="0" w:tplc="1D8494D0">
      <w:start w:val="1"/>
      <w:numFmt w:val="bullet"/>
      <w:lvlText w:val=""/>
      <w:lvlJc w:val="left"/>
      <w:pPr>
        <w:tabs>
          <w:tab w:val="num" w:pos="2280"/>
        </w:tabs>
        <w:ind w:left="2280" w:hanging="360"/>
      </w:pPr>
      <w:rPr>
        <w:rFonts w:ascii="Wingdings" w:hAnsi="Wingdings" w:hint="default"/>
      </w:rPr>
    </w:lvl>
    <w:lvl w:ilvl="1" w:tplc="653882C2">
      <w:start w:val="1"/>
      <w:numFmt w:val="bullet"/>
      <w:lvlText w:val="o"/>
      <w:lvlJc w:val="left"/>
      <w:pPr>
        <w:tabs>
          <w:tab w:val="num" w:pos="3000"/>
        </w:tabs>
        <w:ind w:left="3000" w:hanging="360"/>
      </w:pPr>
      <w:rPr>
        <w:rFonts w:ascii="Courier New" w:hAnsi="Courier New" w:hint="default"/>
      </w:rPr>
    </w:lvl>
    <w:lvl w:ilvl="2" w:tplc="C28E448A">
      <w:start w:val="1"/>
      <w:numFmt w:val="bullet"/>
      <w:lvlText w:val=""/>
      <w:lvlJc w:val="left"/>
      <w:pPr>
        <w:tabs>
          <w:tab w:val="num" w:pos="3720"/>
        </w:tabs>
        <w:ind w:left="3720" w:hanging="360"/>
      </w:pPr>
      <w:rPr>
        <w:rFonts w:ascii="Wingdings" w:hAnsi="Wingdings" w:hint="default"/>
      </w:rPr>
    </w:lvl>
    <w:lvl w:ilvl="3" w:tplc="CE925882">
      <w:start w:val="1"/>
      <w:numFmt w:val="bullet"/>
      <w:lvlText w:val=""/>
      <w:lvlJc w:val="left"/>
      <w:pPr>
        <w:tabs>
          <w:tab w:val="num" w:pos="4440"/>
        </w:tabs>
        <w:ind w:left="4440" w:hanging="360"/>
      </w:pPr>
      <w:rPr>
        <w:rFonts w:ascii="Symbol" w:hAnsi="Symbol" w:hint="default"/>
      </w:rPr>
    </w:lvl>
    <w:lvl w:ilvl="4" w:tplc="DB32B748" w:tentative="1">
      <w:start w:val="1"/>
      <w:numFmt w:val="bullet"/>
      <w:lvlText w:val="o"/>
      <w:lvlJc w:val="left"/>
      <w:pPr>
        <w:tabs>
          <w:tab w:val="num" w:pos="5160"/>
        </w:tabs>
        <w:ind w:left="5160" w:hanging="360"/>
      </w:pPr>
      <w:rPr>
        <w:rFonts w:ascii="Courier New" w:hAnsi="Courier New" w:hint="default"/>
      </w:rPr>
    </w:lvl>
    <w:lvl w:ilvl="5" w:tplc="EC66945C" w:tentative="1">
      <w:start w:val="1"/>
      <w:numFmt w:val="bullet"/>
      <w:lvlText w:val=""/>
      <w:lvlJc w:val="left"/>
      <w:pPr>
        <w:tabs>
          <w:tab w:val="num" w:pos="5880"/>
        </w:tabs>
        <w:ind w:left="5880" w:hanging="360"/>
      </w:pPr>
      <w:rPr>
        <w:rFonts w:ascii="Wingdings" w:hAnsi="Wingdings" w:hint="default"/>
      </w:rPr>
    </w:lvl>
    <w:lvl w:ilvl="6" w:tplc="FC700134" w:tentative="1">
      <w:start w:val="1"/>
      <w:numFmt w:val="bullet"/>
      <w:lvlText w:val=""/>
      <w:lvlJc w:val="left"/>
      <w:pPr>
        <w:tabs>
          <w:tab w:val="num" w:pos="6600"/>
        </w:tabs>
        <w:ind w:left="6600" w:hanging="360"/>
      </w:pPr>
      <w:rPr>
        <w:rFonts w:ascii="Symbol" w:hAnsi="Symbol" w:hint="default"/>
      </w:rPr>
    </w:lvl>
    <w:lvl w:ilvl="7" w:tplc="89F618C8" w:tentative="1">
      <w:start w:val="1"/>
      <w:numFmt w:val="bullet"/>
      <w:lvlText w:val="o"/>
      <w:lvlJc w:val="left"/>
      <w:pPr>
        <w:tabs>
          <w:tab w:val="num" w:pos="7320"/>
        </w:tabs>
        <w:ind w:left="7320" w:hanging="360"/>
      </w:pPr>
      <w:rPr>
        <w:rFonts w:ascii="Courier New" w:hAnsi="Courier New" w:hint="default"/>
      </w:rPr>
    </w:lvl>
    <w:lvl w:ilvl="8" w:tplc="FB0A52A8" w:tentative="1">
      <w:start w:val="1"/>
      <w:numFmt w:val="bullet"/>
      <w:lvlText w:val=""/>
      <w:lvlJc w:val="left"/>
      <w:pPr>
        <w:tabs>
          <w:tab w:val="num" w:pos="8040"/>
        </w:tabs>
        <w:ind w:left="8040" w:hanging="360"/>
      </w:pPr>
      <w:rPr>
        <w:rFonts w:ascii="Wingdings" w:hAnsi="Wingdings" w:hint="default"/>
      </w:rPr>
    </w:lvl>
  </w:abstractNum>
  <w:abstractNum w:abstractNumId="14" w15:restartNumberingAfterBreak="0">
    <w:nsid w:val="0BCA73E0"/>
    <w:multiLevelType w:val="hybridMultilevel"/>
    <w:tmpl w:val="6666EBE6"/>
    <w:lvl w:ilvl="0" w:tplc="43C422F6">
      <w:start w:val="1"/>
      <w:numFmt w:val="bullet"/>
      <w:lvlText w:val=""/>
      <w:lvlJc w:val="left"/>
      <w:pPr>
        <w:tabs>
          <w:tab w:val="num" w:pos="720"/>
        </w:tabs>
        <w:ind w:left="720" w:hanging="360"/>
      </w:pPr>
      <w:rPr>
        <w:rFonts w:ascii="Wingdings" w:hAnsi="Wingdings" w:hint="default"/>
      </w:rPr>
    </w:lvl>
    <w:lvl w:ilvl="1" w:tplc="AD623A5A">
      <w:start w:val="1"/>
      <w:numFmt w:val="bullet"/>
      <w:lvlText w:val="o"/>
      <w:lvlJc w:val="left"/>
      <w:pPr>
        <w:tabs>
          <w:tab w:val="num" w:pos="1440"/>
        </w:tabs>
        <w:ind w:left="1440" w:hanging="360"/>
      </w:pPr>
      <w:rPr>
        <w:rFonts w:ascii="Courier New" w:hAnsi="Courier New" w:hint="default"/>
      </w:rPr>
    </w:lvl>
    <w:lvl w:ilvl="2" w:tplc="F1F27B90">
      <w:start w:val="1"/>
      <w:numFmt w:val="bullet"/>
      <w:lvlText w:val=""/>
      <w:lvlJc w:val="left"/>
      <w:pPr>
        <w:tabs>
          <w:tab w:val="num" w:pos="2160"/>
        </w:tabs>
        <w:ind w:left="2160" w:hanging="360"/>
      </w:pPr>
      <w:rPr>
        <w:rFonts w:ascii="Wingdings" w:hAnsi="Wingdings" w:hint="default"/>
      </w:rPr>
    </w:lvl>
    <w:lvl w:ilvl="3" w:tplc="E024408A">
      <w:start w:val="1"/>
      <w:numFmt w:val="bullet"/>
      <w:lvlText w:val=""/>
      <w:lvlJc w:val="left"/>
      <w:pPr>
        <w:tabs>
          <w:tab w:val="num" w:pos="2880"/>
        </w:tabs>
        <w:ind w:left="2880" w:hanging="360"/>
      </w:pPr>
      <w:rPr>
        <w:rFonts w:ascii="Symbol" w:hAnsi="Symbol" w:hint="default"/>
      </w:rPr>
    </w:lvl>
    <w:lvl w:ilvl="4" w:tplc="4600D18C" w:tentative="1">
      <w:start w:val="1"/>
      <w:numFmt w:val="bullet"/>
      <w:lvlText w:val="o"/>
      <w:lvlJc w:val="left"/>
      <w:pPr>
        <w:tabs>
          <w:tab w:val="num" w:pos="3600"/>
        </w:tabs>
        <w:ind w:left="3600" w:hanging="360"/>
      </w:pPr>
      <w:rPr>
        <w:rFonts w:ascii="Courier New" w:hAnsi="Courier New" w:hint="default"/>
      </w:rPr>
    </w:lvl>
    <w:lvl w:ilvl="5" w:tplc="5E4E4044" w:tentative="1">
      <w:start w:val="1"/>
      <w:numFmt w:val="bullet"/>
      <w:lvlText w:val=""/>
      <w:lvlJc w:val="left"/>
      <w:pPr>
        <w:tabs>
          <w:tab w:val="num" w:pos="4320"/>
        </w:tabs>
        <w:ind w:left="4320" w:hanging="360"/>
      </w:pPr>
      <w:rPr>
        <w:rFonts w:ascii="Wingdings" w:hAnsi="Wingdings" w:hint="default"/>
      </w:rPr>
    </w:lvl>
    <w:lvl w:ilvl="6" w:tplc="EBCECEAA" w:tentative="1">
      <w:start w:val="1"/>
      <w:numFmt w:val="bullet"/>
      <w:lvlText w:val=""/>
      <w:lvlJc w:val="left"/>
      <w:pPr>
        <w:tabs>
          <w:tab w:val="num" w:pos="5040"/>
        </w:tabs>
        <w:ind w:left="5040" w:hanging="360"/>
      </w:pPr>
      <w:rPr>
        <w:rFonts w:ascii="Symbol" w:hAnsi="Symbol" w:hint="default"/>
      </w:rPr>
    </w:lvl>
    <w:lvl w:ilvl="7" w:tplc="D8CED120" w:tentative="1">
      <w:start w:val="1"/>
      <w:numFmt w:val="bullet"/>
      <w:lvlText w:val="o"/>
      <w:lvlJc w:val="left"/>
      <w:pPr>
        <w:tabs>
          <w:tab w:val="num" w:pos="5760"/>
        </w:tabs>
        <w:ind w:left="5760" w:hanging="360"/>
      </w:pPr>
      <w:rPr>
        <w:rFonts w:ascii="Courier New" w:hAnsi="Courier New" w:hint="default"/>
      </w:rPr>
    </w:lvl>
    <w:lvl w:ilvl="8" w:tplc="49C2038C"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BE15DD7"/>
    <w:multiLevelType w:val="multilevel"/>
    <w:tmpl w:val="9514B69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0E840B36"/>
    <w:multiLevelType w:val="hybridMultilevel"/>
    <w:tmpl w:val="9514B69E"/>
    <w:lvl w:ilvl="0" w:tplc="3EF4A59A">
      <w:start w:val="1"/>
      <w:numFmt w:val="bullet"/>
      <w:lvlText w:val=""/>
      <w:lvlJc w:val="left"/>
      <w:pPr>
        <w:ind w:left="720" w:hanging="360"/>
      </w:pPr>
      <w:rPr>
        <w:rFonts w:ascii="Symbol" w:hAnsi="Symbol" w:hint="default"/>
      </w:rPr>
    </w:lvl>
    <w:lvl w:ilvl="1" w:tplc="909C1DCE" w:tentative="1">
      <w:start w:val="1"/>
      <w:numFmt w:val="bullet"/>
      <w:lvlText w:val="o"/>
      <w:lvlJc w:val="left"/>
      <w:pPr>
        <w:ind w:left="1440" w:hanging="360"/>
      </w:pPr>
      <w:rPr>
        <w:rFonts w:ascii="Courier New" w:hAnsi="Courier New" w:hint="default"/>
      </w:rPr>
    </w:lvl>
    <w:lvl w:ilvl="2" w:tplc="BC8E2A94" w:tentative="1">
      <w:start w:val="1"/>
      <w:numFmt w:val="bullet"/>
      <w:lvlText w:val=""/>
      <w:lvlJc w:val="left"/>
      <w:pPr>
        <w:ind w:left="2160" w:hanging="360"/>
      </w:pPr>
      <w:rPr>
        <w:rFonts w:ascii="Wingdings" w:hAnsi="Wingdings" w:hint="default"/>
      </w:rPr>
    </w:lvl>
    <w:lvl w:ilvl="3" w:tplc="FCBECA2A" w:tentative="1">
      <w:start w:val="1"/>
      <w:numFmt w:val="bullet"/>
      <w:lvlText w:val=""/>
      <w:lvlJc w:val="left"/>
      <w:pPr>
        <w:ind w:left="2880" w:hanging="360"/>
      </w:pPr>
      <w:rPr>
        <w:rFonts w:ascii="Symbol" w:hAnsi="Symbol" w:hint="default"/>
      </w:rPr>
    </w:lvl>
    <w:lvl w:ilvl="4" w:tplc="2C68EC10" w:tentative="1">
      <w:start w:val="1"/>
      <w:numFmt w:val="bullet"/>
      <w:lvlText w:val="o"/>
      <w:lvlJc w:val="left"/>
      <w:pPr>
        <w:ind w:left="3600" w:hanging="360"/>
      </w:pPr>
      <w:rPr>
        <w:rFonts w:ascii="Courier New" w:hAnsi="Courier New" w:hint="default"/>
      </w:rPr>
    </w:lvl>
    <w:lvl w:ilvl="5" w:tplc="A412B198" w:tentative="1">
      <w:start w:val="1"/>
      <w:numFmt w:val="bullet"/>
      <w:lvlText w:val=""/>
      <w:lvlJc w:val="left"/>
      <w:pPr>
        <w:ind w:left="4320" w:hanging="360"/>
      </w:pPr>
      <w:rPr>
        <w:rFonts w:ascii="Wingdings" w:hAnsi="Wingdings" w:hint="default"/>
      </w:rPr>
    </w:lvl>
    <w:lvl w:ilvl="6" w:tplc="B73857F2" w:tentative="1">
      <w:start w:val="1"/>
      <w:numFmt w:val="bullet"/>
      <w:lvlText w:val=""/>
      <w:lvlJc w:val="left"/>
      <w:pPr>
        <w:ind w:left="5040" w:hanging="360"/>
      </w:pPr>
      <w:rPr>
        <w:rFonts w:ascii="Symbol" w:hAnsi="Symbol" w:hint="default"/>
      </w:rPr>
    </w:lvl>
    <w:lvl w:ilvl="7" w:tplc="42845196" w:tentative="1">
      <w:start w:val="1"/>
      <w:numFmt w:val="bullet"/>
      <w:lvlText w:val="o"/>
      <w:lvlJc w:val="left"/>
      <w:pPr>
        <w:ind w:left="5760" w:hanging="360"/>
      </w:pPr>
      <w:rPr>
        <w:rFonts w:ascii="Courier New" w:hAnsi="Courier New" w:hint="default"/>
      </w:rPr>
    </w:lvl>
    <w:lvl w:ilvl="8" w:tplc="7F9013FA" w:tentative="1">
      <w:start w:val="1"/>
      <w:numFmt w:val="bullet"/>
      <w:lvlText w:val=""/>
      <w:lvlJc w:val="left"/>
      <w:pPr>
        <w:ind w:left="6480" w:hanging="360"/>
      </w:pPr>
      <w:rPr>
        <w:rFonts w:ascii="Wingdings" w:hAnsi="Wingdings" w:hint="default"/>
      </w:rPr>
    </w:lvl>
  </w:abstractNum>
  <w:abstractNum w:abstractNumId="17" w15:restartNumberingAfterBreak="0">
    <w:nsid w:val="1EF2554E"/>
    <w:multiLevelType w:val="hybridMultilevel"/>
    <w:tmpl w:val="A65CC2D2"/>
    <w:lvl w:ilvl="0" w:tplc="C6F2B81E">
      <w:start w:val="1"/>
      <w:numFmt w:val="bullet"/>
      <w:lvlText w:val=""/>
      <w:lvlJc w:val="left"/>
      <w:pPr>
        <w:tabs>
          <w:tab w:val="num" w:pos="1800"/>
        </w:tabs>
        <w:ind w:left="1800" w:hanging="360"/>
      </w:pPr>
      <w:rPr>
        <w:rFonts w:ascii="Wingdings" w:hAnsi="Wingdings" w:hint="default"/>
      </w:rPr>
    </w:lvl>
    <w:lvl w:ilvl="1" w:tplc="0520FB6C">
      <w:start w:val="1"/>
      <w:numFmt w:val="bullet"/>
      <w:lvlText w:val=""/>
      <w:lvlJc w:val="left"/>
      <w:pPr>
        <w:tabs>
          <w:tab w:val="num" w:pos="2520"/>
        </w:tabs>
        <w:ind w:left="2520" w:hanging="360"/>
      </w:pPr>
      <w:rPr>
        <w:rFonts w:ascii="Wingdings" w:hAnsi="Wingdings" w:hint="default"/>
      </w:rPr>
    </w:lvl>
    <w:lvl w:ilvl="2" w:tplc="14521276" w:tentative="1">
      <w:start w:val="1"/>
      <w:numFmt w:val="bullet"/>
      <w:lvlText w:val=""/>
      <w:lvlJc w:val="left"/>
      <w:pPr>
        <w:tabs>
          <w:tab w:val="num" w:pos="3240"/>
        </w:tabs>
        <w:ind w:left="3240" w:hanging="360"/>
      </w:pPr>
      <w:rPr>
        <w:rFonts w:ascii="Wingdings" w:hAnsi="Wingdings" w:hint="default"/>
      </w:rPr>
    </w:lvl>
    <w:lvl w:ilvl="3" w:tplc="8662E082" w:tentative="1">
      <w:start w:val="1"/>
      <w:numFmt w:val="bullet"/>
      <w:lvlText w:val=""/>
      <w:lvlJc w:val="left"/>
      <w:pPr>
        <w:tabs>
          <w:tab w:val="num" w:pos="3960"/>
        </w:tabs>
        <w:ind w:left="3960" w:hanging="360"/>
      </w:pPr>
      <w:rPr>
        <w:rFonts w:ascii="Symbol" w:hAnsi="Symbol" w:hint="default"/>
      </w:rPr>
    </w:lvl>
    <w:lvl w:ilvl="4" w:tplc="5A5E34B4" w:tentative="1">
      <w:start w:val="1"/>
      <w:numFmt w:val="bullet"/>
      <w:lvlText w:val="o"/>
      <w:lvlJc w:val="left"/>
      <w:pPr>
        <w:tabs>
          <w:tab w:val="num" w:pos="4680"/>
        </w:tabs>
        <w:ind w:left="4680" w:hanging="360"/>
      </w:pPr>
      <w:rPr>
        <w:rFonts w:ascii="Courier New" w:hAnsi="Courier New" w:hint="default"/>
      </w:rPr>
    </w:lvl>
    <w:lvl w:ilvl="5" w:tplc="47E8FEA2" w:tentative="1">
      <w:start w:val="1"/>
      <w:numFmt w:val="bullet"/>
      <w:lvlText w:val=""/>
      <w:lvlJc w:val="left"/>
      <w:pPr>
        <w:tabs>
          <w:tab w:val="num" w:pos="5400"/>
        </w:tabs>
        <w:ind w:left="5400" w:hanging="360"/>
      </w:pPr>
      <w:rPr>
        <w:rFonts w:ascii="Wingdings" w:hAnsi="Wingdings" w:hint="default"/>
      </w:rPr>
    </w:lvl>
    <w:lvl w:ilvl="6" w:tplc="4900F4EA" w:tentative="1">
      <w:start w:val="1"/>
      <w:numFmt w:val="bullet"/>
      <w:lvlText w:val=""/>
      <w:lvlJc w:val="left"/>
      <w:pPr>
        <w:tabs>
          <w:tab w:val="num" w:pos="6120"/>
        </w:tabs>
        <w:ind w:left="6120" w:hanging="360"/>
      </w:pPr>
      <w:rPr>
        <w:rFonts w:ascii="Symbol" w:hAnsi="Symbol" w:hint="default"/>
      </w:rPr>
    </w:lvl>
    <w:lvl w:ilvl="7" w:tplc="62C20D3A" w:tentative="1">
      <w:start w:val="1"/>
      <w:numFmt w:val="bullet"/>
      <w:lvlText w:val="o"/>
      <w:lvlJc w:val="left"/>
      <w:pPr>
        <w:tabs>
          <w:tab w:val="num" w:pos="6840"/>
        </w:tabs>
        <w:ind w:left="6840" w:hanging="360"/>
      </w:pPr>
      <w:rPr>
        <w:rFonts w:ascii="Courier New" w:hAnsi="Courier New" w:hint="default"/>
      </w:rPr>
    </w:lvl>
    <w:lvl w:ilvl="8" w:tplc="D2DAB2A4"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244C200C"/>
    <w:multiLevelType w:val="hybridMultilevel"/>
    <w:tmpl w:val="33E081BE"/>
    <w:lvl w:ilvl="0" w:tplc="4C7EDDB6">
      <w:start w:val="1"/>
      <w:numFmt w:val="bullet"/>
      <w:lvlText w:val=""/>
      <w:lvlJc w:val="left"/>
      <w:pPr>
        <w:ind w:left="1440" w:hanging="360"/>
      </w:pPr>
      <w:rPr>
        <w:rFonts w:ascii="Symbol" w:hAnsi="Symbol" w:hint="default"/>
      </w:rPr>
    </w:lvl>
    <w:lvl w:ilvl="1" w:tplc="526087FE" w:tentative="1">
      <w:start w:val="1"/>
      <w:numFmt w:val="bullet"/>
      <w:lvlText w:val="o"/>
      <w:lvlJc w:val="left"/>
      <w:pPr>
        <w:ind w:left="2160" w:hanging="360"/>
      </w:pPr>
      <w:rPr>
        <w:rFonts w:ascii="Courier New" w:hAnsi="Courier New" w:hint="default"/>
      </w:rPr>
    </w:lvl>
    <w:lvl w:ilvl="2" w:tplc="9440D1FC" w:tentative="1">
      <w:start w:val="1"/>
      <w:numFmt w:val="bullet"/>
      <w:lvlText w:val=""/>
      <w:lvlJc w:val="left"/>
      <w:pPr>
        <w:ind w:left="2880" w:hanging="360"/>
      </w:pPr>
      <w:rPr>
        <w:rFonts w:ascii="Wingdings" w:hAnsi="Wingdings" w:hint="default"/>
      </w:rPr>
    </w:lvl>
    <w:lvl w:ilvl="3" w:tplc="6DF82BCA" w:tentative="1">
      <w:start w:val="1"/>
      <w:numFmt w:val="bullet"/>
      <w:lvlText w:val=""/>
      <w:lvlJc w:val="left"/>
      <w:pPr>
        <w:ind w:left="3600" w:hanging="360"/>
      </w:pPr>
      <w:rPr>
        <w:rFonts w:ascii="Symbol" w:hAnsi="Symbol" w:hint="default"/>
      </w:rPr>
    </w:lvl>
    <w:lvl w:ilvl="4" w:tplc="3802F9BE" w:tentative="1">
      <w:start w:val="1"/>
      <w:numFmt w:val="bullet"/>
      <w:lvlText w:val="o"/>
      <w:lvlJc w:val="left"/>
      <w:pPr>
        <w:ind w:left="4320" w:hanging="360"/>
      </w:pPr>
      <w:rPr>
        <w:rFonts w:ascii="Courier New" w:hAnsi="Courier New" w:hint="default"/>
      </w:rPr>
    </w:lvl>
    <w:lvl w:ilvl="5" w:tplc="714E35A8" w:tentative="1">
      <w:start w:val="1"/>
      <w:numFmt w:val="bullet"/>
      <w:lvlText w:val=""/>
      <w:lvlJc w:val="left"/>
      <w:pPr>
        <w:ind w:left="5040" w:hanging="360"/>
      </w:pPr>
      <w:rPr>
        <w:rFonts w:ascii="Wingdings" w:hAnsi="Wingdings" w:hint="default"/>
      </w:rPr>
    </w:lvl>
    <w:lvl w:ilvl="6" w:tplc="C2164158" w:tentative="1">
      <w:start w:val="1"/>
      <w:numFmt w:val="bullet"/>
      <w:lvlText w:val=""/>
      <w:lvlJc w:val="left"/>
      <w:pPr>
        <w:ind w:left="5760" w:hanging="360"/>
      </w:pPr>
      <w:rPr>
        <w:rFonts w:ascii="Symbol" w:hAnsi="Symbol" w:hint="default"/>
      </w:rPr>
    </w:lvl>
    <w:lvl w:ilvl="7" w:tplc="39D868E2" w:tentative="1">
      <w:start w:val="1"/>
      <w:numFmt w:val="bullet"/>
      <w:lvlText w:val="o"/>
      <w:lvlJc w:val="left"/>
      <w:pPr>
        <w:ind w:left="6480" w:hanging="360"/>
      </w:pPr>
      <w:rPr>
        <w:rFonts w:ascii="Courier New" w:hAnsi="Courier New" w:hint="default"/>
      </w:rPr>
    </w:lvl>
    <w:lvl w:ilvl="8" w:tplc="1BE69AA0" w:tentative="1">
      <w:start w:val="1"/>
      <w:numFmt w:val="bullet"/>
      <w:lvlText w:val=""/>
      <w:lvlJc w:val="left"/>
      <w:pPr>
        <w:ind w:left="7200" w:hanging="360"/>
      </w:pPr>
      <w:rPr>
        <w:rFonts w:ascii="Wingdings" w:hAnsi="Wingdings" w:hint="default"/>
      </w:rPr>
    </w:lvl>
  </w:abstractNum>
  <w:abstractNum w:abstractNumId="19" w15:restartNumberingAfterBreak="0">
    <w:nsid w:val="2B9B1240"/>
    <w:multiLevelType w:val="hybridMultilevel"/>
    <w:tmpl w:val="B448A3DC"/>
    <w:lvl w:ilvl="0" w:tplc="107483E6">
      <w:start w:val="1"/>
      <w:numFmt w:val="bullet"/>
      <w:lvlText w:val="o"/>
      <w:lvlJc w:val="left"/>
      <w:pPr>
        <w:tabs>
          <w:tab w:val="num" w:pos="1571"/>
        </w:tabs>
        <w:ind w:left="1571" w:hanging="360"/>
      </w:pPr>
      <w:rPr>
        <w:rFonts w:ascii="Courier New" w:hAnsi="Courier New" w:hint="default"/>
      </w:rPr>
    </w:lvl>
    <w:lvl w:ilvl="1" w:tplc="98FC79F0">
      <w:start w:val="1"/>
      <w:numFmt w:val="bullet"/>
      <w:lvlText w:val="o"/>
      <w:lvlJc w:val="left"/>
      <w:pPr>
        <w:tabs>
          <w:tab w:val="num" w:pos="2291"/>
        </w:tabs>
        <w:ind w:left="2291" w:hanging="360"/>
      </w:pPr>
      <w:rPr>
        <w:rFonts w:ascii="Courier New" w:hAnsi="Courier New" w:hint="default"/>
      </w:rPr>
    </w:lvl>
    <w:lvl w:ilvl="2" w:tplc="92EABFEE" w:tentative="1">
      <w:start w:val="1"/>
      <w:numFmt w:val="bullet"/>
      <w:lvlText w:val=""/>
      <w:lvlJc w:val="left"/>
      <w:pPr>
        <w:tabs>
          <w:tab w:val="num" w:pos="3011"/>
        </w:tabs>
        <w:ind w:left="3011" w:hanging="360"/>
      </w:pPr>
      <w:rPr>
        <w:rFonts w:ascii="Wingdings" w:hAnsi="Wingdings" w:hint="default"/>
      </w:rPr>
    </w:lvl>
    <w:lvl w:ilvl="3" w:tplc="80A81C48" w:tentative="1">
      <w:start w:val="1"/>
      <w:numFmt w:val="bullet"/>
      <w:lvlText w:val=""/>
      <w:lvlJc w:val="left"/>
      <w:pPr>
        <w:tabs>
          <w:tab w:val="num" w:pos="3731"/>
        </w:tabs>
        <w:ind w:left="3731" w:hanging="360"/>
      </w:pPr>
      <w:rPr>
        <w:rFonts w:ascii="Symbol" w:hAnsi="Symbol" w:hint="default"/>
      </w:rPr>
    </w:lvl>
    <w:lvl w:ilvl="4" w:tplc="4C6406C2" w:tentative="1">
      <w:start w:val="1"/>
      <w:numFmt w:val="bullet"/>
      <w:lvlText w:val="o"/>
      <w:lvlJc w:val="left"/>
      <w:pPr>
        <w:tabs>
          <w:tab w:val="num" w:pos="4451"/>
        </w:tabs>
        <w:ind w:left="4451" w:hanging="360"/>
      </w:pPr>
      <w:rPr>
        <w:rFonts w:ascii="Courier New" w:hAnsi="Courier New" w:hint="default"/>
      </w:rPr>
    </w:lvl>
    <w:lvl w:ilvl="5" w:tplc="994094B8" w:tentative="1">
      <w:start w:val="1"/>
      <w:numFmt w:val="bullet"/>
      <w:lvlText w:val=""/>
      <w:lvlJc w:val="left"/>
      <w:pPr>
        <w:tabs>
          <w:tab w:val="num" w:pos="5171"/>
        </w:tabs>
        <w:ind w:left="5171" w:hanging="360"/>
      </w:pPr>
      <w:rPr>
        <w:rFonts w:ascii="Wingdings" w:hAnsi="Wingdings" w:hint="default"/>
      </w:rPr>
    </w:lvl>
    <w:lvl w:ilvl="6" w:tplc="F762252A" w:tentative="1">
      <w:start w:val="1"/>
      <w:numFmt w:val="bullet"/>
      <w:lvlText w:val=""/>
      <w:lvlJc w:val="left"/>
      <w:pPr>
        <w:tabs>
          <w:tab w:val="num" w:pos="5891"/>
        </w:tabs>
        <w:ind w:left="5891" w:hanging="360"/>
      </w:pPr>
      <w:rPr>
        <w:rFonts w:ascii="Symbol" w:hAnsi="Symbol" w:hint="default"/>
      </w:rPr>
    </w:lvl>
    <w:lvl w:ilvl="7" w:tplc="0936C0A0" w:tentative="1">
      <w:start w:val="1"/>
      <w:numFmt w:val="bullet"/>
      <w:lvlText w:val="o"/>
      <w:lvlJc w:val="left"/>
      <w:pPr>
        <w:tabs>
          <w:tab w:val="num" w:pos="6611"/>
        </w:tabs>
        <w:ind w:left="6611" w:hanging="360"/>
      </w:pPr>
      <w:rPr>
        <w:rFonts w:ascii="Courier New" w:hAnsi="Courier New" w:hint="default"/>
      </w:rPr>
    </w:lvl>
    <w:lvl w:ilvl="8" w:tplc="537A09AA" w:tentative="1">
      <w:start w:val="1"/>
      <w:numFmt w:val="bullet"/>
      <w:lvlText w:val=""/>
      <w:lvlJc w:val="left"/>
      <w:pPr>
        <w:tabs>
          <w:tab w:val="num" w:pos="7331"/>
        </w:tabs>
        <w:ind w:left="7331" w:hanging="360"/>
      </w:pPr>
      <w:rPr>
        <w:rFonts w:ascii="Wingdings" w:hAnsi="Wingdings" w:hint="default"/>
      </w:rPr>
    </w:lvl>
  </w:abstractNum>
  <w:abstractNum w:abstractNumId="20" w15:restartNumberingAfterBreak="0">
    <w:nsid w:val="2C8E754D"/>
    <w:multiLevelType w:val="multilevel"/>
    <w:tmpl w:val="894EE876"/>
    <w:lvl w:ilvl="0">
      <w:start w:val="1"/>
      <w:numFmt w:val="bullet"/>
      <w:lvlText w:val="•"/>
      <w:lvlJc w:val="left"/>
      <w:pPr>
        <w:tabs>
          <w:tab w:val="num" w:pos="567"/>
        </w:tabs>
        <w:ind w:left="567"/>
      </w:pPr>
      <w:rPr>
        <w:rFonts w:hint="default"/>
        <w:position w:val="0"/>
      </w:rPr>
    </w:lvl>
    <w:lvl w:ilvl="1">
      <w:start w:val="1"/>
      <w:numFmt w:val="bullet"/>
      <w:lvlText w:val="•"/>
      <w:lvlJc w:val="left"/>
      <w:pPr>
        <w:tabs>
          <w:tab w:val="num" w:pos="567"/>
        </w:tabs>
        <w:ind w:left="567" w:firstLine="567"/>
      </w:pPr>
      <w:rPr>
        <w:rFonts w:hint="default"/>
        <w:position w:val="0"/>
      </w:rPr>
    </w:lvl>
    <w:lvl w:ilvl="2">
      <w:start w:val="1"/>
      <w:numFmt w:val="bullet"/>
      <w:lvlText w:val="•"/>
      <w:lvlJc w:val="left"/>
      <w:pPr>
        <w:tabs>
          <w:tab w:val="num" w:pos="567"/>
        </w:tabs>
        <w:ind w:left="567" w:firstLine="1134"/>
      </w:pPr>
      <w:rPr>
        <w:rFonts w:hint="default"/>
        <w:position w:val="0"/>
      </w:rPr>
    </w:lvl>
    <w:lvl w:ilvl="3">
      <w:start w:val="1"/>
      <w:numFmt w:val="bullet"/>
      <w:lvlText w:val="•"/>
      <w:lvlJc w:val="left"/>
      <w:pPr>
        <w:tabs>
          <w:tab w:val="num" w:pos="567"/>
        </w:tabs>
        <w:ind w:left="567" w:firstLine="1701"/>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21" w15:restartNumberingAfterBreak="0">
    <w:nsid w:val="2E453C29"/>
    <w:multiLevelType w:val="multilevel"/>
    <w:tmpl w:val="D6F295D2"/>
    <w:lvl w:ilvl="0">
      <w:start w:val="1"/>
      <w:numFmt w:val="bullet"/>
      <w:lvlText w:val=""/>
      <w:lvlJc w:val="left"/>
      <w:pPr>
        <w:tabs>
          <w:tab w:val="num" w:pos="1800"/>
        </w:tabs>
        <w:ind w:left="1800" w:hanging="360"/>
      </w:pPr>
      <w:rPr>
        <w:rFonts w:ascii="Wingdings" w:hAnsi="Wingdings" w:hint="default"/>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308F099C"/>
    <w:multiLevelType w:val="multilevel"/>
    <w:tmpl w:val="8B56C260"/>
    <w:lvl w:ilvl="0">
      <w:start w:val="1"/>
      <w:numFmt w:val="bullet"/>
      <w:lvlText w:val=""/>
      <w:lvlJc w:val="left"/>
      <w:pPr>
        <w:tabs>
          <w:tab w:val="num" w:pos="2280"/>
        </w:tabs>
        <w:ind w:left="2280" w:hanging="360"/>
      </w:pPr>
      <w:rPr>
        <w:rFonts w:ascii="Wingdings" w:hAnsi="Wingdings" w:hint="default"/>
      </w:rPr>
    </w:lvl>
    <w:lvl w:ilvl="1">
      <w:start w:val="1"/>
      <w:numFmt w:val="bullet"/>
      <w:lvlText w:val="o"/>
      <w:lvlJc w:val="left"/>
      <w:pPr>
        <w:tabs>
          <w:tab w:val="num" w:pos="3000"/>
        </w:tabs>
        <w:ind w:left="3000" w:hanging="360"/>
      </w:pPr>
      <w:rPr>
        <w:rFonts w:ascii="Courier New" w:hAnsi="Courier New" w:hint="default"/>
      </w:rPr>
    </w:lvl>
    <w:lvl w:ilvl="2">
      <w:start w:val="1"/>
      <w:numFmt w:val="bullet"/>
      <w:lvlText w:val=""/>
      <w:lvlJc w:val="left"/>
      <w:pPr>
        <w:tabs>
          <w:tab w:val="num" w:pos="3720"/>
        </w:tabs>
        <w:ind w:left="3720" w:hanging="360"/>
      </w:pPr>
      <w:rPr>
        <w:rFonts w:ascii="Wingdings" w:hAnsi="Wingdings" w:hint="default"/>
      </w:rPr>
    </w:lvl>
    <w:lvl w:ilvl="3">
      <w:start w:val="1"/>
      <w:numFmt w:val="bullet"/>
      <w:lvlText w:val=""/>
      <w:lvlJc w:val="left"/>
      <w:pPr>
        <w:tabs>
          <w:tab w:val="num" w:pos="4440"/>
        </w:tabs>
        <w:ind w:left="4440" w:hanging="360"/>
      </w:pPr>
      <w:rPr>
        <w:rFonts w:ascii="Symbol" w:hAnsi="Symbol" w:hint="default"/>
      </w:rPr>
    </w:lvl>
    <w:lvl w:ilvl="4">
      <w:start w:val="1"/>
      <w:numFmt w:val="bullet"/>
      <w:lvlText w:val="o"/>
      <w:lvlJc w:val="left"/>
      <w:pPr>
        <w:tabs>
          <w:tab w:val="num" w:pos="5160"/>
        </w:tabs>
        <w:ind w:left="5160" w:hanging="360"/>
      </w:pPr>
      <w:rPr>
        <w:rFonts w:ascii="Courier New" w:hAnsi="Courier New" w:hint="default"/>
      </w:rPr>
    </w:lvl>
    <w:lvl w:ilvl="5">
      <w:start w:val="1"/>
      <w:numFmt w:val="bullet"/>
      <w:lvlText w:val=""/>
      <w:lvlJc w:val="left"/>
      <w:pPr>
        <w:tabs>
          <w:tab w:val="num" w:pos="5880"/>
        </w:tabs>
        <w:ind w:left="5880" w:hanging="360"/>
      </w:pPr>
      <w:rPr>
        <w:rFonts w:ascii="Wingdings" w:hAnsi="Wingdings" w:hint="default"/>
      </w:rPr>
    </w:lvl>
    <w:lvl w:ilvl="6">
      <w:start w:val="1"/>
      <w:numFmt w:val="bullet"/>
      <w:lvlText w:val=""/>
      <w:lvlJc w:val="left"/>
      <w:pPr>
        <w:tabs>
          <w:tab w:val="num" w:pos="6600"/>
        </w:tabs>
        <w:ind w:left="6600" w:hanging="360"/>
      </w:pPr>
      <w:rPr>
        <w:rFonts w:ascii="Symbol" w:hAnsi="Symbol" w:hint="default"/>
      </w:rPr>
    </w:lvl>
    <w:lvl w:ilvl="7">
      <w:start w:val="1"/>
      <w:numFmt w:val="bullet"/>
      <w:lvlText w:val="o"/>
      <w:lvlJc w:val="left"/>
      <w:pPr>
        <w:tabs>
          <w:tab w:val="num" w:pos="7320"/>
        </w:tabs>
        <w:ind w:left="7320" w:hanging="360"/>
      </w:pPr>
      <w:rPr>
        <w:rFonts w:ascii="Courier New" w:hAnsi="Courier New" w:hint="default"/>
      </w:rPr>
    </w:lvl>
    <w:lvl w:ilvl="8">
      <w:start w:val="1"/>
      <w:numFmt w:val="bullet"/>
      <w:lvlText w:val=""/>
      <w:lvlJc w:val="left"/>
      <w:pPr>
        <w:tabs>
          <w:tab w:val="num" w:pos="8040"/>
        </w:tabs>
        <w:ind w:left="8040" w:hanging="360"/>
      </w:pPr>
      <w:rPr>
        <w:rFonts w:ascii="Wingdings" w:hAnsi="Wingdings" w:hint="default"/>
      </w:rPr>
    </w:lvl>
  </w:abstractNum>
  <w:abstractNum w:abstractNumId="23" w15:restartNumberingAfterBreak="0">
    <w:nsid w:val="3511113D"/>
    <w:multiLevelType w:val="hybridMultilevel"/>
    <w:tmpl w:val="FAE6D4FE"/>
    <w:lvl w:ilvl="0" w:tplc="152EE1F0">
      <w:start w:val="1"/>
      <w:numFmt w:val="bullet"/>
      <w:lvlText w:val=""/>
      <w:lvlJc w:val="left"/>
      <w:pPr>
        <w:ind w:left="1440" w:hanging="360"/>
      </w:pPr>
      <w:rPr>
        <w:rFonts w:ascii="Symbol" w:hAnsi="Symbol" w:hint="default"/>
      </w:rPr>
    </w:lvl>
    <w:lvl w:ilvl="1" w:tplc="5B041F5E" w:tentative="1">
      <w:start w:val="1"/>
      <w:numFmt w:val="bullet"/>
      <w:lvlText w:val="o"/>
      <w:lvlJc w:val="left"/>
      <w:pPr>
        <w:ind w:left="2160" w:hanging="360"/>
      </w:pPr>
      <w:rPr>
        <w:rFonts w:ascii="Courier New" w:hAnsi="Courier New" w:hint="default"/>
      </w:rPr>
    </w:lvl>
    <w:lvl w:ilvl="2" w:tplc="B70A85EE" w:tentative="1">
      <w:start w:val="1"/>
      <w:numFmt w:val="bullet"/>
      <w:lvlText w:val=""/>
      <w:lvlJc w:val="left"/>
      <w:pPr>
        <w:ind w:left="2880" w:hanging="360"/>
      </w:pPr>
      <w:rPr>
        <w:rFonts w:ascii="Wingdings" w:hAnsi="Wingdings" w:hint="default"/>
      </w:rPr>
    </w:lvl>
    <w:lvl w:ilvl="3" w:tplc="8432E3B8" w:tentative="1">
      <w:start w:val="1"/>
      <w:numFmt w:val="bullet"/>
      <w:lvlText w:val=""/>
      <w:lvlJc w:val="left"/>
      <w:pPr>
        <w:ind w:left="3600" w:hanging="360"/>
      </w:pPr>
      <w:rPr>
        <w:rFonts w:ascii="Symbol" w:hAnsi="Symbol" w:hint="default"/>
      </w:rPr>
    </w:lvl>
    <w:lvl w:ilvl="4" w:tplc="9056A158" w:tentative="1">
      <w:start w:val="1"/>
      <w:numFmt w:val="bullet"/>
      <w:lvlText w:val="o"/>
      <w:lvlJc w:val="left"/>
      <w:pPr>
        <w:ind w:left="4320" w:hanging="360"/>
      </w:pPr>
      <w:rPr>
        <w:rFonts w:ascii="Courier New" w:hAnsi="Courier New" w:hint="default"/>
      </w:rPr>
    </w:lvl>
    <w:lvl w:ilvl="5" w:tplc="41E8E78C" w:tentative="1">
      <w:start w:val="1"/>
      <w:numFmt w:val="bullet"/>
      <w:lvlText w:val=""/>
      <w:lvlJc w:val="left"/>
      <w:pPr>
        <w:ind w:left="5040" w:hanging="360"/>
      </w:pPr>
      <w:rPr>
        <w:rFonts w:ascii="Wingdings" w:hAnsi="Wingdings" w:hint="default"/>
      </w:rPr>
    </w:lvl>
    <w:lvl w:ilvl="6" w:tplc="6E9CB82A" w:tentative="1">
      <w:start w:val="1"/>
      <w:numFmt w:val="bullet"/>
      <w:lvlText w:val=""/>
      <w:lvlJc w:val="left"/>
      <w:pPr>
        <w:ind w:left="5760" w:hanging="360"/>
      </w:pPr>
      <w:rPr>
        <w:rFonts w:ascii="Symbol" w:hAnsi="Symbol" w:hint="default"/>
      </w:rPr>
    </w:lvl>
    <w:lvl w:ilvl="7" w:tplc="B5F888E0" w:tentative="1">
      <w:start w:val="1"/>
      <w:numFmt w:val="bullet"/>
      <w:lvlText w:val="o"/>
      <w:lvlJc w:val="left"/>
      <w:pPr>
        <w:ind w:left="6480" w:hanging="360"/>
      </w:pPr>
      <w:rPr>
        <w:rFonts w:ascii="Courier New" w:hAnsi="Courier New" w:hint="default"/>
      </w:rPr>
    </w:lvl>
    <w:lvl w:ilvl="8" w:tplc="78E447C0" w:tentative="1">
      <w:start w:val="1"/>
      <w:numFmt w:val="bullet"/>
      <w:lvlText w:val=""/>
      <w:lvlJc w:val="left"/>
      <w:pPr>
        <w:ind w:left="7200" w:hanging="360"/>
      </w:pPr>
      <w:rPr>
        <w:rFonts w:ascii="Wingdings" w:hAnsi="Wingdings" w:hint="default"/>
      </w:rPr>
    </w:lvl>
  </w:abstractNum>
  <w:abstractNum w:abstractNumId="24" w15:restartNumberingAfterBreak="0">
    <w:nsid w:val="38EF70FD"/>
    <w:multiLevelType w:val="hybridMultilevel"/>
    <w:tmpl w:val="BE508B36"/>
    <w:lvl w:ilvl="0" w:tplc="A8567A60">
      <w:start w:val="1"/>
      <w:numFmt w:val="bullet"/>
      <w:lvlText w:val="o"/>
      <w:lvlJc w:val="left"/>
      <w:pPr>
        <w:ind w:left="1080" w:hanging="360"/>
      </w:pPr>
      <w:rPr>
        <w:rFonts w:ascii="Courier New" w:hAnsi="Courier New" w:hint="default"/>
      </w:rPr>
    </w:lvl>
    <w:lvl w:ilvl="1" w:tplc="18FE08BC" w:tentative="1">
      <w:start w:val="1"/>
      <w:numFmt w:val="bullet"/>
      <w:lvlText w:val="o"/>
      <w:lvlJc w:val="left"/>
      <w:pPr>
        <w:ind w:left="1800" w:hanging="360"/>
      </w:pPr>
      <w:rPr>
        <w:rFonts w:ascii="Courier New" w:hAnsi="Courier New" w:hint="default"/>
      </w:rPr>
    </w:lvl>
    <w:lvl w:ilvl="2" w:tplc="8EDACFC2" w:tentative="1">
      <w:start w:val="1"/>
      <w:numFmt w:val="bullet"/>
      <w:lvlText w:val=""/>
      <w:lvlJc w:val="left"/>
      <w:pPr>
        <w:ind w:left="2520" w:hanging="360"/>
      </w:pPr>
      <w:rPr>
        <w:rFonts w:ascii="Wingdings" w:hAnsi="Wingdings" w:hint="default"/>
      </w:rPr>
    </w:lvl>
    <w:lvl w:ilvl="3" w:tplc="BB02D106" w:tentative="1">
      <w:start w:val="1"/>
      <w:numFmt w:val="bullet"/>
      <w:lvlText w:val=""/>
      <w:lvlJc w:val="left"/>
      <w:pPr>
        <w:ind w:left="3240" w:hanging="360"/>
      </w:pPr>
      <w:rPr>
        <w:rFonts w:ascii="Symbol" w:hAnsi="Symbol" w:hint="default"/>
      </w:rPr>
    </w:lvl>
    <w:lvl w:ilvl="4" w:tplc="6870EACA" w:tentative="1">
      <w:start w:val="1"/>
      <w:numFmt w:val="bullet"/>
      <w:lvlText w:val="o"/>
      <w:lvlJc w:val="left"/>
      <w:pPr>
        <w:ind w:left="3960" w:hanging="360"/>
      </w:pPr>
      <w:rPr>
        <w:rFonts w:ascii="Courier New" w:hAnsi="Courier New" w:hint="default"/>
      </w:rPr>
    </w:lvl>
    <w:lvl w:ilvl="5" w:tplc="CE6A5A74" w:tentative="1">
      <w:start w:val="1"/>
      <w:numFmt w:val="bullet"/>
      <w:lvlText w:val=""/>
      <w:lvlJc w:val="left"/>
      <w:pPr>
        <w:ind w:left="4680" w:hanging="360"/>
      </w:pPr>
      <w:rPr>
        <w:rFonts w:ascii="Wingdings" w:hAnsi="Wingdings" w:hint="default"/>
      </w:rPr>
    </w:lvl>
    <w:lvl w:ilvl="6" w:tplc="A85C6F90" w:tentative="1">
      <w:start w:val="1"/>
      <w:numFmt w:val="bullet"/>
      <w:lvlText w:val=""/>
      <w:lvlJc w:val="left"/>
      <w:pPr>
        <w:ind w:left="5400" w:hanging="360"/>
      </w:pPr>
      <w:rPr>
        <w:rFonts w:ascii="Symbol" w:hAnsi="Symbol" w:hint="default"/>
      </w:rPr>
    </w:lvl>
    <w:lvl w:ilvl="7" w:tplc="83946CC8" w:tentative="1">
      <w:start w:val="1"/>
      <w:numFmt w:val="bullet"/>
      <w:lvlText w:val="o"/>
      <w:lvlJc w:val="left"/>
      <w:pPr>
        <w:ind w:left="6120" w:hanging="360"/>
      </w:pPr>
      <w:rPr>
        <w:rFonts w:ascii="Courier New" w:hAnsi="Courier New" w:hint="default"/>
      </w:rPr>
    </w:lvl>
    <w:lvl w:ilvl="8" w:tplc="BDF4BCBA" w:tentative="1">
      <w:start w:val="1"/>
      <w:numFmt w:val="bullet"/>
      <w:lvlText w:val=""/>
      <w:lvlJc w:val="left"/>
      <w:pPr>
        <w:ind w:left="6840" w:hanging="360"/>
      </w:pPr>
      <w:rPr>
        <w:rFonts w:ascii="Wingdings" w:hAnsi="Wingdings" w:hint="default"/>
      </w:rPr>
    </w:lvl>
  </w:abstractNum>
  <w:abstractNum w:abstractNumId="25" w15:restartNumberingAfterBreak="0">
    <w:nsid w:val="44F068C9"/>
    <w:multiLevelType w:val="hybridMultilevel"/>
    <w:tmpl w:val="D6F295D2"/>
    <w:lvl w:ilvl="0" w:tplc="FDAC3456">
      <w:start w:val="1"/>
      <w:numFmt w:val="bullet"/>
      <w:lvlText w:val=""/>
      <w:lvlJc w:val="left"/>
      <w:pPr>
        <w:tabs>
          <w:tab w:val="num" w:pos="1800"/>
        </w:tabs>
        <w:ind w:left="1800" w:hanging="360"/>
      </w:pPr>
      <w:rPr>
        <w:rFonts w:ascii="Wingdings" w:hAnsi="Wingdings" w:hint="default"/>
      </w:rPr>
    </w:lvl>
    <w:lvl w:ilvl="1" w:tplc="3A5C34A4">
      <w:start w:val="1"/>
      <w:numFmt w:val="bullet"/>
      <w:lvlText w:val="o"/>
      <w:lvlJc w:val="left"/>
      <w:pPr>
        <w:tabs>
          <w:tab w:val="num" w:pos="2520"/>
        </w:tabs>
        <w:ind w:left="2520" w:hanging="360"/>
      </w:pPr>
      <w:rPr>
        <w:rFonts w:ascii="Courier New" w:hAnsi="Courier New" w:hint="default"/>
      </w:rPr>
    </w:lvl>
    <w:lvl w:ilvl="2" w:tplc="D7D24B1A" w:tentative="1">
      <w:start w:val="1"/>
      <w:numFmt w:val="bullet"/>
      <w:lvlText w:val=""/>
      <w:lvlJc w:val="left"/>
      <w:pPr>
        <w:tabs>
          <w:tab w:val="num" w:pos="3240"/>
        </w:tabs>
        <w:ind w:left="3240" w:hanging="360"/>
      </w:pPr>
      <w:rPr>
        <w:rFonts w:ascii="Wingdings" w:hAnsi="Wingdings" w:hint="default"/>
      </w:rPr>
    </w:lvl>
    <w:lvl w:ilvl="3" w:tplc="B4C69364" w:tentative="1">
      <w:start w:val="1"/>
      <w:numFmt w:val="bullet"/>
      <w:lvlText w:val=""/>
      <w:lvlJc w:val="left"/>
      <w:pPr>
        <w:tabs>
          <w:tab w:val="num" w:pos="3960"/>
        </w:tabs>
        <w:ind w:left="3960" w:hanging="360"/>
      </w:pPr>
      <w:rPr>
        <w:rFonts w:ascii="Symbol" w:hAnsi="Symbol" w:hint="default"/>
      </w:rPr>
    </w:lvl>
    <w:lvl w:ilvl="4" w:tplc="0134657E" w:tentative="1">
      <w:start w:val="1"/>
      <w:numFmt w:val="bullet"/>
      <w:lvlText w:val="o"/>
      <w:lvlJc w:val="left"/>
      <w:pPr>
        <w:tabs>
          <w:tab w:val="num" w:pos="4680"/>
        </w:tabs>
        <w:ind w:left="4680" w:hanging="360"/>
      </w:pPr>
      <w:rPr>
        <w:rFonts w:ascii="Courier New" w:hAnsi="Courier New" w:hint="default"/>
      </w:rPr>
    </w:lvl>
    <w:lvl w:ilvl="5" w:tplc="061E1538" w:tentative="1">
      <w:start w:val="1"/>
      <w:numFmt w:val="bullet"/>
      <w:lvlText w:val=""/>
      <w:lvlJc w:val="left"/>
      <w:pPr>
        <w:tabs>
          <w:tab w:val="num" w:pos="5400"/>
        </w:tabs>
        <w:ind w:left="5400" w:hanging="360"/>
      </w:pPr>
      <w:rPr>
        <w:rFonts w:ascii="Wingdings" w:hAnsi="Wingdings" w:hint="default"/>
      </w:rPr>
    </w:lvl>
    <w:lvl w:ilvl="6" w:tplc="8462104C" w:tentative="1">
      <w:start w:val="1"/>
      <w:numFmt w:val="bullet"/>
      <w:lvlText w:val=""/>
      <w:lvlJc w:val="left"/>
      <w:pPr>
        <w:tabs>
          <w:tab w:val="num" w:pos="6120"/>
        </w:tabs>
        <w:ind w:left="6120" w:hanging="360"/>
      </w:pPr>
      <w:rPr>
        <w:rFonts w:ascii="Symbol" w:hAnsi="Symbol" w:hint="default"/>
      </w:rPr>
    </w:lvl>
    <w:lvl w:ilvl="7" w:tplc="AE5A239C" w:tentative="1">
      <w:start w:val="1"/>
      <w:numFmt w:val="bullet"/>
      <w:lvlText w:val="o"/>
      <w:lvlJc w:val="left"/>
      <w:pPr>
        <w:tabs>
          <w:tab w:val="num" w:pos="6840"/>
        </w:tabs>
        <w:ind w:left="6840" w:hanging="360"/>
      </w:pPr>
      <w:rPr>
        <w:rFonts w:ascii="Courier New" w:hAnsi="Courier New" w:hint="default"/>
      </w:rPr>
    </w:lvl>
    <w:lvl w:ilvl="8" w:tplc="6652B59E"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46920269"/>
    <w:multiLevelType w:val="hybridMultilevel"/>
    <w:tmpl w:val="41F4C22C"/>
    <w:lvl w:ilvl="0" w:tplc="78467840">
      <w:start w:val="1"/>
      <w:numFmt w:val="bullet"/>
      <w:lvlText w:val=""/>
      <w:lvlJc w:val="left"/>
      <w:pPr>
        <w:ind w:left="720" w:hanging="360"/>
      </w:pPr>
      <w:rPr>
        <w:rFonts w:ascii="Symbol" w:hAnsi="Symbol" w:hint="default"/>
      </w:rPr>
    </w:lvl>
    <w:lvl w:ilvl="1" w:tplc="8F461594" w:tentative="1">
      <w:start w:val="1"/>
      <w:numFmt w:val="bullet"/>
      <w:lvlText w:val="o"/>
      <w:lvlJc w:val="left"/>
      <w:pPr>
        <w:ind w:left="1440" w:hanging="360"/>
      </w:pPr>
      <w:rPr>
        <w:rFonts w:ascii="Courier New" w:hAnsi="Courier New" w:hint="default"/>
      </w:rPr>
    </w:lvl>
    <w:lvl w:ilvl="2" w:tplc="4BBE2F06" w:tentative="1">
      <w:start w:val="1"/>
      <w:numFmt w:val="bullet"/>
      <w:lvlText w:val=""/>
      <w:lvlJc w:val="left"/>
      <w:pPr>
        <w:ind w:left="2160" w:hanging="360"/>
      </w:pPr>
      <w:rPr>
        <w:rFonts w:ascii="Wingdings" w:hAnsi="Wingdings" w:hint="default"/>
      </w:rPr>
    </w:lvl>
    <w:lvl w:ilvl="3" w:tplc="894C8E42" w:tentative="1">
      <w:start w:val="1"/>
      <w:numFmt w:val="bullet"/>
      <w:lvlText w:val=""/>
      <w:lvlJc w:val="left"/>
      <w:pPr>
        <w:ind w:left="2880" w:hanging="360"/>
      </w:pPr>
      <w:rPr>
        <w:rFonts w:ascii="Symbol" w:hAnsi="Symbol" w:hint="default"/>
      </w:rPr>
    </w:lvl>
    <w:lvl w:ilvl="4" w:tplc="E0084F60" w:tentative="1">
      <w:start w:val="1"/>
      <w:numFmt w:val="bullet"/>
      <w:lvlText w:val="o"/>
      <w:lvlJc w:val="left"/>
      <w:pPr>
        <w:ind w:left="3600" w:hanging="360"/>
      </w:pPr>
      <w:rPr>
        <w:rFonts w:ascii="Courier New" w:hAnsi="Courier New" w:hint="default"/>
      </w:rPr>
    </w:lvl>
    <w:lvl w:ilvl="5" w:tplc="A6908FD2" w:tentative="1">
      <w:start w:val="1"/>
      <w:numFmt w:val="bullet"/>
      <w:lvlText w:val=""/>
      <w:lvlJc w:val="left"/>
      <w:pPr>
        <w:ind w:left="4320" w:hanging="360"/>
      </w:pPr>
      <w:rPr>
        <w:rFonts w:ascii="Wingdings" w:hAnsi="Wingdings" w:hint="default"/>
      </w:rPr>
    </w:lvl>
    <w:lvl w:ilvl="6" w:tplc="154ED584" w:tentative="1">
      <w:start w:val="1"/>
      <w:numFmt w:val="bullet"/>
      <w:lvlText w:val=""/>
      <w:lvlJc w:val="left"/>
      <w:pPr>
        <w:ind w:left="5040" w:hanging="360"/>
      </w:pPr>
      <w:rPr>
        <w:rFonts w:ascii="Symbol" w:hAnsi="Symbol" w:hint="default"/>
      </w:rPr>
    </w:lvl>
    <w:lvl w:ilvl="7" w:tplc="D3307098" w:tentative="1">
      <w:start w:val="1"/>
      <w:numFmt w:val="bullet"/>
      <w:lvlText w:val="o"/>
      <w:lvlJc w:val="left"/>
      <w:pPr>
        <w:ind w:left="5760" w:hanging="360"/>
      </w:pPr>
      <w:rPr>
        <w:rFonts w:ascii="Courier New" w:hAnsi="Courier New" w:hint="default"/>
      </w:rPr>
    </w:lvl>
    <w:lvl w:ilvl="8" w:tplc="D2A6CE2C" w:tentative="1">
      <w:start w:val="1"/>
      <w:numFmt w:val="bullet"/>
      <w:lvlText w:val=""/>
      <w:lvlJc w:val="left"/>
      <w:pPr>
        <w:ind w:left="6480" w:hanging="360"/>
      </w:pPr>
      <w:rPr>
        <w:rFonts w:ascii="Wingdings" w:hAnsi="Wingdings" w:hint="default"/>
      </w:rPr>
    </w:lvl>
  </w:abstractNum>
  <w:abstractNum w:abstractNumId="27" w15:restartNumberingAfterBreak="0">
    <w:nsid w:val="47362582"/>
    <w:multiLevelType w:val="hybridMultilevel"/>
    <w:tmpl w:val="3A94C80A"/>
    <w:lvl w:ilvl="0" w:tplc="1DEA009E">
      <w:start w:val="1"/>
      <w:numFmt w:val="bullet"/>
      <w:lvlText w:val=""/>
      <w:lvlJc w:val="left"/>
      <w:pPr>
        <w:ind w:left="720" w:hanging="360"/>
      </w:pPr>
      <w:rPr>
        <w:rFonts w:ascii="Symbol" w:hAnsi="Symbol" w:hint="default"/>
      </w:rPr>
    </w:lvl>
    <w:lvl w:ilvl="1" w:tplc="2A3CBE22" w:tentative="1">
      <w:start w:val="1"/>
      <w:numFmt w:val="bullet"/>
      <w:lvlText w:val="o"/>
      <w:lvlJc w:val="left"/>
      <w:pPr>
        <w:ind w:left="1440" w:hanging="360"/>
      </w:pPr>
      <w:rPr>
        <w:rFonts w:ascii="Courier New" w:hAnsi="Courier New" w:hint="default"/>
      </w:rPr>
    </w:lvl>
    <w:lvl w:ilvl="2" w:tplc="CD5E4D20" w:tentative="1">
      <w:start w:val="1"/>
      <w:numFmt w:val="bullet"/>
      <w:lvlText w:val=""/>
      <w:lvlJc w:val="left"/>
      <w:pPr>
        <w:ind w:left="2160" w:hanging="360"/>
      </w:pPr>
      <w:rPr>
        <w:rFonts w:ascii="Wingdings" w:hAnsi="Wingdings" w:hint="default"/>
      </w:rPr>
    </w:lvl>
    <w:lvl w:ilvl="3" w:tplc="4FBA23FA" w:tentative="1">
      <w:start w:val="1"/>
      <w:numFmt w:val="bullet"/>
      <w:lvlText w:val=""/>
      <w:lvlJc w:val="left"/>
      <w:pPr>
        <w:ind w:left="2880" w:hanging="360"/>
      </w:pPr>
      <w:rPr>
        <w:rFonts w:ascii="Symbol" w:hAnsi="Symbol" w:hint="default"/>
      </w:rPr>
    </w:lvl>
    <w:lvl w:ilvl="4" w:tplc="7F240E36" w:tentative="1">
      <w:start w:val="1"/>
      <w:numFmt w:val="bullet"/>
      <w:lvlText w:val="o"/>
      <w:lvlJc w:val="left"/>
      <w:pPr>
        <w:ind w:left="3600" w:hanging="360"/>
      </w:pPr>
      <w:rPr>
        <w:rFonts w:ascii="Courier New" w:hAnsi="Courier New" w:hint="default"/>
      </w:rPr>
    </w:lvl>
    <w:lvl w:ilvl="5" w:tplc="A29A9EF4" w:tentative="1">
      <w:start w:val="1"/>
      <w:numFmt w:val="bullet"/>
      <w:lvlText w:val=""/>
      <w:lvlJc w:val="left"/>
      <w:pPr>
        <w:ind w:left="4320" w:hanging="360"/>
      </w:pPr>
      <w:rPr>
        <w:rFonts w:ascii="Wingdings" w:hAnsi="Wingdings" w:hint="default"/>
      </w:rPr>
    </w:lvl>
    <w:lvl w:ilvl="6" w:tplc="9AF40766" w:tentative="1">
      <w:start w:val="1"/>
      <w:numFmt w:val="bullet"/>
      <w:lvlText w:val=""/>
      <w:lvlJc w:val="left"/>
      <w:pPr>
        <w:ind w:left="5040" w:hanging="360"/>
      </w:pPr>
      <w:rPr>
        <w:rFonts w:ascii="Symbol" w:hAnsi="Symbol" w:hint="default"/>
      </w:rPr>
    </w:lvl>
    <w:lvl w:ilvl="7" w:tplc="1206AF1A" w:tentative="1">
      <w:start w:val="1"/>
      <w:numFmt w:val="bullet"/>
      <w:lvlText w:val="o"/>
      <w:lvlJc w:val="left"/>
      <w:pPr>
        <w:ind w:left="5760" w:hanging="360"/>
      </w:pPr>
      <w:rPr>
        <w:rFonts w:ascii="Courier New" w:hAnsi="Courier New" w:hint="default"/>
      </w:rPr>
    </w:lvl>
    <w:lvl w:ilvl="8" w:tplc="F85A1BA4" w:tentative="1">
      <w:start w:val="1"/>
      <w:numFmt w:val="bullet"/>
      <w:lvlText w:val=""/>
      <w:lvlJc w:val="left"/>
      <w:pPr>
        <w:ind w:left="6480" w:hanging="360"/>
      </w:pPr>
      <w:rPr>
        <w:rFonts w:ascii="Wingdings" w:hAnsi="Wingdings" w:hint="default"/>
      </w:rPr>
    </w:lvl>
  </w:abstractNum>
  <w:abstractNum w:abstractNumId="28" w15:restartNumberingAfterBreak="0">
    <w:nsid w:val="4796767A"/>
    <w:multiLevelType w:val="hybridMultilevel"/>
    <w:tmpl w:val="EE5CF082"/>
    <w:lvl w:ilvl="0" w:tplc="55F64380">
      <w:start w:val="1"/>
      <w:numFmt w:val="bullet"/>
      <w:lvlText w:val=""/>
      <w:lvlJc w:val="left"/>
      <w:pPr>
        <w:ind w:left="720" w:hanging="360"/>
      </w:pPr>
      <w:rPr>
        <w:rFonts w:ascii="Symbol" w:hAnsi="Symbol" w:hint="default"/>
      </w:rPr>
    </w:lvl>
    <w:lvl w:ilvl="1" w:tplc="DB8AC7AC" w:tentative="1">
      <w:start w:val="1"/>
      <w:numFmt w:val="bullet"/>
      <w:lvlText w:val="o"/>
      <w:lvlJc w:val="left"/>
      <w:pPr>
        <w:ind w:left="1440" w:hanging="360"/>
      </w:pPr>
      <w:rPr>
        <w:rFonts w:ascii="Courier New" w:hAnsi="Courier New" w:hint="default"/>
      </w:rPr>
    </w:lvl>
    <w:lvl w:ilvl="2" w:tplc="AEBA8DB4" w:tentative="1">
      <w:start w:val="1"/>
      <w:numFmt w:val="bullet"/>
      <w:lvlText w:val=""/>
      <w:lvlJc w:val="left"/>
      <w:pPr>
        <w:ind w:left="2160" w:hanging="360"/>
      </w:pPr>
      <w:rPr>
        <w:rFonts w:ascii="Wingdings" w:hAnsi="Wingdings" w:hint="default"/>
      </w:rPr>
    </w:lvl>
    <w:lvl w:ilvl="3" w:tplc="DE6A2F96" w:tentative="1">
      <w:start w:val="1"/>
      <w:numFmt w:val="bullet"/>
      <w:lvlText w:val=""/>
      <w:lvlJc w:val="left"/>
      <w:pPr>
        <w:ind w:left="2880" w:hanging="360"/>
      </w:pPr>
      <w:rPr>
        <w:rFonts w:ascii="Symbol" w:hAnsi="Symbol" w:hint="default"/>
      </w:rPr>
    </w:lvl>
    <w:lvl w:ilvl="4" w:tplc="F54E476E" w:tentative="1">
      <w:start w:val="1"/>
      <w:numFmt w:val="bullet"/>
      <w:lvlText w:val="o"/>
      <w:lvlJc w:val="left"/>
      <w:pPr>
        <w:ind w:left="3600" w:hanging="360"/>
      </w:pPr>
      <w:rPr>
        <w:rFonts w:ascii="Courier New" w:hAnsi="Courier New" w:hint="default"/>
      </w:rPr>
    </w:lvl>
    <w:lvl w:ilvl="5" w:tplc="9F389080" w:tentative="1">
      <w:start w:val="1"/>
      <w:numFmt w:val="bullet"/>
      <w:lvlText w:val=""/>
      <w:lvlJc w:val="left"/>
      <w:pPr>
        <w:ind w:left="4320" w:hanging="360"/>
      </w:pPr>
      <w:rPr>
        <w:rFonts w:ascii="Wingdings" w:hAnsi="Wingdings" w:hint="default"/>
      </w:rPr>
    </w:lvl>
    <w:lvl w:ilvl="6" w:tplc="20FCB9E4" w:tentative="1">
      <w:start w:val="1"/>
      <w:numFmt w:val="bullet"/>
      <w:lvlText w:val=""/>
      <w:lvlJc w:val="left"/>
      <w:pPr>
        <w:ind w:left="5040" w:hanging="360"/>
      </w:pPr>
      <w:rPr>
        <w:rFonts w:ascii="Symbol" w:hAnsi="Symbol" w:hint="default"/>
      </w:rPr>
    </w:lvl>
    <w:lvl w:ilvl="7" w:tplc="DB5021A0" w:tentative="1">
      <w:start w:val="1"/>
      <w:numFmt w:val="bullet"/>
      <w:lvlText w:val="o"/>
      <w:lvlJc w:val="left"/>
      <w:pPr>
        <w:ind w:left="5760" w:hanging="360"/>
      </w:pPr>
      <w:rPr>
        <w:rFonts w:ascii="Courier New" w:hAnsi="Courier New" w:hint="default"/>
      </w:rPr>
    </w:lvl>
    <w:lvl w:ilvl="8" w:tplc="4BFC8DC6" w:tentative="1">
      <w:start w:val="1"/>
      <w:numFmt w:val="bullet"/>
      <w:lvlText w:val=""/>
      <w:lvlJc w:val="left"/>
      <w:pPr>
        <w:ind w:left="6480" w:hanging="360"/>
      </w:pPr>
      <w:rPr>
        <w:rFonts w:ascii="Wingdings" w:hAnsi="Wingdings" w:hint="default"/>
      </w:rPr>
    </w:lvl>
  </w:abstractNum>
  <w:abstractNum w:abstractNumId="29" w15:restartNumberingAfterBreak="0">
    <w:nsid w:val="47A84A67"/>
    <w:multiLevelType w:val="multilevel"/>
    <w:tmpl w:val="6A721EE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8260C79"/>
    <w:multiLevelType w:val="hybridMultilevel"/>
    <w:tmpl w:val="45D6A956"/>
    <w:lvl w:ilvl="0" w:tplc="ACA6F75A">
      <w:start w:val="1"/>
      <w:numFmt w:val="bullet"/>
      <w:lvlText w:val=""/>
      <w:lvlJc w:val="left"/>
      <w:pPr>
        <w:ind w:left="1440" w:hanging="360"/>
      </w:pPr>
      <w:rPr>
        <w:rFonts w:ascii="Symbol" w:hAnsi="Symbol" w:hint="default"/>
      </w:rPr>
    </w:lvl>
    <w:lvl w:ilvl="1" w:tplc="E4DEACA0" w:tentative="1">
      <w:start w:val="1"/>
      <w:numFmt w:val="bullet"/>
      <w:lvlText w:val="o"/>
      <w:lvlJc w:val="left"/>
      <w:pPr>
        <w:ind w:left="2160" w:hanging="360"/>
      </w:pPr>
      <w:rPr>
        <w:rFonts w:ascii="Courier New" w:hAnsi="Courier New" w:hint="default"/>
      </w:rPr>
    </w:lvl>
    <w:lvl w:ilvl="2" w:tplc="277C320A" w:tentative="1">
      <w:start w:val="1"/>
      <w:numFmt w:val="bullet"/>
      <w:lvlText w:val=""/>
      <w:lvlJc w:val="left"/>
      <w:pPr>
        <w:ind w:left="2880" w:hanging="360"/>
      </w:pPr>
      <w:rPr>
        <w:rFonts w:ascii="Wingdings" w:hAnsi="Wingdings" w:hint="default"/>
      </w:rPr>
    </w:lvl>
    <w:lvl w:ilvl="3" w:tplc="F1F26E6E" w:tentative="1">
      <w:start w:val="1"/>
      <w:numFmt w:val="bullet"/>
      <w:lvlText w:val=""/>
      <w:lvlJc w:val="left"/>
      <w:pPr>
        <w:ind w:left="3600" w:hanging="360"/>
      </w:pPr>
      <w:rPr>
        <w:rFonts w:ascii="Symbol" w:hAnsi="Symbol" w:hint="default"/>
      </w:rPr>
    </w:lvl>
    <w:lvl w:ilvl="4" w:tplc="E0EEC3A0" w:tentative="1">
      <w:start w:val="1"/>
      <w:numFmt w:val="bullet"/>
      <w:lvlText w:val="o"/>
      <w:lvlJc w:val="left"/>
      <w:pPr>
        <w:ind w:left="4320" w:hanging="360"/>
      </w:pPr>
      <w:rPr>
        <w:rFonts w:ascii="Courier New" w:hAnsi="Courier New" w:hint="default"/>
      </w:rPr>
    </w:lvl>
    <w:lvl w:ilvl="5" w:tplc="8564B1AC" w:tentative="1">
      <w:start w:val="1"/>
      <w:numFmt w:val="bullet"/>
      <w:lvlText w:val=""/>
      <w:lvlJc w:val="left"/>
      <w:pPr>
        <w:ind w:left="5040" w:hanging="360"/>
      </w:pPr>
      <w:rPr>
        <w:rFonts w:ascii="Wingdings" w:hAnsi="Wingdings" w:hint="default"/>
      </w:rPr>
    </w:lvl>
    <w:lvl w:ilvl="6" w:tplc="BAAC03C6" w:tentative="1">
      <w:start w:val="1"/>
      <w:numFmt w:val="bullet"/>
      <w:lvlText w:val=""/>
      <w:lvlJc w:val="left"/>
      <w:pPr>
        <w:ind w:left="5760" w:hanging="360"/>
      </w:pPr>
      <w:rPr>
        <w:rFonts w:ascii="Symbol" w:hAnsi="Symbol" w:hint="default"/>
      </w:rPr>
    </w:lvl>
    <w:lvl w:ilvl="7" w:tplc="417C88FE" w:tentative="1">
      <w:start w:val="1"/>
      <w:numFmt w:val="bullet"/>
      <w:lvlText w:val="o"/>
      <w:lvlJc w:val="left"/>
      <w:pPr>
        <w:ind w:left="6480" w:hanging="360"/>
      </w:pPr>
      <w:rPr>
        <w:rFonts w:ascii="Courier New" w:hAnsi="Courier New" w:hint="default"/>
      </w:rPr>
    </w:lvl>
    <w:lvl w:ilvl="8" w:tplc="20F226C2" w:tentative="1">
      <w:start w:val="1"/>
      <w:numFmt w:val="bullet"/>
      <w:lvlText w:val=""/>
      <w:lvlJc w:val="left"/>
      <w:pPr>
        <w:ind w:left="7200" w:hanging="360"/>
      </w:pPr>
      <w:rPr>
        <w:rFonts w:ascii="Wingdings" w:hAnsi="Wingdings" w:hint="default"/>
      </w:rPr>
    </w:lvl>
  </w:abstractNum>
  <w:abstractNum w:abstractNumId="31" w15:restartNumberingAfterBreak="0">
    <w:nsid w:val="4A5C7904"/>
    <w:multiLevelType w:val="hybridMultilevel"/>
    <w:tmpl w:val="B1EC2012"/>
    <w:lvl w:ilvl="0" w:tplc="4CA00F28">
      <w:start w:val="1"/>
      <w:numFmt w:val="bullet"/>
      <w:lvlText w:val="o"/>
      <w:lvlJc w:val="left"/>
      <w:pPr>
        <w:tabs>
          <w:tab w:val="num" w:pos="1571"/>
        </w:tabs>
        <w:ind w:left="1571" w:hanging="360"/>
      </w:pPr>
      <w:rPr>
        <w:rFonts w:ascii="Courier New" w:hAnsi="Courier New" w:hint="default"/>
      </w:rPr>
    </w:lvl>
    <w:lvl w:ilvl="1" w:tplc="F33E527C">
      <w:start w:val="1"/>
      <w:numFmt w:val="bullet"/>
      <w:lvlText w:val=""/>
      <w:lvlJc w:val="left"/>
      <w:pPr>
        <w:tabs>
          <w:tab w:val="num" w:pos="2291"/>
        </w:tabs>
        <w:ind w:left="2291" w:hanging="360"/>
      </w:pPr>
      <w:rPr>
        <w:rFonts w:ascii="Wingdings" w:hAnsi="Wingdings" w:hint="default"/>
      </w:rPr>
    </w:lvl>
    <w:lvl w:ilvl="2" w:tplc="B63E00A8">
      <w:start w:val="1"/>
      <w:numFmt w:val="bullet"/>
      <w:lvlText w:val=""/>
      <w:lvlJc w:val="left"/>
      <w:pPr>
        <w:tabs>
          <w:tab w:val="num" w:pos="3011"/>
        </w:tabs>
        <w:ind w:left="3011" w:hanging="360"/>
      </w:pPr>
      <w:rPr>
        <w:rFonts w:ascii="Wingdings" w:hAnsi="Wingdings" w:hint="default"/>
      </w:rPr>
    </w:lvl>
    <w:lvl w:ilvl="3" w:tplc="A3AEB994">
      <w:start w:val="1"/>
      <w:numFmt w:val="bullet"/>
      <w:lvlText w:val=""/>
      <w:lvlJc w:val="left"/>
      <w:pPr>
        <w:tabs>
          <w:tab w:val="num" w:pos="3731"/>
        </w:tabs>
        <w:ind w:left="3731" w:hanging="360"/>
      </w:pPr>
      <w:rPr>
        <w:rFonts w:ascii="Symbol" w:hAnsi="Symbol" w:hint="default"/>
      </w:rPr>
    </w:lvl>
    <w:lvl w:ilvl="4" w:tplc="178CAA8A" w:tentative="1">
      <w:start w:val="1"/>
      <w:numFmt w:val="bullet"/>
      <w:lvlText w:val="o"/>
      <w:lvlJc w:val="left"/>
      <w:pPr>
        <w:tabs>
          <w:tab w:val="num" w:pos="4451"/>
        </w:tabs>
        <w:ind w:left="4451" w:hanging="360"/>
      </w:pPr>
      <w:rPr>
        <w:rFonts w:ascii="Courier New" w:hAnsi="Courier New" w:hint="default"/>
      </w:rPr>
    </w:lvl>
    <w:lvl w:ilvl="5" w:tplc="FF483802" w:tentative="1">
      <w:start w:val="1"/>
      <w:numFmt w:val="bullet"/>
      <w:lvlText w:val=""/>
      <w:lvlJc w:val="left"/>
      <w:pPr>
        <w:tabs>
          <w:tab w:val="num" w:pos="5171"/>
        </w:tabs>
        <w:ind w:left="5171" w:hanging="360"/>
      </w:pPr>
      <w:rPr>
        <w:rFonts w:ascii="Wingdings" w:hAnsi="Wingdings" w:hint="default"/>
      </w:rPr>
    </w:lvl>
    <w:lvl w:ilvl="6" w:tplc="F75C38C6" w:tentative="1">
      <w:start w:val="1"/>
      <w:numFmt w:val="bullet"/>
      <w:lvlText w:val=""/>
      <w:lvlJc w:val="left"/>
      <w:pPr>
        <w:tabs>
          <w:tab w:val="num" w:pos="5891"/>
        </w:tabs>
        <w:ind w:left="5891" w:hanging="360"/>
      </w:pPr>
      <w:rPr>
        <w:rFonts w:ascii="Symbol" w:hAnsi="Symbol" w:hint="default"/>
      </w:rPr>
    </w:lvl>
    <w:lvl w:ilvl="7" w:tplc="81FAD95E" w:tentative="1">
      <w:start w:val="1"/>
      <w:numFmt w:val="bullet"/>
      <w:lvlText w:val="o"/>
      <w:lvlJc w:val="left"/>
      <w:pPr>
        <w:tabs>
          <w:tab w:val="num" w:pos="6611"/>
        </w:tabs>
        <w:ind w:left="6611" w:hanging="360"/>
      </w:pPr>
      <w:rPr>
        <w:rFonts w:ascii="Courier New" w:hAnsi="Courier New" w:hint="default"/>
      </w:rPr>
    </w:lvl>
    <w:lvl w:ilvl="8" w:tplc="784EAF00" w:tentative="1">
      <w:start w:val="1"/>
      <w:numFmt w:val="bullet"/>
      <w:lvlText w:val=""/>
      <w:lvlJc w:val="left"/>
      <w:pPr>
        <w:tabs>
          <w:tab w:val="num" w:pos="7331"/>
        </w:tabs>
        <w:ind w:left="7331" w:hanging="360"/>
      </w:pPr>
      <w:rPr>
        <w:rFonts w:ascii="Wingdings" w:hAnsi="Wingdings" w:hint="default"/>
      </w:rPr>
    </w:lvl>
  </w:abstractNum>
  <w:abstractNum w:abstractNumId="32" w15:restartNumberingAfterBreak="0">
    <w:nsid w:val="4C0D449F"/>
    <w:multiLevelType w:val="multilevel"/>
    <w:tmpl w:val="B448A3DC"/>
    <w:lvl w:ilvl="0">
      <w:start w:val="1"/>
      <w:numFmt w:val="bullet"/>
      <w:lvlText w:val="o"/>
      <w:lvlJc w:val="left"/>
      <w:pPr>
        <w:tabs>
          <w:tab w:val="num" w:pos="1571"/>
        </w:tabs>
        <w:ind w:left="1571" w:hanging="360"/>
      </w:pPr>
      <w:rPr>
        <w:rFonts w:ascii="Courier New" w:hAnsi="Courier New" w:hint="default"/>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33" w15:restartNumberingAfterBreak="0">
    <w:nsid w:val="4DC953A3"/>
    <w:multiLevelType w:val="multilevel"/>
    <w:tmpl w:val="D8E2DEBA"/>
    <w:lvl w:ilvl="0">
      <w:start w:val="1"/>
      <w:numFmt w:val="bullet"/>
      <w:lvlText w:val="•"/>
      <w:lvlJc w:val="left"/>
      <w:pPr>
        <w:tabs>
          <w:tab w:val="num" w:pos="567"/>
        </w:tabs>
        <w:ind w:left="567"/>
      </w:pPr>
      <w:rPr>
        <w:rFonts w:hint="default"/>
        <w:position w:val="0"/>
      </w:rPr>
    </w:lvl>
    <w:lvl w:ilvl="1">
      <w:start w:val="1"/>
      <w:numFmt w:val="bullet"/>
      <w:lvlText w:val="•"/>
      <w:lvlJc w:val="left"/>
      <w:pPr>
        <w:tabs>
          <w:tab w:val="num" w:pos="567"/>
        </w:tabs>
        <w:ind w:left="567" w:firstLine="567"/>
      </w:pPr>
      <w:rPr>
        <w:rFonts w:hint="default"/>
        <w:position w:val="0"/>
      </w:rPr>
    </w:lvl>
    <w:lvl w:ilvl="2">
      <w:start w:val="1"/>
      <w:numFmt w:val="decimal"/>
      <w:lvlText w:val="%3."/>
      <w:lvlJc w:val="left"/>
      <w:pPr>
        <w:tabs>
          <w:tab w:val="num" w:pos="2061"/>
        </w:tabs>
        <w:ind w:left="2061" w:hanging="360"/>
      </w:pPr>
      <w:rPr>
        <w:rFonts w:cs="Times New Roman" w:hint="default"/>
        <w:position w:val="0"/>
      </w:rPr>
    </w:lvl>
    <w:lvl w:ilvl="3">
      <w:start w:val="1"/>
      <w:numFmt w:val="bullet"/>
      <w:lvlText w:val="•"/>
      <w:lvlJc w:val="left"/>
      <w:pPr>
        <w:tabs>
          <w:tab w:val="num" w:pos="567"/>
        </w:tabs>
        <w:ind w:left="567" w:firstLine="1701"/>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34" w15:restartNumberingAfterBreak="0">
    <w:nsid w:val="4F2B7486"/>
    <w:multiLevelType w:val="hybridMultilevel"/>
    <w:tmpl w:val="19AC3DD8"/>
    <w:lvl w:ilvl="0" w:tplc="4F221AE0">
      <w:start w:val="1"/>
      <w:numFmt w:val="bullet"/>
      <w:lvlText w:val="o"/>
      <w:lvlJc w:val="left"/>
      <w:pPr>
        <w:tabs>
          <w:tab w:val="num" w:pos="720"/>
        </w:tabs>
        <w:ind w:left="720" w:hanging="360"/>
      </w:pPr>
      <w:rPr>
        <w:rFonts w:ascii="Courier New" w:hAnsi="Courier New" w:hint="default"/>
      </w:rPr>
    </w:lvl>
    <w:lvl w:ilvl="1" w:tplc="54CEC7AC" w:tentative="1">
      <w:start w:val="1"/>
      <w:numFmt w:val="bullet"/>
      <w:lvlText w:val="o"/>
      <w:lvlJc w:val="left"/>
      <w:pPr>
        <w:tabs>
          <w:tab w:val="num" w:pos="1440"/>
        </w:tabs>
        <w:ind w:left="1440" w:hanging="360"/>
      </w:pPr>
      <w:rPr>
        <w:rFonts w:ascii="Courier New" w:hAnsi="Courier New" w:hint="default"/>
      </w:rPr>
    </w:lvl>
    <w:lvl w:ilvl="2" w:tplc="C688007E" w:tentative="1">
      <w:start w:val="1"/>
      <w:numFmt w:val="bullet"/>
      <w:lvlText w:val=""/>
      <w:lvlJc w:val="left"/>
      <w:pPr>
        <w:tabs>
          <w:tab w:val="num" w:pos="2160"/>
        </w:tabs>
        <w:ind w:left="2160" w:hanging="360"/>
      </w:pPr>
      <w:rPr>
        <w:rFonts w:ascii="Wingdings" w:hAnsi="Wingdings" w:hint="default"/>
      </w:rPr>
    </w:lvl>
    <w:lvl w:ilvl="3" w:tplc="400689A6" w:tentative="1">
      <w:start w:val="1"/>
      <w:numFmt w:val="bullet"/>
      <w:lvlText w:val=""/>
      <w:lvlJc w:val="left"/>
      <w:pPr>
        <w:tabs>
          <w:tab w:val="num" w:pos="2880"/>
        </w:tabs>
        <w:ind w:left="2880" w:hanging="360"/>
      </w:pPr>
      <w:rPr>
        <w:rFonts w:ascii="Symbol" w:hAnsi="Symbol" w:hint="default"/>
      </w:rPr>
    </w:lvl>
    <w:lvl w:ilvl="4" w:tplc="1AE06A4C" w:tentative="1">
      <w:start w:val="1"/>
      <w:numFmt w:val="bullet"/>
      <w:lvlText w:val="o"/>
      <w:lvlJc w:val="left"/>
      <w:pPr>
        <w:tabs>
          <w:tab w:val="num" w:pos="3600"/>
        </w:tabs>
        <w:ind w:left="3600" w:hanging="360"/>
      </w:pPr>
      <w:rPr>
        <w:rFonts w:ascii="Courier New" w:hAnsi="Courier New" w:hint="default"/>
      </w:rPr>
    </w:lvl>
    <w:lvl w:ilvl="5" w:tplc="87625FA0" w:tentative="1">
      <w:start w:val="1"/>
      <w:numFmt w:val="bullet"/>
      <w:lvlText w:val=""/>
      <w:lvlJc w:val="left"/>
      <w:pPr>
        <w:tabs>
          <w:tab w:val="num" w:pos="4320"/>
        </w:tabs>
        <w:ind w:left="4320" w:hanging="360"/>
      </w:pPr>
      <w:rPr>
        <w:rFonts w:ascii="Wingdings" w:hAnsi="Wingdings" w:hint="default"/>
      </w:rPr>
    </w:lvl>
    <w:lvl w:ilvl="6" w:tplc="05B43FDA" w:tentative="1">
      <w:start w:val="1"/>
      <w:numFmt w:val="bullet"/>
      <w:lvlText w:val=""/>
      <w:lvlJc w:val="left"/>
      <w:pPr>
        <w:tabs>
          <w:tab w:val="num" w:pos="5040"/>
        </w:tabs>
        <w:ind w:left="5040" w:hanging="360"/>
      </w:pPr>
      <w:rPr>
        <w:rFonts w:ascii="Symbol" w:hAnsi="Symbol" w:hint="default"/>
      </w:rPr>
    </w:lvl>
    <w:lvl w:ilvl="7" w:tplc="22A8CA08" w:tentative="1">
      <w:start w:val="1"/>
      <w:numFmt w:val="bullet"/>
      <w:lvlText w:val="o"/>
      <w:lvlJc w:val="left"/>
      <w:pPr>
        <w:tabs>
          <w:tab w:val="num" w:pos="5760"/>
        </w:tabs>
        <w:ind w:left="5760" w:hanging="360"/>
      </w:pPr>
      <w:rPr>
        <w:rFonts w:ascii="Courier New" w:hAnsi="Courier New" w:hint="default"/>
      </w:rPr>
    </w:lvl>
    <w:lvl w:ilvl="8" w:tplc="1520B23E"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126787E"/>
    <w:multiLevelType w:val="multilevel"/>
    <w:tmpl w:val="88189EE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75F289B"/>
    <w:multiLevelType w:val="hybridMultilevel"/>
    <w:tmpl w:val="8C16CD14"/>
    <w:lvl w:ilvl="0" w:tplc="5B6004D4">
      <w:start w:val="1"/>
      <w:numFmt w:val="bullet"/>
      <w:lvlText w:val=""/>
      <w:lvlJc w:val="left"/>
      <w:pPr>
        <w:tabs>
          <w:tab w:val="num" w:pos="720"/>
        </w:tabs>
        <w:ind w:left="720" w:hanging="360"/>
      </w:pPr>
      <w:rPr>
        <w:rFonts w:ascii="Wingdings" w:hAnsi="Wingdings" w:hint="default"/>
      </w:rPr>
    </w:lvl>
    <w:lvl w:ilvl="1" w:tplc="71369CCC" w:tentative="1">
      <w:start w:val="1"/>
      <w:numFmt w:val="bullet"/>
      <w:lvlText w:val="o"/>
      <w:lvlJc w:val="left"/>
      <w:pPr>
        <w:tabs>
          <w:tab w:val="num" w:pos="1440"/>
        </w:tabs>
        <w:ind w:left="1440" w:hanging="360"/>
      </w:pPr>
      <w:rPr>
        <w:rFonts w:ascii="Courier New" w:hAnsi="Courier New" w:hint="default"/>
      </w:rPr>
    </w:lvl>
    <w:lvl w:ilvl="2" w:tplc="BBE83F6A" w:tentative="1">
      <w:start w:val="1"/>
      <w:numFmt w:val="bullet"/>
      <w:lvlText w:val=""/>
      <w:lvlJc w:val="left"/>
      <w:pPr>
        <w:tabs>
          <w:tab w:val="num" w:pos="2160"/>
        </w:tabs>
        <w:ind w:left="2160" w:hanging="360"/>
      </w:pPr>
      <w:rPr>
        <w:rFonts w:ascii="Wingdings" w:hAnsi="Wingdings" w:hint="default"/>
      </w:rPr>
    </w:lvl>
    <w:lvl w:ilvl="3" w:tplc="45E83DB6" w:tentative="1">
      <w:start w:val="1"/>
      <w:numFmt w:val="bullet"/>
      <w:lvlText w:val=""/>
      <w:lvlJc w:val="left"/>
      <w:pPr>
        <w:tabs>
          <w:tab w:val="num" w:pos="2880"/>
        </w:tabs>
        <w:ind w:left="2880" w:hanging="360"/>
      </w:pPr>
      <w:rPr>
        <w:rFonts w:ascii="Symbol" w:hAnsi="Symbol" w:hint="default"/>
      </w:rPr>
    </w:lvl>
    <w:lvl w:ilvl="4" w:tplc="DFEAC172" w:tentative="1">
      <w:start w:val="1"/>
      <w:numFmt w:val="bullet"/>
      <w:lvlText w:val="o"/>
      <w:lvlJc w:val="left"/>
      <w:pPr>
        <w:tabs>
          <w:tab w:val="num" w:pos="3600"/>
        </w:tabs>
        <w:ind w:left="3600" w:hanging="360"/>
      </w:pPr>
      <w:rPr>
        <w:rFonts w:ascii="Courier New" w:hAnsi="Courier New" w:hint="default"/>
      </w:rPr>
    </w:lvl>
    <w:lvl w:ilvl="5" w:tplc="A40042A2" w:tentative="1">
      <w:start w:val="1"/>
      <w:numFmt w:val="bullet"/>
      <w:lvlText w:val=""/>
      <w:lvlJc w:val="left"/>
      <w:pPr>
        <w:tabs>
          <w:tab w:val="num" w:pos="4320"/>
        </w:tabs>
        <w:ind w:left="4320" w:hanging="360"/>
      </w:pPr>
      <w:rPr>
        <w:rFonts w:ascii="Wingdings" w:hAnsi="Wingdings" w:hint="default"/>
      </w:rPr>
    </w:lvl>
    <w:lvl w:ilvl="6" w:tplc="D0F034CC" w:tentative="1">
      <w:start w:val="1"/>
      <w:numFmt w:val="bullet"/>
      <w:lvlText w:val=""/>
      <w:lvlJc w:val="left"/>
      <w:pPr>
        <w:tabs>
          <w:tab w:val="num" w:pos="5040"/>
        </w:tabs>
        <w:ind w:left="5040" w:hanging="360"/>
      </w:pPr>
      <w:rPr>
        <w:rFonts w:ascii="Symbol" w:hAnsi="Symbol" w:hint="default"/>
      </w:rPr>
    </w:lvl>
    <w:lvl w:ilvl="7" w:tplc="DEDE8452" w:tentative="1">
      <w:start w:val="1"/>
      <w:numFmt w:val="bullet"/>
      <w:lvlText w:val="o"/>
      <w:lvlJc w:val="left"/>
      <w:pPr>
        <w:tabs>
          <w:tab w:val="num" w:pos="5760"/>
        </w:tabs>
        <w:ind w:left="5760" w:hanging="360"/>
      </w:pPr>
      <w:rPr>
        <w:rFonts w:ascii="Courier New" w:hAnsi="Courier New" w:hint="default"/>
      </w:rPr>
    </w:lvl>
    <w:lvl w:ilvl="8" w:tplc="9BBAB3D6"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B2602A8"/>
    <w:multiLevelType w:val="hybridMultilevel"/>
    <w:tmpl w:val="06C63F6A"/>
    <w:lvl w:ilvl="0" w:tplc="D7F0D00E">
      <w:start w:val="1"/>
      <w:numFmt w:val="bullet"/>
      <w:lvlText w:val=""/>
      <w:lvlJc w:val="left"/>
      <w:pPr>
        <w:ind w:left="720" w:hanging="360"/>
      </w:pPr>
      <w:rPr>
        <w:rFonts w:ascii="Symbol" w:hAnsi="Symbol" w:hint="default"/>
      </w:rPr>
    </w:lvl>
    <w:lvl w:ilvl="1" w:tplc="5FA80CA2" w:tentative="1">
      <w:start w:val="1"/>
      <w:numFmt w:val="bullet"/>
      <w:lvlText w:val="o"/>
      <w:lvlJc w:val="left"/>
      <w:pPr>
        <w:ind w:left="1440" w:hanging="360"/>
      </w:pPr>
      <w:rPr>
        <w:rFonts w:ascii="Courier New" w:hAnsi="Courier New" w:hint="default"/>
      </w:rPr>
    </w:lvl>
    <w:lvl w:ilvl="2" w:tplc="FDC067A8" w:tentative="1">
      <w:start w:val="1"/>
      <w:numFmt w:val="bullet"/>
      <w:lvlText w:val=""/>
      <w:lvlJc w:val="left"/>
      <w:pPr>
        <w:ind w:left="2160" w:hanging="360"/>
      </w:pPr>
      <w:rPr>
        <w:rFonts w:ascii="Wingdings" w:hAnsi="Wingdings" w:hint="default"/>
      </w:rPr>
    </w:lvl>
    <w:lvl w:ilvl="3" w:tplc="197E75FC" w:tentative="1">
      <w:start w:val="1"/>
      <w:numFmt w:val="bullet"/>
      <w:lvlText w:val=""/>
      <w:lvlJc w:val="left"/>
      <w:pPr>
        <w:ind w:left="2880" w:hanging="360"/>
      </w:pPr>
      <w:rPr>
        <w:rFonts w:ascii="Symbol" w:hAnsi="Symbol" w:hint="default"/>
      </w:rPr>
    </w:lvl>
    <w:lvl w:ilvl="4" w:tplc="A2563E96" w:tentative="1">
      <w:start w:val="1"/>
      <w:numFmt w:val="bullet"/>
      <w:lvlText w:val="o"/>
      <w:lvlJc w:val="left"/>
      <w:pPr>
        <w:ind w:left="3600" w:hanging="360"/>
      </w:pPr>
      <w:rPr>
        <w:rFonts w:ascii="Courier New" w:hAnsi="Courier New" w:hint="default"/>
      </w:rPr>
    </w:lvl>
    <w:lvl w:ilvl="5" w:tplc="8C0C51E2" w:tentative="1">
      <w:start w:val="1"/>
      <w:numFmt w:val="bullet"/>
      <w:lvlText w:val=""/>
      <w:lvlJc w:val="left"/>
      <w:pPr>
        <w:ind w:left="4320" w:hanging="360"/>
      </w:pPr>
      <w:rPr>
        <w:rFonts w:ascii="Wingdings" w:hAnsi="Wingdings" w:hint="default"/>
      </w:rPr>
    </w:lvl>
    <w:lvl w:ilvl="6" w:tplc="D404482A" w:tentative="1">
      <w:start w:val="1"/>
      <w:numFmt w:val="bullet"/>
      <w:lvlText w:val=""/>
      <w:lvlJc w:val="left"/>
      <w:pPr>
        <w:ind w:left="5040" w:hanging="360"/>
      </w:pPr>
      <w:rPr>
        <w:rFonts w:ascii="Symbol" w:hAnsi="Symbol" w:hint="default"/>
      </w:rPr>
    </w:lvl>
    <w:lvl w:ilvl="7" w:tplc="0498A946" w:tentative="1">
      <w:start w:val="1"/>
      <w:numFmt w:val="bullet"/>
      <w:lvlText w:val="o"/>
      <w:lvlJc w:val="left"/>
      <w:pPr>
        <w:ind w:left="5760" w:hanging="360"/>
      </w:pPr>
      <w:rPr>
        <w:rFonts w:ascii="Courier New" w:hAnsi="Courier New" w:hint="default"/>
      </w:rPr>
    </w:lvl>
    <w:lvl w:ilvl="8" w:tplc="4CC2301A" w:tentative="1">
      <w:start w:val="1"/>
      <w:numFmt w:val="bullet"/>
      <w:lvlText w:val=""/>
      <w:lvlJc w:val="left"/>
      <w:pPr>
        <w:ind w:left="6480" w:hanging="360"/>
      </w:pPr>
      <w:rPr>
        <w:rFonts w:ascii="Wingdings" w:hAnsi="Wingdings" w:hint="default"/>
      </w:rPr>
    </w:lvl>
  </w:abstractNum>
  <w:abstractNum w:abstractNumId="38" w15:restartNumberingAfterBreak="0">
    <w:nsid w:val="615713AD"/>
    <w:multiLevelType w:val="multilevel"/>
    <w:tmpl w:val="2A600C78"/>
    <w:lvl w:ilvl="0">
      <w:start w:val="4"/>
      <w:numFmt w:val="decimal"/>
      <w:lvlText w:val="%1."/>
      <w:lvlJc w:val="left"/>
      <w:pPr>
        <w:ind w:left="400" w:hanging="40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39" w15:restartNumberingAfterBreak="0">
    <w:nsid w:val="62C7349F"/>
    <w:multiLevelType w:val="hybridMultilevel"/>
    <w:tmpl w:val="CC8251C4"/>
    <w:lvl w:ilvl="0" w:tplc="D360876E">
      <w:start w:val="1"/>
      <w:numFmt w:val="bullet"/>
      <w:lvlText w:val=""/>
      <w:lvlJc w:val="left"/>
      <w:pPr>
        <w:ind w:left="1440" w:hanging="360"/>
      </w:pPr>
      <w:rPr>
        <w:rFonts w:ascii="Symbol" w:hAnsi="Symbol" w:hint="default"/>
      </w:rPr>
    </w:lvl>
    <w:lvl w:ilvl="1" w:tplc="16AE8248" w:tentative="1">
      <w:start w:val="1"/>
      <w:numFmt w:val="bullet"/>
      <w:lvlText w:val="o"/>
      <w:lvlJc w:val="left"/>
      <w:pPr>
        <w:ind w:left="2160" w:hanging="360"/>
      </w:pPr>
      <w:rPr>
        <w:rFonts w:ascii="Courier New" w:hAnsi="Courier New" w:hint="default"/>
      </w:rPr>
    </w:lvl>
    <w:lvl w:ilvl="2" w:tplc="6BAABA1A" w:tentative="1">
      <w:start w:val="1"/>
      <w:numFmt w:val="bullet"/>
      <w:lvlText w:val=""/>
      <w:lvlJc w:val="left"/>
      <w:pPr>
        <w:ind w:left="2880" w:hanging="360"/>
      </w:pPr>
      <w:rPr>
        <w:rFonts w:ascii="Wingdings" w:hAnsi="Wingdings" w:hint="default"/>
      </w:rPr>
    </w:lvl>
    <w:lvl w:ilvl="3" w:tplc="1C74DFC4" w:tentative="1">
      <w:start w:val="1"/>
      <w:numFmt w:val="bullet"/>
      <w:lvlText w:val=""/>
      <w:lvlJc w:val="left"/>
      <w:pPr>
        <w:ind w:left="3600" w:hanging="360"/>
      </w:pPr>
      <w:rPr>
        <w:rFonts w:ascii="Symbol" w:hAnsi="Symbol" w:hint="default"/>
      </w:rPr>
    </w:lvl>
    <w:lvl w:ilvl="4" w:tplc="0C767628" w:tentative="1">
      <w:start w:val="1"/>
      <w:numFmt w:val="bullet"/>
      <w:lvlText w:val="o"/>
      <w:lvlJc w:val="left"/>
      <w:pPr>
        <w:ind w:left="4320" w:hanging="360"/>
      </w:pPr>
      <w:rPr>
        <w:rFonts w:ascii="Courier New" w:hAnsi="Courier New" w:hint="default"/>
      </w:rPr>
    </w:lvl>
    <w:lvl w:ilvl="5" w:tplc="516868CC" w:tentative="1">
      <w:start w:val="1"/>
      <w:numFmt w:val="bullet"/>
      <w:lvlText w:val=""/>
      <w:lvlJc w:val="left"/>
      <w:pPr>
        <w:ind w:left="5040" w:hanging="360"/>
      </w:pPr>
      <w:rPr>
        <w:rFonts w:ascii="Wingdings" w:hAnsi="Wingdings" w:hint="default"/>
      </w:rPr>
    </w:lvl>
    <w:lvl w:ilvl="6" w:tplc="CCA0BD56" w:tentative="1">
      <w:start w:val="1"/>
      <w:numFmt w:val="bullet"/>
      <w:lvlText w:val=""/>
      <w:lvlJc w:val="left"/>
      <w:pPr>
        <w:ind w:left="5760" w:hanging="360"/>
      </w:pPr>
      <w:rPr>
        <w:rFonts w:ascii="Symbol" w:hAnsi="Symbol" w:hint="default"/>
      </w:rPr>
    </w:lvl>
    <w:lvl w:ilvl="7" w:tplc="27BA8390" w:tentative="1">
      <w:start w:val="1"/>
      <w:numFmt w:val="bullet"/>
      <w:lvlText w:val="o"/>
      <w:lvlJc w:val="left"/>
      <w:pPr>
        <w:ind w:left="6480" w:hanging="360"/>
      </w:pPr>
      <w:rPr>
        <w:rFonts w:ascii="Courier New" w:hAnsi="Courier New" w:hint="default"/>
      </w:rPr>
    </w:lvl>
    <w:lvl w:ilvl="8" w:tplc="AD809812" w:tentative="1">
      <w:start w:val="1"/>
      <w:numFmt w:val="bullet"/>
      <w:lvlText w:val=""/>
      <w:lvlJc w:val="left"/>
      <w:pPr>
        <w:ind w:left="7200" w:hanging="360"/>
      </w:pPr>
      <w:rPr>
        <w:rFonts w:ascii="Wingdings" w:hAnsi="Wingdings" w:hint="default"/>
      </w:rPr>
    </w:lvl>
  </w:abstractNum>
  <w:abstractNum w:abstractNumId="40" w15:restartNumberingAfterBreak="0">
    <w:nsid w:val="635E666A"/>
    <w:multiLevelType w:val="hybridMultilevel"/>
    <w:tmpl w:val="6A721EE8"/>
    <w:lvl w:ilvl="0" w:tplc="AD8C6022">
      <w:start w:val="1"/>
      <w:numFmt w:val="bullet"/>
      <w:lvlText w:val=""/>
      <w:lvlJc w:val="left"/>
      <w:pPr>
        <w:tabs>
          <w:tab w:val="num" w:pos="720"/>
        </w:tabs>
        <w:ind w:left="720" w:hanging="360"/>
      </w:pPr>
      <w:rPr>
        <w:rFonts w:ascii="Wingdings" w:hAnsi="Wingdings" w:hint="default"/>
      </w:rPr>
    </w:lvl>
    <w:lvl w:ilvl="1" w:tplc="5826022A">
      <w:start w:val="1"/>
      <w:numFmt w:val="bullet"/>
      <w:lvlText w:val="o"/>
      <w:lvlJc w:val="left"/>
      <w:pPr>
        <w:tabs>
          <w:tab w:val="num" w:pos="1440"/>
        </w:tabs>
        <w:ind w:left="1440" w:hanging="360"/>
      </w:pPr>
      <w:rPr>
        <w:rFonts w:ascii="Courier New" w:hAnsi="Courier New" w:hint="default"/>
      </w:rPr>
    </w:lvl>
    <w:lvl w:ilvl="2" w:tplc="54B057B0">
      <w:start w:val="1"/>
      <w:numFmt w:val="bullet"/>
      <w:lvlText w:val=""/>
      <w:lvlJc w:val="left"/>
      <w:pPr>
        <w:tabs>
          <w:tab w:val="num" w:pos="2160"/>
        </w:tabs>
        <w:ind w:left="2160" w:hanging="360"/>
      </w:pPr>
      <w:rPr>
        <w:rFonts w:ascii="Wingdings" w:hAnsi="Wingdings" w:hint="default"/>
      </w:rPr>
    </w:lvl>
    <w:lvl w:ilvl="3" w:tplc="51942500">
      <w:start w:val="1"/>
      <w:numFmt w:val="bullet"/>
      <w:lvlText w:val=""/>
      <w:lvlJc w:val="left"/>
      <w:pPr>
        <w:tabs>
          <w:tab w:val="num" w:pos="2880"/>
        </w:tabs>
        <w:ind w:left="2880" w:hanging="360"/>
      </w:pPr>
      <w:rPr>
        <w:rFonts w:ascii="Symbol" w:hAnsi="Symbol" w:hint="default"/>
      </w:rPr>
    </w:lvl>
    <w:lvl w:ilvl="4" w:tplc="EB281246" w:tentative="1">
      <w:start w:val="1"/>
      <w:numFmt w:val="bullet"/>
      <w:lvlText w:val="o"/>
      <w:lvlJc w:val="left"/>
      <w:pPr>
        <w:tabs>
          <w:tab w:val="num" w:pos="3600"/>
        </w:tabs>
        <w:ind w:left="3600" w:hanging="360"/>
      </w:pPr>
      <w:rPr>
        <w:rFonts w:ascii="Courier New" w:hAnsi="Courier New" w:hint="default"/>
      </w:rPr>
    </w:lvl>
    <w:lvl w:ilvl="5" w:tplc="7B62D9C4" w:tentative="1">
      <w:start w:val="1"/>
      <w:numFmt w:val="bullet"/>
      <w:lvlText w:val=""/>
      <w:lvlJc w:val="left"/>
      <w:pPr>
        <w:tabs>
          <w:tab w:val="num" w:pos="4320"/>
        </w:tabs>
        <w:ind w:left="4320" w:hanging="360"/>
      </w:pPr>
      <w:rPr>
        <w:rFonts w:ascii="Wingdings" w:hAnsi="Wingdings" w:hint="default"/>
      </w:rPr>
    </w:lvl>
    <w:lvl w:ilvl="6" w:tplc="BF049506" w:tentative="1">
      <w:start w:val="1"/>
      <w:numFmt w:val="bullet"/>
      <w:lvlText w:val=""/>
      <w:lvlJc w:val="left"/>
      <w:pPr>
        <w:tabs>
          <w:tab w:val="num" w:pos="5040"/>
        </w:tabs>
        <w:ind w:left="5040" w:hanging="360"/>
      </w:pPr>
      <w:rPr>
        <w:rFonts w:ascii="Symbol" w:hAnsi="Symbol" w:hint="default"/>
      </w:rPr>
    </w:lvl>
    <w:lvl w:ilvl="7" w:tplc="84B0B51C" w:tentative="1">
      <w:start w:val="1"/>
      <w:numFmt w:val="bullet"/>
      <w:lvlText w:val="o"/>
      <w:lvlJc w:val="left"/>
      <w:pPr>
        <w:tabs>
          <w:tab w:val="num" w:pos="5760"/>
        </w:tabs>
        <w:ind w:left="5760" w:hanging="360"/>
      </w:pPr>
      <w:rPr>
        <w:rFonts w:ascii="Courier New" w:hAnsi="Courier New" w:hint="default"/>
      </w:rPr>
    </w:lvl>
    <w:lvl w:ilvl="8" w:tplc="A984B4D0"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4EB65EC"/>
    <w:multiLevelType w:val="hybridMultilevel"/>
    <w:tmpl w:val="A3404A96"/>
    <w:lvl w:ilvl="0" w:tplc="69265196">
      <w:start w:val="1"/>
      <w:numFmt w:val="bullet"/>
      <w:lvlText w:val=""/>
      <w:lvlJc w:val="left"/>
      <w:pPr>
        <w:tabs>
          <w:tab w:val="num" w:pos="720"/>
        </w:tabs>
        <w:ind w:left="720" w:hanging="360"/>
      </w:pPr>
      <w:rPr>
        <w:rFonts w:ascii="Wingdings" w:hAnsi="Wingdings" w:hint="default"/>
      </w:rPr>
    </w:lvl>
    <w:lvl w:ilvl="1" w:tplc="564AE054" w:tentative="1">
      <w:start w:val="1"/>
      <w:numFmt w:val="bullet"/>
      <w:lvlText w:val="o"/>
      <w:lvlJc w:val="left"/>
      <w:pPr>
        <w:tabs>
          <w:tab w:val="num" w:pos="1440"/>
        </w:tabs>
        <w:ind w:left="1440" w:hanging="360"/>
      </w:pPr>
      <w:rPr>
        <w:rFonts w:ascii="Courier New" w:hAnsi="Courier New" w:hint="default"/>
      </w:rPr>
    </w:lvl>
    <w:lvl w:ilvl="2" w:tplc="B4640C3E" w:tentative="1">
      <w:start w:val="1"/>
      <w:numFmt w:val="bullet"/>
      <w:lvlText w:val=""/>
      <w:lvlJc w:val="left"/>
      <w:pPr>
        <w:tabs>
          <w:tab w:val="num" w:pos="2160"/>
        </w:tabs>
        <w:ind w:left="2160" w:hanging="360"/>
      </w:pPr>
      <w:rPr>
        <w:rFonts w:ascii="Wingdings" w:hAnsi="Wingdings" w:hint="default"/>
      </w:rPr>
    </w:lvl>
    <w:lvl w:ilvl="3" w:tplc="F0F22850" w:tentative="1">
      <w:start w:val="1"/>
      <w:numFmt w:val="bullet"/>
      <w:lvlText w:val=""/>
      <w:lvlJc w:val="left"/>
      <w:pPr>
        <w:tabs>
          <w:tab w:val="num" w:pos="2880"/>
        </w:tabs>
        <w:ind w:left="2880" w:hanging="360"/>
      </w:pPr>
      <w:rPr>
        <w:rFonts w:ascii="Symbol" w:hAnsi="Symbol" w:hint="default"/>
      </w:rPr>
    </w:lvl>
    <w:lvl w:ilvl="4" w:tplc="E7E01F2E" w:tentative="1">
      <w:start w:val="1"/>
      <w:numFmt w:val="bullet"/>
      <w:lvlText w:val="o"/>
      <w:lvlJc w:val="left"/>
      <w:pPr>
        <w:tabs>
          <w:tab w:val="num" w:pos="3600"/>
        </w:tabs>
        <w:ind w:left="3600" w:hanging="360"/>
      </w:pPr>
      <w:rPr>
        <w:rFonts w:ascii="Courier New" w:hAnsi="Courier New" w:hint="default"/>
      </w:rPr>
    </w:lvl>
    <w:lvl w:ilvl="5" w:tplc="AE149FCA" w:tentative="1">
      <w:start w:val="1"/>
      <w:numFmt w:val="bullet"/>
      <w:lvlText w:val=""/>
      <w:lvlJc w:val="left"/>
      <w:pPr>
        <w:tabs>
          <w:tab w:val="num" w:pos="4320"/>
        </w:tabs>
        <w:ind w:left="4320" w:hanging="360"/>
      </w:pPr>
      <w:rPr>
        <w:rFonts w:ascii="Wingdings" w:hAnsi="Wingdings" w:hint="default"/>
      </w:rPr>
    </w:lvl>
    <w:lvl w:ilvl="6" w:tplc="8F9E485A" w:tentative="1">
      <w:start w:val="1"/>
      <w:numFmt w:val="bullet"/>
      <w:lvlText w:val=""/>
      <w:lvlJc w:val="left"/>
      <w:pPr>
        <w:tabs>
          <w:tab w:val="num" w:pos="5040"/>
        </w:tabs>
        <w:ind w:left="5040" w:hanging="360"/>
      </w:pPr>
      <w:rPr>
        <w:rFonts w:ascii="Symbol" w:hAnsi="Symbol" w:hint="default"/>
      </w:rPr>
    </w:lvl>
    <w:lvl w:ilvl="7" w:tplc="1B443E14" w:tentative="1">
      <w:start w:val="1"/>
      <w:numFmt w:val="bullet"/>
      <w:lvlText w:val="o"/>
      <w:lvlJc w:val="left"/>
      <w:pPr>
        <w:tabs>
          <w:tab w:val="num" w:pos="5760"/>
        </w:tabs>
        <w:ind w:left="5760" w:hanging="360"/>
      </w:pPr>
      <w:rPr>
        <w:rFonts w:ascii="Courier New" w:hAnsi="Courier New" w:hint="default"/>
      </w:rPr>
    </w:lvl>
    <w:lvl w:ilvl="8" w:tplc="E2BE3DF6"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A564092"/>
    <w:multiLevelType w:val="hybridMultilevel"/>
    <w:tmpl w:val="C988F518"/>
    <w:lvl w:ilvl="0" w:tplc="A92EDAEE">
      <w:start w:val="1"/>
      <w:numFmt w:val="bullet"/>
      <w:lvlText w:val=""/>
      <w:lvlJc w:val="left"/>
      <w:pPr>
        <w:ind w:left="720" w:hanging="360"/>
      </w:pPr>
      <w:rPr>
        <w:rFonts w:ascii="Symbol" w:hAnsi="Symbol" w:hint="default"/>
      </w:rPr>
    </w:lvl>
    <w:lvl w:ilvl="1" w:tplc="8FA2DAA6" w:tentative="1">
      <w:start w:val="1"/>
      <w:numFmt w:val="bullet"/>
      <w:lvlText w:val="o"/>
      <w:lvlJc w:val="left"/>
      <w:pPr>
        <w:ind w:left="1440" w:hanging="360"/>
      </w:pPr>
      <w:rPr>
        <w:rFonts w:ascii="Courier New" w:hAnsi="Courier New" w:hint="default"/>
      </w:rPr>
    </w:lvl>
    <w:lvl w:ilvl="2" w:tplc="CEF4F658" w:tentative="1">
      <w:start w:val="1"/>
      <w:numFmt w:val="bullet"/>
      <w:lvlText w:val=""/>
      <w:lvlJc w:val="left"/>
      <w:pPr>
        <w:ind w:left="2160" w:hanging="360"/>
      </w:pPr>
      <w:rPr>
        <w:rFonts w:ascii="Wingdings" w:hAnsi="Wingdings" w:hint="default"/>
      </w:rPr>
    </w:lvl>
    <w:lvl w:ilvl="3" w:tplc="413A9F90" w:tentative="1">
      <w:start w:val="1"/>
      <w:numFmt w:val="bullet"/>
      <w:lvlText w:val=""/>
      <w:lvlJc w:val="left"/>
      <w:pPr>
        <w:ind w:left="2880" w:hanging="360"/>
      </w:pPr>
      <w:rPr>
        <w:rFonts w:ascii="Symbol" w:hAnsi="Symbol" w:hint="default"/>
      </w:rPr>
    </w:lvl>
    <w:lvl w:ilvl="4" w:tplc="E7B83990" w:tentative="1">
      <w:start w:val="1"/>
      <w:numFmt w:val="bullet"/>
      <w:lvlText w:val="o"/>
      <w:lvlJc w:val="left"/>
      <w:pPr>
        <w:ind w:left="3600" w:hanging="360"/>
      </w:pPr>
      <w:rPr>
        <w:rFonts w:ascii="Courier New" w:hAnsi="Courier New" w:hint="default"/>
      </w:rPr>
    </w:lvl>
    <w:lvl w:ilvl="5" w:tplc="C874B502" w:tentative="1">
      <w:start w:val="1"/>
      <w:numFmt w:val="bullet"/>
      <w:lvlText w:val=""/>
      <w:lvlJc w:val="left"/>
      <w:pPr>
        <w:ind w:left="4320" w:hanging="360"/>
      </w:pPr>
      <w:rPr>
        <w:rFonts w:ascii="Wingdings" w:hAnsi="Wingdings" w:hint="default"/>
      </w:rPr>
    </w:lvl>
    <w:lvl w:ilvl="6" w:tplc="AFAE1C6C" w:tentative="1">
      <w:start w:val="1"/>
      <w:numFmt w:val="bullet"/>
      <w:lvlText w:val=""/>
      <w:lvlJc w:val="left"/>
      <w:pPr>
        <w:ind w:left="5040" w:hanging="360"/>
      </w:pPr>
      <w:rPr>
        <w:rFonts w:ascii="Symbol" w:hAnsi="Symbol" w:hint="default"/>
      </w:rPr>
    </w:lvl>
    <w:lvl w:ilvl="7" w:tplc="A8C285C4" w:tentative="1">
      <w:start w:val="1"/>
      <w:numFmt w:val="bullet"/>
      <w:lvlText w:val="o"/>
      <w:lvlJc w:val="left"/>
      <w:pPr>
        <w:ind w:left="5760" w:hanging="360"/>
      </w:pPr>
      <w:rPr>
        <w:rFonts w:ascii="Courier New" w:hAnsi="Courier New" w:hint="default"/>
      </w:rPr>
    </w:lvl>
    <w:lvl w:ilvl="8" w:tplc="3D2C408C" w:tentative="1">
      <w:start w:val="1"/>
      <w:numFmt w:val="bullet"/>
      <w:lvlText w:val=""/>
      <w:lvlJc w:val="left"/>
      <w:pPr>
        <w:ind w:left="6480" w:hanging="360"/>
      </w:pPr>
      <w:rPr>
        <w:rFonts w:ascii="Wingdings" w:hAnsi="Wingdings" w:hint="default"/>
      </w:rPr>
    </w:lvl>
  </w:abstractNum>
  <w:abstractNum w:abstractNumId="43" w15:restartNumberingAfterBreak="0">
    <w:nsid w:val="6D180D20"/>
    <w:multiLevelType w:val="hybridMultilevel"/>
    <w:tmpl w:val="3ACAA1B4"/>
    <w:lvl w:ilvl="0" w:tplc="14648DBE">
      <w:start w:val="2"/>
      <w:numFmt w:val="bullet"/>
      <w:lvlText w:val="-"/>
      <w:lvlJc w:val="left"/>
      <w:pPr>
        <w:ind w:left="720" w:hanging="360"/>
      </w:pPr>
      <w:rPr>
        <w:rFonts w:ascii="Arial" w:eastAsia="?????? Pro W3" w:hAnsi="Arial" w:hint="default"/>
      </w:rPr>
    </w:lvl>
    <w:lvl w:ilvl="1" w:tplc="52B443EC">
      <w:start w:val="1"/>
      <w:numFmt w:val="bullet"/>
      <w:lvlText w:val="o"/>
      <w:lvlJc w:val="left"/>
      <w:pPr>
        <w:ind w:left="1440" w:hanging="360"/>
      </w:pPr>
      <w:rPr>
        <w:rFonts w:ascii="Courier New" w:hAnsi="Courier New" w:hint="default"/>
      </w:rPr>
    </w:lvl>
    <w:lvl w:ilvl="2" w:tplc="43DA7F7C" w:tentative="1">
      <w:start w:val="1"/>
      <w:numFmt w:val="bullet"/>
      <w:lvlText w:val=""/>
      <w:lvlJc w:val="left"/>
      <w:pPr>
        <w:ind w:left="2160" w:hanging="360"/>
      </w:pPr>
      <w:rPr>
        <w:rFonts w:ascii="Wingdings" w:hAnsi="Wingdings" w:hint="default"/>
      </w:rPr>
    </w:lvl>
    <w:lvl w:ilvl="3" w:tplc="3C74C0D4" w:tentative="1">
      <w:start w:val="1"/>
      <w:numFmt w:val="bullet"/>
      <w:lvlText w:val=""/>
      <w:lvlJc w:val="left"/>
      <w:pPr>
        <w:ind w:left="2880" w:hanging="360"/>
      </w:pPr>
      <w:rPr>
        <w:rFonts w:ascii="Symbol" w:hAnsi="Symbol" w:hint="default"/>
      </w:rPr>
    </w:lvl>
    <w:lvl w:ilvl="4" w:tplc="3816F93E" w:tentative="1">
      <w:start w:val="1"/>
      <w:numFmt w:val="bullet"/>
      <w:lvlText w:val="o"/>
      <w:lvlJc w:val="left"/>
      <w:pPr>
        <w:ind w:left="3600" w:hanging="360"/>
      </w:pPr>
      <w:rPr>
        <w:rFonts w:ascii="Courier New" w:hAnsi="Courier New" w:hint="default"/>
      </w:rPr>
    </w:lvl>
    <w:lvl w:ilvl="5" w:tplc="60563640" w:tentative="1">
      <w:start w:val="1"/>
      <w:numFmt w:val="bullet"/>
      <w:lvlText w:val=""/>
      <w:lvlJc w:val="left"/>
      <w:pPr>
        <w:ind w:left="4320" w:hanging="360"/>
      </w:pPr>
      <w:rPr>
        <w:rFonts w:ascii="Wingdings" w:hAnsi="Wingdings" w:hint="default"/>
      </w:rPr>
    </w:lvl>
    <w:lvl w:ilvl="6" w:tplc="C17EACF8" w:tentative="1">
      <w:start w:val="1"/>
      <w:numFmt w:val="bullet"/>
      <w:lvlText w:val=""/>
      <w:lvlJc w:val="left"/>
      <w:pPr>
        <w:ind w:left="5040" w:hanging="360"/>
      </w:pPr>
      <w:rPr>
        <w:rFonts w:ascii="Symbol" w:hAnsi="Symbol" w:hint="default"/>
      </w:rPr>
    </w:lvl>
    <w:lvl w:ilvl="7" w:tplc="4C582F54" w:tentative="1">
      <w:start w:val="1"/>
      <w:numFmt w:val="bullet"/>
      <w:lvlText w:val="o"/>
      <w:lvlJc w:val="left"/>
      <w:pPr>
        <w:ind w:left="5760" w:hanging="360"/>
      </w:pPr>
      <w:rPr>
        <w:rFonts w:ascii="Courier New" w:hAnsi="Courier New" w:hint="default"/>
      </w:rPr>
    </w:lvl>
    <w:lvl w:ilvl="8" w:tplc="30B4BA2E" w:tentative="1">
      <w:start w:val="1"/>
      <w:numFmt w:val="bullet"/>
      <w:lvlText w:val=""/>
      <w:lvlJc w:val="left"/>
      <w:pPr>
        <w:ind w:left="6480" w:hanging="360"/>
      </w:pPr>
      <w:rPr>
        <w:rFonts w:ascii="Wingdings" w:hAnsi="Wingdings" w:hint="default"/>
      </w:rPr>
    </w:lvl>
  </w:abstractNum>
  <w:abstractNum w:abstractNumId="44" w15:restartNumberingAfterBreak="0">
    <w:nsid w:val="6D907F23"/>
    <w:multiLevelType w:val="hybridMultilevel"/>
    <w:tmpl w:val="7A20A558"/>
    <w:lvl w:ilvl="0" w:tplc="9502FC10">
      <w:start w:val="1"/>
      <w:numFmt w:val="bullet"/>
      <w:lvlText w:val=""/>
      <w:lvlJc w:val="left"/>
      <w:pPr>
        <w:ind w:left="720" w:hanging="360"/>
      </w:pPr>
      <w:rPr>
        <w:rFonts w:ascii="Symbol" w:hAnsi="Symbol" w:hint="default"/>
      </w:rPr>
    </w:lvl>
    <w:lvl w:ilvl="1" w:tplc="9DEC0B76">
      <w:start w:val="1"/>
      <w:numFmt w:val="bullet"/>
      <w:lvlText w:val="o"/>
      <w:lvlJc w:val="left"/>
      <w:pPr>
        <w:ind w:left="1440" w:hanging="360"/>
      </w:pPr>
      <w:rPr>
        <w:rFonts w:ascii="Courier New" w:hAnsi="Courier New" w:hint="default"/>
      </w:rPr>
    </w:lvl>
    <w:lvl w:ilvl="2" w:tplc="2E06ED60">
      <w:start w:val="1"/>
      <w:numFmt w:val="bullet"/>
      <w:lvlText w:val=""/>
      <w:lvlJc w:val="left"/>
      <w:pPr>
        <w:ind w:left="2160" w:hanging="360"/>
      </w:pPr>
      <w:rPr>
        <w:rFonts w:ascii="Wingdings" w:hAnsi="Wingdings" w:hint="default"/>
      </w:rPr>
    </w:lvl>
    <w:lvl w:ilvl="3" w:tplc="1ED07A82">
      <w:start w:val="1"/>
      <w:numFmt w:val="bullet"/>
      <w:lvlText w:val=""/>
      <w:lvlJc w:val="left"/>
      <w:pPr>
        <w:ind w:left="2880" w:hanging="360"/>
      </w:pPr>
      <w:rPr>
        <w:rFonts w:ascii="Symbol" w:hAnsi="Symbol" w:hint="default"/>
      </w:rPr>
    </w:lvl>
    <w:lvl w:ilvl="4" w:tplc="29F05C74" w:tentative="1">
      <w:start w:val="1"/>
      <w:numFmt w:val="bullet"/>
      <w:lvlText w:val="o"/>
      <w:lvlJc w:val="left"/>
      <w:pPr>
        <w:ind w:left="3600" w:hanging="360"/>
      </w:pPr>
      <w:rPr>
        <w:rFonts w:ascii="Courier New" w:hAnsi="Courier New" w:hint="default"/>
      </w:rPr>
    </w:lvl>
    <w:lvl w:ilvl="5" w:tplc="39FE10DE" w:tentative="1">
      <w:start w:val="1"/>
      <w:numFmt w:val="bullet"/>
      <w:lvlText w:val=""/>
      <w:lvlJc w:val="left"/>
      <w:pPr>
        <w:ind w:left="4320" w:hanging="360"/>
      </w:pPr>
      <w:rPr>
        <w:rFonts w:ascii="Wingdings" w:hAnsi="Wingdings" w:hint="default"/>
      </w:rPr>
    </w:lvl>
    <w:lvl w:ilvl="6" w:tplc="7D1E58D0" w:tentative="1">
      <w:start w:val="1"/>
      <w:numFmt w:val="bullet"/>
      <w:lvlText w:val=""/>
      <w:lvlJc w:val="left"/>
      <w:pPr>
        <w:ind w:left="5040" w:hanging="360"/>
      </w:pPr>
      <w:rPr>
        <w:rFonts w:ascii="Symbol" w:hAnsi="Symbol" w:hint="default"/>
      </w:rPr>
    </w:lvl>
    <w:lvl w:ilvl="7" w:tplc="A0789CAA" w:tentative="1">
      <w:start w:val="1"/>
      <w:numFmt w:val="bullet"/>
      <w:lvlText w:val="o"/>
      <w:lvlJc w:val="left"/>
      <w:pPr>
        <w:ind w:left="5760" w:hanging="360"/>
      </w:pPr>
      <w:rPr>
        <w:rFonts w:ascii="Courier New" w:hAnsi="Courier New" w:hint="default"/>
      </w:rPr>
    </w:lvl>
    <w:lvl w:ilvl="8" w:tplc="B0B0D6DA" w:tentative="1">
      <w:start w:val="1"/>
      <w:numFmt w:val="bullet"/>
      <w:lvlText w:val=""/>
      <w:lvlJc w:val="left"/>
      <w:pPr>
        <w:ind w:left="6480" w:hanging="360"/>
      </w:pPr>
      <w:rPr>
        <w:rFonts w:ascii="Wingdings" w:hAnsi="Wingdings" w:hint="default"/>
      </w:rPr>
    </w:lvl>
  </w:abstractNum>
  <w:abstractNum w:abstractNumId="45" w15:restartNumberingAfterBreak="0">
    <w:nsid w:val="71CF724F"/>
    <w:multiLevelType w:val="hybridMultilevel"/>
    <w:tmpl w:val="1D9C5516"/>
    <w:lvl w:ilvl="0" w:tplc="20467BC2">
      <w:start w:val="1"/>
      <w:numFmt w:val="bullet"/>
      <w:lvlText w:val=""/>
      <w:lvlJc w:val="left"/>
      <w:pPr>
        <w:ind w:left="720" w:hanging="360"/>
      </w:pPr>
      <w:rPr>
        <w:rFonts w:ascii="Symbol" w:hAnsi="Symbol" w:hint="default"/>
      </w:rPr>
    </w:lvl>
    <w:lvl w:ilvl="1" w:tplc="3244AEEE">
      <w:start w:val="1"/>
      <w:numFmt w:val="bullet"/>
      <w:lvlText w:val="o"/>
      <w:lvlJc w:val="left"/>
      <w:pPr>
        <w:ind w:left="1440" w:hanging="360"/>
      </w:pPr>
      <w:rPr>
        <w:rFonts w:ascii="Courier New" w:hAnsi="Courier New" w:hint="default"/>
      </w:rPr>
    </w:lvl>
    <w:lvl w:ilvl="2" w:tplc="6D805B20">
      <w:start w:val="1"/>
      <w:numFmt w:val="bullet"/>
      <w:lvlText w:val=""/>
      <w:lvlJc w:val="left"/>
      <w:pPr>
        <w:ind w:left="2160" w:hanging="360"/>
      </w:pPr>
      <w:rPr>
        <w:rFonts w:ascii="Wingdings" w:hAnsi="Wingdings" w:hint="default"/>
      </w:rPr>
    </w:lvl>
    <w:lvl w:ilvl="3" w:tplc="713CA4C4" w:tentative="1">
      <w:start w:val="1"/>
      <w:numFmt w:val="bullet"/>
      <w:lvlText w:val=""/>
      <w:lvlJc w:val="left"/>
      <w:pPr>
        <w:ind w:left="2880" w:hanging="360"/>
      </w:pPr>
      <w:rPr>
        <w:rFonts w:ascii="Symbol" w:hAnsi="Symbol" w:hint="default"/>
      </w:rPr>
    </w:lvl>
    <w:lvl w:ilvl="4" w:tplc="9DFEA2F8" w:tentative="1">
      <w:start w:val="1"/>
      <w:numFmt w:val="bullet"/>
      <w:lvlText w:val="o"/>
      <w:lvlJc w:val="left"/>
      <w:pPr>
        <w:ind w:left="3600" w:hanging="360"/>
      </w:pPr>
      <w:rPr>
        <w:rFonts w:ascii="Courier New" w:hAnsi="Courier New" w:hint="default"/>
      </w:rPr>
    </w:lvl>
    <w:lvl w:ilvl="5" w:tplc="A4EC8C7C" w:tentative="1">
      <w:start w:val="1"/>
      <w:numFmt w:val="bullet"/>
      <w:lvlText w:val=""/>
      <w:lvlJc w:val="left"/>
      <w:pPr>
        <w:ind w:left="4320" w:hanging="360"/>
      </w:pPr>
      <w:rPr>
        <w:rFonts w:ascii="Wingdings" w:hAnsi="Wingdings" w:hint="default"/>
      </w:rPr>
    </w:lvl>
    <w:lvl w:ilvl="6" w:tplc="12AEE25C" w:tentative="1">
      <w:start w:val="1"/>
      <w:numFmt w:val="bullet"/>
      <w:lvlText w:val=""/>
      <w:lvlJc w:val="left"/>
      <w:pPr>
        <w:ind w:left="5040" w:hanging="360"/>
      </w:pPr>
      <w:rPr>
        <w:rFonts w:ascii="Symbol" w:hAnsi="Symbol" w:hint="default"/>
      </w:rPr>
    </w:lvl>
    <w:lvl w:ilvl="7" w:tplc="7D3CDE50" w:tentative="1">
      <w:start w:val="1"/>
      <w:numFmt w:val="bullet"/>
      <w:lvlText w:val="o"/>
      <w:lvlJc w:val="left"/>
      <w:pPr>
        <w:ind w:left="5760" w:hanging="360"/>
      </w:pPr>
      <w:rPr>
        <w:rFonts w:ascii="Courier New" w:hAnsi="Courier New" w:hint="default"/>
      </w:rPr>
    </w:lvl>
    <w:lvl w:ilvl="8" w:tplc="56D4618E" w:tentative="1">
      <w:start w:val="1"/>
      <w:numFmt w:val="bullet"/>
      <w:lvlText w:val=""/>
      <w:lvlJc w:val="left"/>
      <w:pPr>
        <w:ind w:left="6480" w:hanging="360"/>
      </w:pPr>
      <w:rPr>
        <w:rFonts w:ascii="Wingdings" w:hAnsi="Wingdings" w:hint="default"/>
      </w:rPr>
    </w:lvl>
  </w:abstractNum>
  <w:abstractNum w:abstractNumId="46" w15:restartNumberingAfterBreak="0">
    <w:nsid w:val="7A2E02D7"/>
    <w:multiLevelType w:val="hybridMultilevel"/>
    <w:tmpl w:val="489C051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15:restartNumberingAfterBreak="0">
    <w:nsid w:val="7A931DE0"/>
    <w:multiLevelType w:val="hybridMultilevel"/>
    <w:tmpl w:val="63902518"/>
    <w:lvl w:ilvl="0" w:tplc="C57EFB06">
      <w:start w:val="7"/>
      <w:numFmt w:val="bullet"/>
      <w:lvlText w:val="-"/>
      <w:lvlJc w:val="left"/>
      <w:pPr>
        <w:ind w:left="720" w:hanging="360"/>
      </w:pPr>
      <w:rPr>
        <w:rFonts w:ascii="Helvetica" w:eastAsia="MS ??" w:hAnsi="Helvetica" w:hint="default"/>
      </w:rPr>
    </w:lvl>
    <w:lvl w:ilvl="1" w:tplc="BACC94C6" w:tentative="1">
      <w:start w:val="1"/>
      <w:numFmt w:val="bullet"/>
      <w:lvlText w:val="o"/>
      <w:lvlJc w:val="left"/>
      <w:pPr>
        <w:ind w:left="1440" w:hanging="360"/>
      </w:pPr>
      <w:rPr>
        <w:rFonts w:ascii="Courier New" w:hAnsi="Courier New" w:hint="default"/>
      </w:rPr>
    </w:lvl>
    <w:lvl w:ilvl="2" w:tplc="1E005D8E" w:tentative="1">
      <w:start w:val="1"/>
      <w:numFmt w:val="bullet"/>
      <w:lvlText w:val=""/>
      <w:lvlJc w:val="left"/>
      <w:pPr>
        <w:ind w:left="2160" w:hanging="360"/>
      </w:pPr>
      <w:rPr>
        <w:rFonts w:ascii="Wingdings" w:hAnsi="Wingdings" w:hint="default"/>
      </w:rPr>
    </w:lvl>
    <w:lvl w:ilvl="3" w:tplc="63F08940" w:tentative="1">
      <w:start w:val="1"/>
      <w:numFmt w:val="bullet"/>
      <w:lvlText w:val=""/>
      <w:lvlJc w:val="left"/>
      <w:pPr>
        <w:ind w:left="2880" w:hanging="360"/>
      </w:pPr>
      <w:rPr>
        <w:rFonts w:ascii="Symbol" w:hAnsi="Symbol" w:hint="default"/>
      </w:rPr>
    </w:lvl>
    <w:lvl w:ilvl="4" w:tplc="BFA0E44C" w:tentative="1">
      <w:start w:val="1"/>
      <w:numFmt w:val="bullet"/>
      <w:lvlText w:val="o"/>
      <w:lvlJc w:val="left"/>
      <w:pPr>
        <w:ind w:left="3600" w:hanging="360"/>
      </w:pPr>
      <w:rPr>
        <w:rFonts w:ascii="Courier New" w:hAnsi="Courier New" w:hint="default"/>
      </w:rPr>
    </w:lvl>
    <w:lvl w:ilvl="5" w:tplc="F5960A08" w:tentative="1">
      <w:start w:val="1"/>
      <w:numFmt w:val="bullet"/>
      <w:lvlText w:val=""/>
      <w:lvlJc w:val="left"/>
      <w:pPr>
        <w:ind w:left="4320" w:hanging="360"/>
      </w:pPr>
      <w:rPr>
        <w:rFonts w:ascii="Wingdings" w:hAnsi="Wingdings" w:hint="default"/>
      </w:rPr>
    </w:lvl>
    <w:lvl w:ilvl="6" w:tplc="56CAEAAE" w:tentative="1">
      <w:start w:val="1"/>
      <w:numFmt w:val="bullet"/>
      <w:lvlText w:val=""/>
      <w:lvlJc w:val="left"/>
      <w:pPr>
        <w:ind w:left="5040" w:hanging="360"/>
      </w:pPr>
      <w:rPr>
        <w:rFonts w:ascii="Symbol" w:hAnsi="Symbol" w:hint="default"/>
      </w:rPr>
    </w:lvl>
    <w:lvl w:ilvl="7" w:tplc="D95AD0AE" w:tentative="1">
      <w:start w:val="1"/>
      <w:numFmt w:val="bullet"/>
      <w:lvlText w:val="o"/>
      <w:lvlJc w:val="left"/>
      <w:pPr>
        <w:ind w:left="5760" w:hanging="360"/>
      </w:pPr>
      <w:rPr>
        <w:rFonts w:ascii="Courier New" w:hAnsi="Courier New" w:hint="default"/>
      </w:rPr>
    </w:lvl>
    <w:lvl w:ilvl="8" w:tplc="1E90FCBC"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8"/>
  </w:num>
  <w:num w:numId="12">
    <w:abstractNumId w:val="39"/>
  </w:num>
  <w:num w:numId="13">
    <w:abstractNumId w:val="23"/>
  </w:num>
  <w:num w:numId="14">
    <w:abstractNumId w:val="42"/>
  </w:num>
  <w:num w:numId="15">
    <w:abstractNumId w:val="47"/>
  </w:num>
  <w:num w:numId="16">
    <w:abstractNumId w:val="27"/>
  </w:num>
  <w:num w:numId="17">
    <w:abstractNumId w:val="30"/>
  </w:num>
  <w:num w:numId="18">
    <w:abstractNumId w:val="28"/>
  </w:num>
  <w:num w:numId="19">
    <w:abstractNumId w:val="12"/>
  </w:num>
  <w:num w:numId="20">
    <w:abstractNumId w:val="16"/>
  </w:num>
  <w:num w:numId="21">
    <w:abstractNumId w:val="15"/>
  </w:num>
  <w:num w:numId="22">
    <w:abstractNumId w:val="26"/>
  </w:num>
  <w:num w:numId="23">
    <w:abstractNumId w:val="43"/>
  </w:num>
  <w:num w:numId="24">
    <w:abstractNumId w:val="10"/>
  </w:num>
  <w:num w:numId="25">
    <w:abstractNumId w:val="20"/>
  </w:num>
  <w:num w:numId="26">
    <w:abstractNumId w:val="33"/>
  </w:num>
  <w:num w:numId="27">
    <w:abstractNumId w:val="13"/>
  </w:num>
  <w:num w:numId="28">
    <w:abstractNumId w:val="22"/>
  </w:num>
  <w:num w:numId="29">
    <w:abstractNumId w:val="40"/>
  </w:num>
  <w:num w:numId="30">
    <w:abstractNumId w:val="29"/>
  </w:num>
  <w:num w:numId="31">
    <w:abstractNumId w:val="14"/>
  </w:num>
  <w:num w:numId="32">
    <w:abstractNumId w:val="25"/>
  </w:num>
  <w:num w:numId="33">
    <w:abstractNumId w:val="19"/>
  </w:num>
  <w:num w:numId="34">
    <w:abstractNumId w:val="32"/>
  </w:num>
  <w:num w:numId="35">
    <w:abstractNumId w:val="31"/>
  </w:num>
  <w:num w:numId="36">
    <w:abstractNumId w:val="21"/>
  </w:num>
  <w:num w:numId="37">
    <w:abstractNumId w:val="17"/>
  </w:num>
  <w:num w:numId="38">
    <w:abstractNumId w:val="34"/>
  </w:num>
  <w:num w:numId="39">
    <w:abstractNumId w:val="45"/>
  </w:num>
  <w:num w:numId="40">
    <w:abstractNumId w:val="38"/>
  </w:num>
  <w:num w:numId="41">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num>
  <w:num w:numId="43">
    <w:abstractNumId w:val="35"/>
  </w:num>
  <w:num w:numId="44">
    <w:abstractNumId w:val="36"/>
  </w:num>
  <w:num w:numId="45">
    <w:abstractNumId w:val="41"/>
  </w:num>
  <w:num w:numId="46">
    <w:abstractNumId w:val="44"/>
  </w:num>
  <w:num w:numId="47">
    <w:abstractNumId w:val="37"/>
  </w:num>
  <w:num w:numId="48">
    <w:abstractNumId w:val="24"/>
  </w:num>
  <w:num w:numId="49">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hyphenationZone w:val="425"/>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CFC"/>
    <w:rsid w:val="003929F4"/>
    <w:rsid w:val="006C6F3F"/>
    <w:rsid w:val="007145A1"/>
    <w:rsid w:val="00AE7506"/>
    <w:rsid w:val="00DA5775"/>
    <w:rsid w:val="00FF1CFC"/>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5BD969"/>
  <w15:docId w15:val="{C5E5AF29-91A7-44B1-8A9F-9340EED05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67F15"/>
    <w:pPr>
      <w:widowControl w:val="0"/>
      <w:suppressAutoHyphens/>
      <w:spacing w:after="200"/>
    </w:pPr>
    <w:rPr>
      <w:rFonts w:ascii="Cambria" w:eastAsia="?????? Pro W3" w:hAnsi="Cambria"/>
      <w:color w:val="000000"/>
      <w:sz w:val="24"/>
      <w:szCs w:val="24"/>
      <w:lang w:val="es-ES_tradnl"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Encabezado1">
    <w:name w:val="Encabezado1"/>
    <w:uiPriority w:val="99"/>
    <w:rsid w:val="00367F15"/>
    <w:pPr>
      <w:widowControl w:val="0"/>
      <w:suppressAutoHyphens/>
    </w:pPr>
    <w:rPr>
      <w:rFonts w:ascii="Cambria" w:eastAsia="?????? Pro W3" w:hAnsi="Cambria"/>
      <w:color w:val="000000"/>
      <w:sz w:val="24"/>
      <w:szCs w:val="20"/>
      <w:lang w:val="es-ES_tradnl" w:eastAsia="en-US"/>
    </w:rPr>
  </w:style>
  <w:style w:type="paragraph" w:customStyle="1" w:styleId="Piedepgina1">
    <w:name w:val="Pie de página1"/>
    <w:uiPriority w:val="99"/>
    <w:rsid w:val="00367F15"/>
    <w:pPr>
      <w:widowControl w:val="0"/>
      <w:suppressAutoHyphens/>
    </w:pPr>
    <w:rPr>
      <w:rFonts w:ascii="Cambria" w:eastAsia="?????? Pro W3" w:hAnsi="Cambria"/>
      <w:color w:val="000000"/>
      <w:sz w:val="24"/>
      <w:szCs w:val="20"/>
      <w:lang w:val="es-ES_tradnl" w:eastAsia="en-US"/>
    </w:rPr>
  </w:style>
  <w:style w:type="paragraph" w:customStyle="1" w:styleId="Cuerpo">
    <w:name w:val="Cuerpo"/>
    <w:uiPriority w:val="99"/>
    <w:rsid w:val="00367F15"/>
    <w:rPr>
      <w:rFonts w:ascii="Helvetica" w:eastAsia="?????? Pro W3" w:hAnsi="Helvetica"/>
      <w:color w:val="000000"/>
      <w:sz w:val="24"/>
      <w:szCs w:val="20"/>
      <w:lang w:val="es-ES_tradnl" w:eastAsia="en-US"/>
    </w:rPr>
  </w:style>
  <w:style w:type="paragraph" w:customStyle="1" w:styleId="Ttulo21">
    <w:name w:val="Título 21"/>
    <w:next w:val="BodyText1"/>
    <w:uiPriority w:val="99"/>
    <w:rsid w:val="00367F15"/>
    <w:pPr>
      <w:widowControl w:val="0"/>
      <w:tabs>
        <w:tab w:val="left" w:pos="576"/>
      </w:tabs>
      <w:suppressAutoHyphens/>
      <w:ind w:left="576" w:hanging="576"/>
      <w:outlineLvl w:val="1"/>
    </w:pPr>
    <w:rPr>
      <w:rFonts w:ascii="Times" w:eastAsia="?????? Pro W3" w:hAnsi="Times"/>
      <w:b/>
      <w:color w:val="000000"/>
      <w:sz w:val="36"/>
      <w:szCs w:val="20"/>
      <w:lang w:val="es-ES_tradnl" w:eastAsia="en-US"/>
    </w:rPr>
  </w:style>
  <w:style w:type="paragraph" w:customStyle="1" w:styleId="BodyText1">
    <w:name w:val="Body Text1"/>
    <w:uiPriority w:val="99"/>
    <w:rsid w:val="00367F15"/>
    <w:pPr>
      <w:widowControl w:val="0"/>
      <w:suppressAutoHyphens/>
      <w:spacing w:after="120"/>
    </w:pPr>
    <w:rPr>
      <w:rFonts w:ascii="Cambria" w:eastAsia="?????? Pro W3" w:hAnsi="Cambria"/>
      <w:color w:val="000000"/>
      <w:sz w:val="24"/>
      <w:szCs w:val="20"/>
      <w:lang w:val="es-ES_tradnl" w:eastAsia="en-US"/>
    </w:rPr>
  </w:style>
  <w:style w:type="paragraph" w:customStyle="1" w:styleId="Formatolibre">
    <w:name w:val="Formato libre"/>
    <w:uiPriority w:val="99"/>
    <w:rsid w:val="00367F15"/>
    <w:rPr>
      <w:rFonts w:eastAsia="?????? Pro W3"/>
      <w:color w:val="000000"/>
      <w:sz w:val="20"/>
      <w:szCs w:val="20"/>
      <w:lang w:val="es-ES_tradnl" w:eastAsia="en-US"/>
    </w:rPr>
  </w:style>
  <w:style w:type="paragraph" w:customStyle="1" w:styleId="Textodenotaalpie">
    <w:name w:val="Texto de nota al pie"/>
    <w:uiPriority w:val="99"/>
    <w:rsid w:val="00367F15"/>
    <w:rPr>
      <w:rFonts w:ascii="Helvetica" w:eastAsia="?????? Pro W3" w:hAnsi="Helvetica"/>
      <w:color w:val="000000"/>
      <w:sz w:val="20"/>
      <w:szCs w:val="20"/>
      <w:lang w:val="es-ES_tradnl" w:eastAsia="en-US"/>
    </w:rPr>
  </w:style>
  <w:style w:type="paragraph" w:customStyle="1" w:styleId="Listavistosa-nfasis11">
    <w:name w:val="Lista vistosa - Énfasis 11"/>
    <w:uiPriority w:val="99"/>
    <w:rsid w:val="00367F15"/>
    <w:pPr>
      <w:widowControl w:val="0"/>
      <w:suppressAutoHyphens/>
      <w:spacing w:after="200"/>
      <w:ind w:left="720"/>
    </w:pPr>
    <w:rPr>
      <w:rFonts w:ascii="Cambria" w:eastAsia="?????? Pro W3" w:hAnsi="Cambria"/>
      <w:color w:val="000000"/>
      <w:sz w:val="24"/>
      <w:szCs w:val="20"/>
      <w:lang w:val="es-ES_tradnl" w:eastAsia="en-US"/>
    </w:rPr>
  </w:style>
  <w:style w:type="character" w:styleId="Collegamentoipertestuale">
    <w:name w:val="Hyperlink"/>
    <w:basedOn w:val="Carpredefinitoparagrafo"/>
    <w:uiPriority w:val="99"/>
    <w:locked/>
    <w:rsid w:val="0067741A"/>
    <w:rPr>
      <w:rFonts w:cs="Times New Roman"/>
      <w:color w:val="0000FF"/>
      <w:u w:val="single"/>
    </w:rPr>
  </w:style>
  <w:style w:type="paragraph" w:styleId="Intestazione">
    <w:name w:val="header"/>
    <w:basedOn w:val="Normale"/>
    <w:link w:val="IntestazioneCarattere"/>
    <w:uiPriority w:val="99"/>
    <w:locked/>
    <w:rsid w:val="00DD4AE1"/>
    <w:pPr>
      <w:tabs>
        <w:tab w:val="center" w:pos="4153"/>
        <w:tab w:val="right" w:pos="8306"/>
      </w:tabs>
    </w:pPr>
    <w:rPr>
      <w:lang w:val="es-AR" w:eastAsia="es-ES"/>
    </w:rPr>
  </w:style>
  <w:style w:type="character" w:customStyle="1" w:styleId="IntestazioneCarattere">
    <w:name w:val="Intestazione Carattere"/>
    <w:basedOn w:val="Carpredefinitoparagrafo"/>
    <w:link w:val="Intestazione"/>
    <w:uiPriority w:val="99"/>
    <w:locked/>
    <w:rsid w:val="00DD4AE1"/>
    <w:rPr>
      <w:rFonts w:ascii="Cambria" w:eastAsia="?????? Pro W3" w:hAnsi="Cambria" w:cs="Times New Roman"/>
      <w:color w:val="000000"/>
      <w:sz w:val="24"/>
    </w:rPr>
  </w:style>
  <w:style w:type="paragraph" w:styleId="Pidipagina">
    <w:name w:val="footer"/>
    <w:basedOn w:val="Normale"/>
    <w:link w:val="PidipaginaCarattere"/>
    <w:uiPriority w:val="99"/>
    <w:locked/>
    <w:rsid w:val="00DD4AE1"/>
    <w:pPr>
      <w:tabs>
        <w:tab w:val="center" w:pos="4153"/>
        <w:tab w:val="right" w:pos="8306"/>
      </w:tabs>
    </w:pPr>
    <w:rPr>
      <w:lang w:val="es-AR" w:eastAsia="es-ES"/>
    </w:rPr>
  </w:style>
  <w:style w:type="character" w:customStyle="1" w:styleId="PidipaginaCarattere">
    <w:name w:val="Piè di pagina Carattere"/>
    <w:basedOn w:val="Carpredefinitoparagrafo"/>
    <w:link w:val="Pidipagina"/>
    <w:uiPriority w:val="99"/>
    <w:locked/>
    <w:rsid w:val="00DD4AE1"/>
    <w:rPr>
      <w:rFonts w:ascii="Cambria" w:eastAsia="?????? Pro W3" w:hAnsi="Cambria" w:cs="Times New Roman"/>
      <w:color w:val="000000"/>
      <w:sz w:val="24"/>
    </w:rPr>
  </w:style>
  <w:style w:type="character" w:styleId="Numeropagina">
    <w:name w:val="page number"/>
    <w:basedOn w:val="Carpredefinitoparagrafo"/>
    <w:uiPriority w:val="99"/>
    <w:locked/>
    <w:rsid w:val="00DD4AE1"/>
    <w:rPr>
      <w:rFonts w:cs="Times New Roman"/>
    </w:rPr>
  </w:style>
  <w:style w:type="paragraph" w:styleId="Paragrafoelenco">
    <w:name w:val="List Paragraph"/>
    <w:basedOn w:val="Normale"/>
    <w:uiPriority w:val="34"/>
    <w:qFormat/>
    <w:rsid w:val="00441B07"/>
    <w:pPr>
      <w:widowControl/>
      <w:suppressAutoHyphens w:val="0"/>
      <w:spacing w:after="0"/>
      <w:ind w:left="720"/>
      <w:contextualSpacing/>
    </w:pPr>
    <w:rPr>
      <w:rFonts w:eastAsia="MS ??"/>
      <w:color w:val="auto"/>
      <w:lang w:eastAsia="es-ES"/>
    </w:rPr>
  </w:style>
  <w:style w:type="character" w:styleId="Collegamentovisitato">
    <w:name w:val="FollowedHyperlink"/>
    <w:basedOn w:val="Carpredefinitoparagrafo"/>
    <w:uiPriority w:val="99"/>
    <w:locked/>
    <w:rsid w:val="00F21B44"/>
    <w:rPr>
      <w:rFonts w:cs="Times New Roman"/>
      <w:color w:val="800080"/>
      <w:u w:val="single"/>
    </w:rPr>
  </w:style>
  <w:style w:type="paragraph" w:styleId="Testofumetto">
    <w:name w:val="Balloon Text"/>
    <w:basedOn w:val="Normale"/>
    <w:link w:val="TestofumettoCarattere"/>
    <w:uiPriority w:val="99"/>
    <w:locked/>
    <w:rsid w:val="00BD4C3B"/>
    <w:pPr>
      <w:spacing w:after="0"/>
    </w:pPr>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locked/>
    <w:rsid w:val="00BD4C3B"/>
    <w:rPr>
      <w:rFonts w:ascii="Lucida Grande" w:eastAsia="?????? Pro W3" w:hAnsi="Lucida Grande" w:cs="Lucida Grande"/>
      <w:color w:val="000000"/>
      <w:sz w:val="18"/>
      <w:szCs w:val="18"/>
      <w:lang w:eastAsia="en-US"/>
    </w:rPr>
  </w:style>
  <w:style w:type="table" w:styleId="Grigliatabella">
    <w:name w:val="Table Grid"/>
    <w:basedOn w:val="Tabellanormale"/>
    <w:uiPriority w:val="99"/>
    <w:rsid w:val="00CC5DFC"/>
    <w:pPr>
      <w:widowControl w:val="0"/>
      <w:suppressAutoHyphens/>
      <w:spacing w:after="20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1">
    <w:name w:val="Heading 21"/>
    <w:next w:val="BodyText1"/>
    <w:uiPriority w:val="99"/>
    <w:rsid w:val="007F1F15"/>
    <w:pPr>
      <w:widowControl w:val="0"/>
      <w:tabs>
        <w:tab w:val="left" w:pos="576"/>
      </w:tabs>
      <w:suppressAutoHyphens/>
      <w:ind w:left="576" w:hanging="576"/>
      <w:outlineLvl w:val="1"/>
    </w:pPr>
    <w:rPr>
      <w:rFonts w:ascii="Times" w:eastAsia="?????? Pro W3" w:hAnsi="Times"/>
      <w:b/>
      <w:color w:val="000000"/>
      <w:sz w:val="36"/>
      <w:szCs w:val="20"/>
      <w:lang w:val="es-ES_tradnl" w:eastAsia="en-US"/>
    </w:rPr>
  </w:style>
  <w:style w:type="character" w:styleId="Rimandocommento">
    <w:name w:val="annotation reference"/>
    <w:basedOn w:val="Carpredefinitoparagrafo"/>
    <w:uiPriority w:val="99"/>
    <w:semiHidden/>
    <w:unhideWhenUsed/>
    <w:locked/>
    <w:rsid w:val="00297577"/>
    <w:rPr>
      <w:sz w:val="16"/>
      <w:szCs w:val="16"/>
    </w:rPr>
  </w:style>
  <w:style w:type="paragraph" w:styleId="Testocommento">
    <w:name w:val="annotation text"/>
    <w:basedOn w:val="Normale"/>
    <w:link w:val="TestocommentoCarattere"/>
    <w:uiPriority w:val="99"/>
    <w:semiHidden/>
    <w:unhideWhenUsed/>
    <w:locked/>
    <w:rsid w:val="00297577"/>
    <w:rPr>
      <w:sz w:val="20"/>
      <w:szCs w:val="20"/>
    </w:rPr>
  </w:style>
  <w:style w:type="character" w:customStyle="1" w:styleId="TestocommentoCarattere">
    <w:name w:val="Testo commento Carattere"/>
    <w:basedOn w:val="Carpredefinitoparagrafo"/>
    <w:link w:val="Testocommento"/>
    <w:uiPriority w:val="99"/>
    <w:semiHidden/>
    <w:rsid w:val="00297577"/>
    <w:rPr>
      <w:rFonts w:ascii="Cambria" w:eastAsia="?????? Pro W3" w:hAnsi="Cambria"/>
      <w:color w:val="000000"/>
      <w:sz w:val="20"/>
      <w:szCs w:val="20"/>
      <w:lang w:val="es-ES_tradnl" w:eastAsia="en-US"/>
    </w:rPr>
  </w:style>
  <w:style w:type="paragraph" w:styleId="Soggettocommento">
    <w:name w:val="annotation subject"/>
    <w:basedOn w:val="Testocommento"/>
    <w:next w:val="Testocommento"/>
    <w:link w:val="SoggettocommentoCarattere"/>
    <w:uiPriority w:val="99"/>
    <w:semiHidden/>
    <w:unhideWhenUsed/>
    <w:locked/>
    <w:rsid w:val="00297577"/>
    <w:rPr>
      <w:b/>
      <w:bCs/>
    </w:rPr>
  </w:style>
  <w:style w:type="character" w:customStyle="1" w:styleId="SoggettocommentoCarattere">
    <w:name w:val="Soggetto commento Carattere"/>
    <w:basedOn w:val="TestocommentoCarattere"/>
    <w:link w:val="Soggettocommento"/>
    <w:uiPriority w:val="99"/>
    <w:semiHidden/>
    <w:rsid w:val="00297577"/>
    <w:rPr>
      <w:rFonts w:ascii="Cambria" w:eastAsia="?????? Pro W3" w:hAnsi="Cambria"/>
      <w:b/>
      <w:bCs/>
      <w:color w:val="000000"/>
      <w:sz w:val="20"/>
      <w:szCs w:val="20"/>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thepopevideo.org/pt-br.html" TargetMode="External"/><Relationship Id="rId18" Type="http://schemas.openxmlformats.org/officeDocument/2006/relationships/hyperlink" Target="http://www.rga.com/" TargetMode="External"/><Relationship Id="rId26" Type="http://schemas.openxmlformats.org/officeDocument/2006/relationships/hyperlink" Target="https://www.youtube.com/watch?v=5xxCvyGOIn4" TargetMode="External"/><Relationship Id="rId39" Type="http://schemas.openxmlformats.org/officeDocument/2006/relationships/header" Target="header1.xml"/><Relationship Id="rId21" Type="http://schemas.openxmlformats.org/officeDocument/2006/relationships/hyperlink" Target="http://thepopevideo.org/pt-br/quero-envolver-me.html" TargetMode="External"/><Relationship Id="rId34" Type="http://schemas.openxmlformats.org/officeDocument/2006/relationships/hyperlink" Target="http://www.apmej.org" TargetMode="External"/><Relationship Id="rId42" Type="http://schemas.openxmlformats.org/officeDocument/2006/relationships/footer" Target="footer2.xml"/><Relationship Id="rId7" Type="http://schemas.openxmlformats.org/officeDocument/2006/relationships/hyperlink" Target="http://www.apmej.org/pt-pt/" TargetMode="External"/><Relationship Id="rId2" Type="http://schemas.openxmlformats.org/officeDocument/2006/relationships/styles" Target="styles.xml"/><Relationship Id="rId16" Type="http://schemas.openxmlformats.org/officeDocument/2006/relationships/hyperlink" Target="http://www.indigomusica.com/" TargetMode="External"/><Relationship Id="rId29" Type="http://schemas.openxmlformats.org/officeDocument/2006/relationships/hyperlink" Target="http://www.ovideodopapa.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thepopevideo.org/pt-br.html" TargetMode="External"/><Relationship Id="rId24" Type="http://schemas.openxmlformats.org/officeDocument/2006/relationships/hyperlink" Target="https://www.youtube.com/watch?v=gcxYgjFuTK4" TargetMode="External"/><Relationship Id="rId32" Type="http://schemas.openxmlformats.org/officeDocument/2006/relationships/hyperlink" Target="http://www.ovideodopapa.org" TargetMode="External"/><Relationship Id="rId37" Type="http://schemas.openxmlformats.org/officeDocument/2006/relationships/hyperlink" Target="http://www.facebook.com/agencialamachi" TargetMode="External"/><Relationship Id="rId40" Type="http://schemas.openxmlformats.org/officeDocument/2006/relationships/header" Target="header2.xm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thepopevideo.org/pt-br.html" TargetMode="External"/><Relationship Id="rId23" Type="http://schemas.openxmlformats.org/officeDocument/2006/relationships/hyperlink" Target="https://www.youtube.com/watch?v=kZSCLTblHo8" TargetMode="External"/><Relationship Id="rId28" Type="http://schemas.openxmlformats.org/officeDocument/2006/relationships/hyperlink" Target="https://www.youtube.com/watch?v=1az2Kz8QxTc" TargetMode="External"/><Relationship Id="rId36" Type="http://schemas.openxmlformats.org/officeDocument/2006/relationships/hyperlink" Target="http://www.lamachi.com" TargetMode="External"/><Relationship Id="rId10" Type="http://schemas.openxmlformats.org/officeDocument/2006/relationships/hyperlink" Target="http://thepopevideo.org/pt-br.html" TargetMode="External"/><Relationship Id="rId19" Type="http://schemas.openxmlformats.org/officeDocument/2006/relationships/hyperlink" Target="http://www.ctv.va/content/ctv/it.html" TargetMode="External"/><Relationship Id="rId31" Type="http://schemas.openxmlformats.org/officeDocument/2006/relationships/hyperlink" Target="https://www.facebook.com/ovideodopapa/" TargetMode="External"/><Relationship Id="rId4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apmej.org/pt-pt/" TargetMode="External"/><Relationship Id="rId14" Type="http://schemas.openxmlformats.org/officeDocument/2006/relationships/hyperlink" Target="http://www.apmej.org/pt-pt/" TargetMode="External"/><Relationship Id="rId22" Type="http://schemas.openxmlformats.org/officeDocument/2006/relationships/hyperlink" Target="http://thepopevideo.org/pt-br.html" TargetMode="External"/><Relationship Id="rId27" Type="http://schemas.openxmlformats.org/officeDocument/2006/relationships/hyperlink" Target="https://www.youtube.com/watch?v=T774sR1cvg8" TargetMode="External"/><Relationship Id="rId30" Type="http://schemas.openxmlformats.org/officeDocument/2006/relationships/hyperlink" Target="https://www.youtube.com/channel/UCj3F1SOuOBiM02OTbCrBJXA" TargetMode="External"/><Relationship Id="rId35" Type="http://schemas.openxmlformats.org/officeDocument/2006/relationships/hyperlink" Target="mailto:justiniano.vila@lamachi.com" TargetMode="External"/><Relationship Id="rId43" Type="http://schemas.openxmlformats.org/officeDocument/2006/relationships/header" Target="header3.xml"/><Relationship Id="rId8" Type="http://schemas.openxmlformats.org/officeDocument/2006/relationships/hyperlink" Target="http://thepopevideo.org/pt-br.html" TargetMode="External"/><Relationship Id="rId3" Type="http://schemas.openxmlformats.org/officeDocument/2006/relationships/settings" Target="settings.xml"/><Relationship Id="rId12" Type="http://schemas.openxmlformats.org/officeDocument/2006/relationships/hyperlink" Target="http://www.apmej.org/pt-pt/" TargetMode="External"/><Relationship Id="rId17" Type="http://schemas.openxmlformats.org/officeDocument/2006/relationships/hyperlink" Target="http://www.gettyimageslatam.com/" TargetMode="External"/><Relationship Id="rId25" Type="http://schemas.openxmlformats.org/officeDocument/2006/relationships/hyperlink" Target="https://www.youtube.com/watch?v=x0SHZy3tGC4" TargetMode="External"/><Relationship Id="rId33" Type="http://schemas.openxmlformats.org/officeDocument/2006/relationships/hyperlink" Target="http://www.apmej.org" TargetMode="External"/><Relationship Id="rId38" Type="http://schemas.openxmlformats.org/officeDocument/2006/relationships/hyperlink" Target="http://www.twitter.com/agencialamachi" TargetMode="External"/><Relationship Id="rId46" Type="http://schemas.openxmlformats.org/officeDocument/2006/relationships/theme" Target="theme/theme1.xml"/><Relationship Id="rId20" Type="http://schemas.openxmlformats.org/officeDocument/2006/relationships/hyperlink" Target="http://www.uic.es/en" TargetMode="External"/><Relationship Id="rId41"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lamachi.com" TargetMode="External"/><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3" Type="http://schemas.openxmlformats.org/officeDocument/2006/relationships/hyperlink" Target="http://www.lamachi.com" TargetMode="External"/><Relationship Id="rId2" Type="http://schemas.openxmlformats.org/officeDocument/2006/relationships/hyperlink" Target="http://www.lamachi.com" TargetMode="External"/><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2" Type="http://schemas.openxmlformats.org/officeDocument/2006/relationships/hyperlink" Target="http://www.lamachi.com" TargetMode="External"/><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1053</Words>
  <Characters>6005</Characters>
  <Application>Microsoft Office Word</Application>
  <DocSecurity>0</DocSecurity>
  <Lines>50</Lines>
  <Paragraphs>14</Paragraphs>
  <ScaleCrop>false</ScaleCrop>
  <HeadingPairs>
    <vt:vector size="6" baseType="variant">
      <vt:variant>
        <vt:lpstr>Titolo</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7044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‰π©Ê≠´Ê§†‰±°Áï≥Ê§Ä„∏≤„ª∏Íîø„åã‰¨ÆÍç∞‰ûÆÔû§Óí°Ë™ÄÂúáÏßóÍæ¨ÈííÎ∂§ÈèäÍ£ä„•äÊè§ÈûÅ</dc:creator>
  <cp:lastModifiedBy>ADP Segretaria</cp:lastModifiedBy>
  <cp:revision>3</cp:revision>
  <cp:lastPrinted>2016-04-29T19:29:00Z</cp:lastPrinted>
  <dcterms:created xsi:type="dcterms:W3CDTF">2016-07-06T11:31:00Z</dcterms:created>
  <dcterms:modified xsi:type="dcterms:W3CDTF">2016-07-06T11:31:00Z</dcterms:modified>
</cp:coreProperties>
</file>